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E06117" w14:textId="7A571075" w:rsidR="00953F53" w:rsidRPr="001D7DAD" w:rsidRDefault="006924CD" w:rsidP="006924CD">
      <w:pPr>
        <w:pStyle w:val="StyleTitle"/>
        <w:ind w:left="851"/>
        <w:jc w:val="both"/>
        <w:rPr>
          <w:sz w:val="28"/>
          <w:szCs w:val="28"/>
          <w:lang w:val="fi-FI"/>
        </w:rPr>
      </w:pPr>
      <w:r w:rsidRPr="001D7DAD">
        <w:rPr>
          <w:sz w:val="28"/>
          <w:szCs w:val="28"/>
          <w:lang w:val="fi-FI"/>
        </w:rPr>
        <w:t xml:space="preserve">Penerapan </w:t>
      </w:r>
      <w:r w:rsidR="00D620F3" w:rsidRPr="001D7DAD">
        <w:rPr>
          <w:sz w:val="28"/>
          <w:szCs w:val="28"/>
          <w:lang w:val="fi-FI"/>
        </w:rPr>
        <w:t xml:space="preserve">Penerimaan Diri </w:t>
      </w:r>
      <w:r w:rsidRPr="001D7DAD">
        <w:rPr>
          <w:sz w:val="28"/>
          <w:szCs w:val="28"/>
          <w:lang w:val="fi-FI"/>
        </w:rPr>
        <w:t>Untuk Meningkatkan Konsep Diri Positif Pada Siswa SMA</w:t>
      </w:r>
    </w:p>
    <w:p w14:paraId="21F96B73" w14:textId="59E1FCC6" w:rsidR="00953F53" w:rsidRPr="001D7DAD" w:rsidRDefault="007E1D53" w:rsidP="002F7FC1">
      <w:pPr>
        <w:pStyle w:val="Author"/>
        <w:spacing w:after="115"/>
        <w:ind w:left="851"/>
        <w:contextualSpacing/>
        <w:jc w:val="left"/>
        <w:rPr>
          <w:lang w:val="fi-FI"/>
        </w:rPr>
      </w:pPr>
      <w:r w:rsidRPr="001D7DAD">
        <w:rPr>
          <w:b w:val="0"/>
          <w:sz w:val="20"/>
          <w:szCs w:val="20"/>
          <w:lang w:val="fi-FI"/>
        </w:rPr>
        <w:t>Nuria Alfia</w:t>
      </w:r>
      <w:r w:rsidR="00953F53">
        <w:rPr>
          <w:b w:val="0"/>
          <w:sz w:val="20"/>
          <w:szCs w:val="20"/>
          <w:vertAlign w:val="superscript"/>
        </w:rPr>
        <w:t>1)</w:t>
      </w:r>
      <w:r w:rsidR="00953F53">
        <w:rPr>
          <w:b w:val="0"/>
          <w:sz w:val="20"/>
          <w:szCs w:val="20"/>
        </w:rPr>
        <w:t xml:space="preserve">, </w:t>
      </w:r>
      <w:r w:rsidRPr="001D7DAD">
        <w:rPr>
          <w:b w:val="0"/>
          <w:sz w:val="20"/>
          <w:szCs w:val="20"/>
          <w:lang w:val="fi-FI"/>
        </w:rPr>
        <w:t>Effy Wardati Maryam</w:t>
      </w:r>
      <w:r w:rsidR="00953F53">
        <w:rPr>
          <w:b w:val="0"/>
          <w:sz w:val="20"/>
          <w:szCs w:val="20"/>
          <w:vertAlign w:val="superscript"/>
        </w:rPr>
        <w:t>2)</w:t>
      </w:r>
      <w:r w:rsidR="00D620F3" w:rsidRPr="001D7DAD">
        <w:rPr>
          <w:b w:val="0"/>
          <w:sz w:val="20"/>
          <w:szCs w:val="20"/>
          <w:lang w:val="fi-FI"/>
        </w:rPr>
        <w:t>, Nurfi Laili</w:t>
      </w:r>
      <w:r w:rsidR="00D620F3" w:rsidRPr="001D7DAD">
        <w:rPr>
          <w:b w:val="0"/>
          <w:sz w:val="20"/>
          <w:szCs w:val="20"/>
          <w:vertAlign w:val="superscript"/>
          <w:lang w:val="fi-FI"/>
        </w:rPr>
        <w:t>3</w:t>
      </w:r>
      <w:r w:rsidR="00D620F3">
        <w:rPr>
          <w:b w:val="0"/>
          <w:sz w:val="20"/>
          <w:szCs w:val="20"/>
          <w:vertAlign w:val="superscript"/>
        </w:rPr>
        <w:t>)</w:t>
      </w:r>
    </w:p>
    <w:p w14:paraId="6B127106" w14:textId="2C3B0C00" w:rsidR="00C716F0" w:rsidRPr="007E1D53" w:rsidRDefault="00953F53" w:rsidP="007E1D53">
      <w:pPr>
        <w:ind w:left="851"/>
        <w:contextualSpacing/>
        <w:rPr>
          <w:lang w:val="en-ID"/>
        </w:rPr>
      </w:pPr>
      <w:r w:rsidRPr="002F7FC1">
        <w:rPr>
          <w:sz w:val="20"/>
          <w:szCs w:val="20"/>
          <w:vertAlign w:val="superscript"/>
        </w:rPr>
        <w:t>1)</w:t>
      </w:r>
      <w:r w:rsidRPr="002F7FC1">
        <w:rPr>
          <w:sz w:val="20"/>
          <w:szCs w:val="20"/>
        </w:rPr>
        <w:t xml:space="preserve">Program Studi </w:t>
      </w:r>
      <w:proofErr w:type="spellStart"/>
      <w:r w:rsidR="007E1D53">
        <w:rPr>
          <w:sz w:val="20"/>
          <w:szCs w:val="20"/>
          <w:lang w:val="en-ID"/>
        </w:rPr>
        <w:t>Psikologi</w:t>
      </w:r>
      <w:proofErr w:type="spellEnd"/>
      <w:r w:rsidRPr="002F7FC1">
        <w:rPr>
          <w:sz w:val="20"/>
          <w:szCs w:val="20"/>
        </w:rPr>
        <w:t xml:space="preserve">, Universitas </w:t>
      </w:r>
      <w:r w:rsidR="00C716F0" w:rsidRPr="002F7FC1">
        <w:rPr>
          <w:sz w:val="20"/>
          <w:szCs w:val="20"/>
          <w:lang w:val="en-ID"/>
        </w:rPr>
        <w:t xml:space="preserve">Muhammadiyah </w:t>
      </w:r>
      <w:proofErr w:type="spellStart"/>
      <w:r w:rsidR="00C716F0" w:rsidRPr="002F7FC1">
        <w:rPr>
          <w:sz w:val="20"/>
          <w:szCs w:val="20"/>
          <w:lang w:val="en-ID"/>
        </w:rPr>
        <w:t>Sidoarjo</w:t>
      </w:r>
      <w:proofErr w:type="spellEnd"/>
      <w:r w:rsidR="00C716F0" w:rsidRPr="002F7FC1">
        <w:rPr>
          <w:sz w:val="20"/>
          <w:szCs w:val="20"/>
          <w:lang w:val="en-ID"/>
        </w:rPr>
        <w:t>, Indonesia</w:t>
      </w:r>
    </w:p>
    <w:p w14:paraId="3D86EE70" w14:textId="73761DCE" w:rsidR="00953F53" w:rsidRPr="002F7FC1" w:rsidRDefault="00C716F0" w:rsidP="002F7FC1">
      <w:pPr>
        <w:ind w:left="851"/>
        <w:contextualSpacing/>
        <w:rPr>
          <w:sz w:val="20"/>
          <w:szCs w:val="20"/>
          <w:lang w:val="en-ID"/>
        </w:rPr>
      </w:pPr>
      <w:r w:rsidRPr="002F7FC1">
        <w:rPr>
          <w:sz w:val="20"/>
          <w:szCs w:val="20"/>
          <w:lang w:val="en-ID"/>
        </w:rPr>
        <w:t xml:space="preserve">*Email </w:t>
      </w:r>
      <w:proofErr w:type="spellStart"/>
      <w:r w:rsidRPr="002F7FC1">
        <w:rPr>
          <w:sz w:val="20"/>
          <w:szCs w:val="20"/>
          <w:lang w:val="en-ID"/>
        </w:rPr>
        <w:t>Penulis</w:t>
      </w:r>
      <w:proofErr w:type="spellEnd"/>
      <w:r w:rsidRPr="002F7FC1">
        <w:rPr>
          <w:sz w:val="20"/>
          <w:szCs w:val="20"/>
          <w:lang w:val="en-ID"/>
        </w:rPr>
        <w:t xml:space="preserve"> </w:t>
      </w:r>
      <w:proofErr w:type="spellStart"/>
      <w:r w:rsidRPr="002F7FC1">
        <w:rPr>
          <w:sz w:val="20"/>
          <w:szCs w:val="20"/>
          <w:lang w:val="en-ID"/>
        </w:rPr>
        <w:t>Korespondensi</w:t>
      </w:r>
      <w:proofErr w:type="spellEnd"/>
      <w:r w:rsidRPr="002F7FC1">
        <w:rPr>
          <w:sz w:val="20"/>
          <w:szCs w:val="20"/>
          <w:lang w:val="en-ID"/>
        </w:rPr>
        <w:t xml:space="preserve">: </w:t>
      </w:r>
      <w:hyperlink r:id="rId8" w:history="1">
        <w:r w:rsidR="007E1D53" w:rsidRPr="00636756">
          <w:rPr>
            <w:rStyle w:val="Hyperlink"/>
            <w:sz w:val="20"/>
            <w:szCs w:val="20"/>
            <w:lang w:val="en-ID"/>
          </w:rPr>
          <w:t>nuriaalfia@gmail.com</w:t>
        </w:r>
      </w:hyperlink>
      <w:r w:rsidR="007E1D53">
        <w:rPr>
          <w:sz w:val="20"/>
          <w:szCs w:val="20"/>
          <w:lang w:val="en-ID"/>
        </w:rPr>
        <w:t xml:space="preserve">, </w:t>
      </w:r>
      <w:hyperlink r:id="rId9" w:history="1">
        <w:r w:rsidR="007E1D53" w:rsidRPr="00636756">
          <w:rPr>
            <w:rStyle w:val="Hyperlink"/>
            <w:sz w:val="20"/>
            <w:szCs w:val="20"/>
            <w:lang w:val="en-ID"/>
          </w:rPr>
          <w:t>effywardati@umsida.ac.id</w:t>
        </w:r>
      </w:hyperlink>
      <w:r w:rsidR="00D620F3">
        <w:rPr>
          <w:sz w:val="20"/>
          <w:szCs w:val="20"/>
          <w:lang w:val="en-ID"/>
        </w:rPr>
        <w:t xml:space="preserve">, </w:t>
      </w:r>
      <w:hyperlink r:id="rId10" w:history="1">
        <w:r w:rsidR="00BB1FBB" w:rsidRPr="00126068">
          <w:rPr>
            <w:rStyle w:val="Hyperlink"/>
            <w:sz w:val="20"/>
            <w:szCs w:val="20"/>
            <w:lang w:val="en-ID"/>
          </w:rPr>
          <w:t>nurfilaili@umsida.ac.id</w:t>
        </w:r>
      </w:hyperlink>
      <w:r w:rsidR="00BB1FBB">
        <w:rPr>
          <w:sz w:val="20"/>
          <w:szCs w:val="20"/>
          <w:lang w:val="en-ID"/>
        </w:rPr>
        <w:t xml:space="preserve"> </w:t>
      </w:r>
    </w:p>
    <w:p w14:paraId="7C7610E1" w14:textId="77777777" w:rsidR="00C716F0" w:rsidRDefault="00C716F0">
      <w:pPr>
        <w:rPr>
          <w:i/>
          <w:sz w:val="20"/>
          <w:szCs w:val="20"/>
        </w:rPr>
      </w:pPr>
    </w:p>
    <w:p w14:paraId="587291E8" w14:textId="77777777" w:rsidR="00953F53" w:rsidRDefault="00953F53">
      <w:pPr>
        <w:rPr>
          <w:sz w:val="20"/>
          <w:szCs w:val="20"/>
        </w:rPr>
      </w:pPr>
    </w:p>
    <w:p w14:paraId="3E544906" w14:textId="77777777" w:rsidR="00953F53" w:rsidRDefault="00953F53">
      <w:pPr>
        <w:sectPr w:rsidR="00953F53" w:rsidSect="005F248D">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cols w:space="720"/>
          <w:titlePg/>
          <w:docGrid w:linePitch="360"/>
        </w:sectPr>
      </w:pPr>
    </w:p>
    <w:p w14:paraId="4282398E" w14:textId="50DD0DDD" w:rsidR="00953F53" w:rsidRPr="006C7A28" w:rsidRDefault="006C7A28" w:rsidP="002F7FC1">
      <w:pPr>
        <w:pStyle w:val="BodyAbstract"/>
        <w:spacing w:before="0" w:after="0"/>
        <w:ind w:left="0" w:right="4"/>
        <w:jc w:val="both"/>
      </w:pPr>
      <w:bookmarkStart w:id="0" w:name="__DdeLink__931_480770800"/>
      <w:r w:rsidRPr="006C7A28">
        <w:rPr>
          <w:b/>
          <w:bCs/>
          <w:smallCaps w:val="0"/>
        </w:rPr>
        <w:t>Abstract</w:t>
      </w:r>
      <w:r w:rsidRPr="006C7A28">
        <w:rPr>
          <w:bCs/>
          <w:smallCaps w:val="0"/>
        </w:rPr>
        <w:t xml:space="preserve">. </w:t>
      </w:r>
      <w:r w:rsidR="0066354C" w:rsidRPr="0066354C">
        <w:rPr>
          <w:bCs/>
          <w:smallCaps w:val="0"/>
        </w:rPr>
        <w:t>This research aims to analyze how self-acceptance and its application can have a positive impact on self-concept, especially at the high school level. This research used a quantitative experimental method of the Quasi-Experiment type with research subjects totaling 120 students of SMA Negeri 1 Bangsal, Mojokerto, who were divided into two groups: the experimental group (60 students) and the control group (60 students). Implementing self-acceptance is carried out through training with a focus on self-acceptance and appreciation of strengths and weaknesses. The research design used a Non Randomized Control Trial Experiment, because the selection of subjects was not done randomly. Parametric statistics Independent Sample T Test Analysis was used to determine the difference in self-confidence scores of the experimental group and the control group, while to see the difference in pre-test and post-test scores using the Paired Sample T-test. The research results showed that self-acceptance training was effective in increasing students' positive self-concept.</w:t>
      </w:r>
    </w:p>
    <w:p w14:paraId="18E6D647" w14:textId="575CDF90" w:rsidR="00953F53" w:rsidRPr="0066354C" w:rsidRDefault="00953F53" w:rsidP="002F7FC1">
      <w:pPr>
        <w:pStyle w:val="BodyAbstract"/>
        <w:spacing w:before="58" w:after="0"/>
        <w:ind w:left="0" w:right="4"/>
        <w:jc w:val="both"/>
      </w:pPr>
      <w:r w:rsidRPr="006C7A28">
        <w:rPr>
          <w:b/>
          <w:bCs/>
          <w:smallCaps w:val="0"/>
        </w:rPr>
        <w:t xml:space="preserve">Keywords </w:t>
      </w:r>
      <w:r w:rsidRPr="0066354C">
        <w:rPr>
          <w:smallCaps w:val="0"/>
        </w:rPr>
        <w:t xml:space="preserve">- </w:t>
      </w:r>
      <w:bookmarkStart w:id="1" w:name="_Hlk167994634"/>
      <w:bookmarkEnd w:id="0"/>
      <w:r w:rsidR="0066354C" w:rsidRPr="0066354C">
        <w:rPr>
          <w:smallCaps w:val="0"/>
        </w:rPr>
        <w:t>self concept, self-acceptance</w:t>
      </w:r>
    </w:p>
    <w:bookmarkEnd w:id="1"/>
    <w:p w14:paraId="6AB72587" w14:textId="77777777" w:rsidR="00953F53" w:rsidRPr="006C7A28" w:rsidRDefault="00953F53" w:rsidP="002F7FC1">
      <w:pPr>
        <w:tabs>
          <w:tab w:val="left" w:pos="0"/>
        </w:tabs>
        <w:ind w:right="4"/>
        <w:rPr>
          <w:b/>
          <w:bCs/>
          <w:i/>
        </w:rPr>
      </w:pPr>
    </w:p>
    <w:p w14:paraId="0F278DAE" w14:textId="0B8AD0A9" w:rsidR="00953F53" w:rsidRPr="006C7A28" w:rsidRDefault="006C7A28" w:rsidP="002F7FC1">
      <w:pPr>
        <w:pStyle w:val="BodyAbstract"/>
        <w:spacing w:before="0" w:after="0"/>
        <w:ind w:left="0" w:right="4"/>
        <w:jc w:val="both"/>
      </w:pPr>
      <w:r w:rsidRPr="006C7A28">
        <w:rPr>
          <w:b/>
          <w:bCs/>
          <w:smallCaps w:val="0"/>
        </w:rPr>
        <w:t>Abstrak</w:t>
      </w:r>
      <w:r w:rsidRPr="006C7A28">
        <w:rPr>
          <w:bCs/>
          <w:smallCaps w:val="0"/>
        </w:rPr>
        <w:t xml:space="preserve">. </w:t>
      </w:r>
      <w:r w:rsidR="0066354C" w:rsidRPr="0066354C">
        <w:rPr>
          <w:bCs/>
          <w:smallCaps w:val="0"/>
        </w:rPr>
        <w:t>Penelitian ini bertujuan untuk menganalisis bagaimana penerimaan diri dan penerapannya dapat memberikan dampak positif terhadap konsep diri, terutama di tingkat SMA. Penelitian ini menggunakan metode kuantitatif eksperimen jenis Quasi-Experiment dengan subjek penelitian berjumlah 120 siswa SMA Negeri 1 Bangsal, Mojokerto, yang dibagi menjadi dua kelompok : kelompok eksperimen (60 siswa) dan kelompok kontrol (60 siswa). Penerapan penerimaan diri dilakukan melalui pelatihan dengan fokus pada penerimaan diri dan penghargaan terhadap kelebihan dan kekurangan. Desain penelitian menggunakan Non Randomized Control Trial Experiment, karena penentuan subjek tidak dilakukan secara acak. Statistik parametrik Uji T Sampel Independen Analisis digunakan untuk mengetahui perbedaan skor kepercayaan diri kelompok eksperimen dan kelompok kontrol, sedangkan untuk melihat perbedaan skor pre-test dan post-test menggunakan uji Paired Sample T-test. Hasil penelitian menunjukkan bahwa pelatihan penerimaan diri efektif meningkatkan konsep diri positif siswa.</w:t>
      </w:r>
    </w:p>
    <w:p w14:paraId="7510E873" w14:textId="07BD54B9" w:rsidR="002F7FC1" w:rsidRPr="0066354C" w:rsidRDefault="00953F53" w:rsidP="0066354C">
      <w:pPr>
        <w:pStyle w:val="BodyAbstract"/>
        <w:tabs>
          <w:tab w:val="left" w:pos="0"/>
        </w:tabs>
        <w:spacing w:before="58" w:after="0"/>
        <w:ind w:left="0" w:right="4"/>
        <w:jc w:val="both"/>
        <w:rPr>
          <w:smallCaps w:val="0"/>
        </w:rPr>
        <w:sectPr w:rsidR="002F7FC1" w:rsidRPr="0066354C" w:rsidSect="002F7FC1">
          <w:type w:val="continuous"/>
          <w:pgSz w:w="11906" w:h="16838"/>
          <w:pgMar w:top="1701" w:right="1134" w:bottom="1701" w:left="1412" w:header="1134" w:footer="720" w:gutter="0"/>
          <w:cols w:space="288"/>
          <w:docGrid w:linePitch="360"/>
        </w:sectPr>
      </w:pPr>
      <w:r w:rsidRPr="006C7A28">
        <w:rPr>
          <w:b/>
          <w:bCs/>
          <w:smallCaps w:val="0"/>
        </w:rPr>
        <w:t xml:space="preserve">Kata Kunci - </w:t>
      </w:r>
      <w:r w:rsidR="0066354C" w:rsidRPr="0066354C">
        <w:t>konsep diri, penerimaan diri</w:t>
      </w:r>
    </w:p>
    <w:p w14:paraId="24B27765" w14:textId="77777777" w:rsidR="00953F53" w:rsidRDefault="00953F53">
      <w:pPr>
        <w:pStyle w:val="Heading1"/>
        <w:rPr>
          <w:sz w:val="24"/>
        </w:rPr>
      </w:pPr>
      <w:r w:rsidRPr="006C7A28">
        <w:rPr>
          <w:sz w:val="24"/>
        </w:rPr>
        <w:lastRenderedPageBreak/>
        <w:t xml:space="preserve">I. Pendahuluan </w:t>
      </w:r>
    </w:p>
    <w:p w14:paraId="5928ABAE" w14:textId="21F20B19" w:rsidR="00D620F3" w:rsidRPr="001D7DAD" w:rsidRDefault="004676C5" w:rsidP="00D620F3">
      <w:pPr>
        <w:pStyle w:val="Body"/>
        <w:rPr>
          <w:lang w:val="fi-FI"/>
        </w:rPr>
      </w:pPr>
      <w:r w:rsidRPr="001D7DAD">
        <w:t>Pendidikan a</w:t>
      </w:r>
      <w:r w:rsidR="001D7DAD">
        <w:t>dalah</w:t>
      </w:r>
      <w:r w:rsidRPr="001D7DAD">
        <w:t xml:space="preserve"> salah satu aspek </w:t>
      </w:r>
      <w:r w:rsidR="00F01F8B">
        <w:t>krusial</w:t>
      </w:r>
      <w:r w:rsidRPr="001D7DAD">
        <w:t xml:space="preserve"> </w:t>
      </w:r>
      <w:r w:rsidR="00F01F8B">
        <w:t>pada</w:t>
      </w:r>
      <w:r w:rsidRPr="001D7DAD">
        <w:t xml:space="preserve"> pem</w:t>
      </w:r>
      <w:r w:rsidR="00F01F8B">
        <w:t>bangunan</w:t>
      </w:r>
      <w:r w:rsidRPr="001D7DAD">
        <w:t xml:space="preserve"> karakter </w:t>
      </w:r>
      <w:r w:rsidR="00F01F8B">
        <w:t>serta</w:t>
      </w:r>
      <w:r w:rsidRPr="001D7DAD">
        <w:t xml:space="preserve"> perkembangan individu, terutama di tingkat Sekolah Menengah Atas (SMA). Salah satu aspek yang memegang peran krusial dalam perkembangan pribadi siswa adalah konsep diri. Konsep diri yang positif tidak hanya mem</w:t>
      </w:r>
      <w:r w:rsidR="00CC35A7" w:rsidRPr="001D7DAD">
        <w:t>p</w:t>
      </w:r>
      <w:r w:rsidRPr="001D7DAD">
        <w:t>engaruhi pe</w:t>
      </w:r>
      <w:r w:rsidR="00CC35A7" w:rsidRPr="001D7DAD">
        <w:t>r</w:t>
      </w:r>
      <w:r w:rsidRPr="001D7DAD">
        <w:t xml:space="preserve">forma akademis, tetapi juga berperan dalam membentuk kesejahteraan emosional dan sosial siswa. </w:t>
      </w:r>
      <w:r w:rsidRPr="001D7DAD">
        <w:rPr>
          <w:lang w:val="fi-FI"/>
        </w:rPr>
        <w:t>Siswa SMA sering menghadapi tekanan dari berbagai aspek kehidupan, seperti tuntutan akademis, pergaulan sosial, dan ekspektasi diri. Oleh karena itu, diperlukan pendekatan holistik yang memperkuat aspek psikologis dan emosional siswa</w:t>
      </w:r>
      <w:sdt>
        <w:sdtPr>
          <w:rPr>
            <w:color w:val="000000"/>
            <w:lang w:val="fi-FI"/>
          </w:rPr>
          <w:tag w:val="MENDELEY_CITATION_v3_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"/>
          <w:id w:val="1654636216"/>
          <w:placeholder>
            <w:docPart w:val="DefaultPlaceholder_-1854013440"/>
          </w:placeholder>
        </w:sdtPr>
        <w:sdtContent>
          <w:r w:rsidR="009D2F63" w:rsidRPr="009D2F63">
            <w:rPr>
              <w:color w:val="000000"/>
              <w:lang w:val="fi-FI"/>
            </w:rPr>
            <w:t>[1]</w:t>
          </w:r>
        </w:sdtContent>
      </w:sdt>
      <w:r w:rsidR="00195C52" w:rsidRPr="001D7DAD">
        <w:rPr>
          <w:lang w:val="fi-FI"/>
        </w:rPr>
        <w:t>.</w:t>
      </w:r>
    </w:p>
    <w:p w14:paraId="71FC9B07" w14:textId="3707A01A" w:rsidR="004676C5" w:rsidRPr="001D7DAD" w:rsidRDefault="001D7DAD" w:rsidP="00D620F3">
      <w:pPr>
        <w:pStyle w:val="Body"/>
        <w:rPr>
          <w:lang w:val="fi-FI"/>
        </w:rPr>
      </w:pPr>
      <w:r w:rsidRPr="001D7DAD">
        <w:rPr>
          <w:lang w:val="fi-FI"/>
        </w:rPr>
        <w:t>Masa remaja adalah masa peralihan antara masa kanak-kanak dan masa dewasa yang ditandai dengan pertumbuhan dan perkembangan biologis dan psikologis. Perkembangan psikologis ditandai dengan ketidakstabilan sikap dan perasaan, keinginan dan emosi tertentu atau tidak pasti. Hurlock membagi masa remaja menjadi dua fase: masa remaja awal, yang terjadi antara usia 13 hingga 17 tahun, dan masa remaja akhir, yang terjadi antara usia 17-18 tahun. Menurut Hurlock, fase awal dan akhir remaja memiliki karakteristik yang berbeda karena mereka mengalami perkembangan mendekati usia dewasa</w:t>
      </w:r>
      <w:r w:rsidR="004676C5" w:rsidRPr="001D7DAD">
        <w:rPr>
          <w:lang w:val="fi-FI"/>
        </w:rPr>
        <w:t>.</w:t>
      </w:r>
    </w:p>
    <w:p w14:paraId="5EB01C50" w14:textId="0B1CBF28" w:rsidR="00D620F3" w:rsidRPr="001D7DAD" w:rsidRDefault="004676C5" w:rsidP="00D620F3">
      <w:pPr>
        <w:pStyle w:val="Body"/>
        <w:rPr>
          <w:lang w:val="fi-FI"/>
        </w:rPr>
      </w:pPr>
      <w:r w:rsidRPr="001D7DAD">
        <w:rPr>
          <w:lang w:val="fi-FI"/>
        </w:rPr>
        <w:t>Remaja memiliki tugas perkembangan sendiri yang harus mereka selesaikan agar mereka dapat berhasil dan merasa puas ketika mereka menyelesaikannya. Namun, ketidakpuasan dan kesulitan menghadapi tugas perkembangan berikutnya akan disebabkan oleh kegagalan memenuhi tugas perkembangan. Remaja memiliki kemampuan untuk menyelesaikan tanggung jawab perkembangannya dalam upaya untuk mencapai kebahagiaan. Remaja harus menyelesaikan dua tugas perkembangan: (1) menerima diri mereka sendiri dan menerima peran mereka sebagai pria atau wanit</w:t>
      </w:r>
      <w:r w:rsidR="006D5505">
        <w:rPr>
          <w:lang w:val="fi-FI"/>
        </w:rPr>
        <w:t>a</w:t>
      </w:r>
      <w:r w:rsidRPr="001D7DAD">
        <w:rPr>
          <w:lang w:val="fi-FI"/>
        </w:rPr>
        <w:t xml:space="preserve"> dan (2) membangun hubungan baru dengan teman sebaya, baik sesama jenis maupun non-sesama jenis. Seorang remaja</w:t>
      </w:r>
      <w:r w:rsidR="007E34FB">
        <w:rPr>
          <w:lang w:val="fi-FI"/>
        </w:rPr>
        <w:t xml:space="preserve"> dapat membuat diri sendiri merugi serta dapat memperlambat hubungan dengan</w:t>
      </w:r>
      <w:r w:rsidRPr="001D7DAD">
        <w:rPr>
          <w:lang w:val="fi-FI"/>
        </w:rPr>
        <w:t xml:space="preserve"> lingkungannya jika dia tidak dapat menerima dirinya sendiri. Pada akhirnya, hal ini akan mempengaruhi upayanya untuk memaksimalkan apa yang dimilikinya</w:t>
      </w:r>
      <w:r w:rsidR="00195C52" w:rsidRPr="001D7DAD">
        <w:rPr>
          <w:lang w:val="fi-FI"/>
        </w:rPr>
        <w:t xml:space="preserve"> </w:t>
      </w:r>
      <w:sdt>
        <w:sdtPr>
          <w:rPr>
            <w:color w:val="000000"/>
            <w:lang w:val="en-US"/>
          </w:rPr>
          <w:tag w:val="MENDELEY_CITATION_v3_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"/>
          <w:id w:val="1764651053"/>
          <w:placeholder>
            <w:docPart w:val="DefaultPlaceholder_-1854013440"/>
          </w:placeholder>
        </w:sdtPr>
        <w:sdtContent>
          <w:r w:rsidR="009D2F63" w:rsidRPr="009D2F63">
            <w:rPr>
              <w:color w:val="000000"/>
              <w:lang w:val="fi-FI"/>
            </w:rPr>
            <w:t>[2]</w:t>
          </w:r>
        </w:sdtContent>
      </w:sdt>
      <w:r w:rsidR="00195C52" w:rsidRPr="001D7DAD">
        <w:rPr>
          <w:lang w:val="fi-FI"/>
        </w:rPr>
        <w:t>.</w:t>
      </w:r>
    </w:p>
    <w:p w14:paraId="253B0394" w14:textId="7F6C987B" w:rsidR="00D620F3" w:rsidRPr="001D7DAD" w:rsidRDefault="004676C5" w:rsidP="00D620F3">
      <w:pPr>
        <w:pStyle w:val="Body"/>
        <w:rPr>
          <w:lang w:val="fi-FI"/>
        </w:rPr>
      </w:pPr>
      <w:r w:rsidRPr="001D7DAD">
        <w:rPr>
          <w:lang w:val="fi-FI"/>
        </w:rPr>
        <w:t>Remaja yang memasuki jenjang Sekolah Menengah Atas (SMA) adalah mereka yang berusia antara tiga belas hingga enam belas tahun. Penampilan fisik sangat penting bagi remaja ini karena mereka berusaha untuk mengubah kebiasaan masyarakat agar dapat diterima di kelompok yang mereka inginkan. Konsep diri terdiri dari pemahaman yang dimiliki seseorang tentang kapasitas dan kemampuan mereka. Konsep diri seseorang sangat mem</w:t>
      </w:r>
      <w:r w:rsidR="00CC35A7" w:rsidRPr="001D7DAD">
        <w:rPr>
          <w:lang w:val="fi-FI"/>
        </w:rPr>
        <w:t>p</w:t>
      </w:r>
      <w:r w:rsidRPr="001D7DAD">
        <w:rPr>
          <w:lang w:val="fi-FI"/>
        </w:rPr>
        <w:t>engaruhi tingkah lakunya secara keseluruhan. Konsep diri adalah bagian yang sangat penting dari diri seseorang. Konsep diri didefinisikan sebagai perasaan seseorang tentang dirinya sendiri sebagai individu yang utuh dengan ciri-cirinya sendiri, yang memungkinkan seseorang dikenal sebagai individu dengan ciri-cirinya sendiri. Konsep diri juga penting karena memungkinkan seseorang untuk memahami kebutuhannya sendiri dan menilai kelebihan dan kekurangan dirinya sendiri</w:t>
      </w:r>
      <w:r w:rsidR="00195C52" w:rsidRPr="001D7DAD">
        <w:rPr>
          <w:lang w:val="fi-FI"/>
        </w:rPr>
        <w:t xml:space="preserve"> </w:t>
      </w:r>
      <w:sdt>
        <w:sdtPr>
          <w:rPr>
            <w:color w:val="000000"/>
            <w:lang w:val="en-US"/>
          </w:rPr>
          <w:tag w:val="MENDELEY_CITATION_v3_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"/>
          <w:id w:val="-261303773"/>
          <w:placeholder>
            <w:docPart w:val="DefaultPlaceholder_-1854013440"/>
          </w:placeholder>
        </w:sdtPr>
        <w:sdtContent>
          <w:r w:rsidR="009D2F63" w:rsidRPr="009D2F63">
            <w:rPr>
              <w:color w:val="000000"/>
              <w:lang w:val="fi-FI"/>
            </w:rPr>
            <w:t>[3]</w:t>
          </w:r>
        </w:sdtContent>
      </w:sdt>
      <w:r w:rsidR="00D620F3" w:rsidRPr="001D7DAD">
        <w:rPr>
          <w:lang w:val="fi-FI"/>
        </w:rPr>
        <w:t>.</w:t>
      </w:r>
    </w:p>
    <w:p w14:paraId="6405086D" w14:textId="5FE5B4AA" w:rsidR="00D620F3" w:rsidRPr="00D620F3" w:rsidRDefault="004676C5" w:rsidP="00D620F3">
      <w:pPr>
        <w:pStyle w:val="Body"/>
        <w:rPr>
          <w:lang w:val="en-US"/>
        </w:rPr>
      </w:pP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adalah</w:t>
      </w:r>
      <w:proofErr w:type="spellEnd"/>
      <w:r w:rsidRPr="004676C5">
        <w:rPr>
          <w:lang w:val="en-US"/>
        </w:rPr>
        <w:t xml:space="preserve"> </w:t>
      </w:r>
      <w:proofErr w:type="spellStart"/>
      <w:r w:rsidRPr="004676C5">
        <w:rPr>
          <w:lang w:val="en-US"/>
        </w:rPr>
        <w:t>gambaran</w:t>
      </w:r>
      <w:proofErr w:type="spellEnd"/>
      <w:r w:rsidRPr="004676C5">
        <w:rPr>
          <w:lang w:val="en-US"/>
        </w:rPr>
        <w:t xml:space="preserve"> </w:t>
      </w:r>
      <w:proofErr w:type="spellStart"/>
      <w:r w:rsidRPr="004676C5">
        <w:rPr>
          <w:lang w:val="en-US"/>
        </w:rPr>
        <w:t>atau</w:t>
      </w:r>
      <w:proofErr w:type="spellEnd"/>
      <w:r w:rsidRPr="004676C5">
        <w:rPr>
          <w:lang w:val="en-US"/>
        </w:rPr>
        <w:t xml:space="preserve"> </w:t>
      </w:r>
      <w:proofErr w:type="spellStart"/>
      <w:r w:rsidRPr="004676C5">
        <w:rPr>
          <w:lang w:val="en-US"/>
        </w:rPr>
        <w:t>representasi</w:t>
      </w:r>
      <w:proofErr w:type="spellEnd"/>
      <w:r w:rsidRPr="004676C5">
        <w:rPr>
          <w:lang w:val="en-US"/>
        </w:rPr>
        <w:t xml:space="preserve"> </w:t>
      </w:r>
      <w:proofErr w:type="spellStart"/>
      <w:r w:rsidRPr="004676C5">
        <w:rPr>
          <w:lang w:val="en-US"/>
        </w:rPr>
        <w:t>dari</w:t>
      </w:r>
      <w:proofErr w:type="spellEnd"/>
      <w:r w:rsidRPr="004676C5">
        <w:rPr>
          <w:lang w:val="en-US"/>
        </w:rPr>
        <w:t xml:space="preserve"> </w:t>
      </w:r>
      <w:proofErr w:type="spellStart"/>
      <w:r w:rsidRPr="004676C5">
        <w:rPr>
          <w:lang w:val="en-US"/>
        </w:rPr>
        <w:t>seseorang</w:t>
      </w:r>
      <w:proofErr w:type="spellEnd"/>
      <w:r w:rsidRPr="004676C5">
        <w:rPr>
          <w:lang w:val="en-US"/>
        </w:rPr>
        <w:t xml:space="preserve"> </w:t>
      </w:r>
      <w:proofErr w:type="spellStart"/>
      <w:r w:rsidRPr="004676C5">
        <w:rPr>
          <w:lang w:val="en-US"/>
        </w:rPr>
        <w:t>tentang</w:t>
      </w:r>
      <w:proofErr w:type="spellEnd"/>
      <w:r w:rsidRPr="004676C5">
        <w:rPr>
          <w:lang w:val="en-US"/>
        </w:rPr>
        <w:t xml:space="preserve"> </w:t>
      </w:r>
      <w:proofErr w:type="spellStart"/>
      <w:r w:rsidRPr="004676C5">
        <w:rPr>
          <w:lang w:val="en-US"/>
        </w:rPr>
        <w:t>dirinya</w:t>
      </w:r>
      <w:proofErr w:type="spellEnd"/>
      <w:r w:rsidRPr="004676C5">
        <w:rPr>
          <w:lang w:val="en-US"/>
        </w:rPr>
        <w:t xml:space="preserve"> </w:t>
      </w:r>
      <w:proofErr w:type="spellStart"/>
      <w:r w:rsidRPr="004676C5">
        <w:rPr>
          <w:lang w:val="en-US"/>
        </w:rPr>
        <w:t>sendiri</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pada </w:t>
      </w:r>
      <w:proofErr w:type="spellStart"/>
      <w:r w:rsidRPr="004676C5">
        <w:rPr>
          <w:lang w:val="en-US"/>
        </w:rPr>
        <w:t>dasarnya</w:t>
      </w:r>
      <w:proofErr w:type="spellEnd"/>
      <w:r w:rsidRPr="004676C5">
        <w:rPr>
          <w:lang w:val="en-US"/>
        </w:rPr>
        <w:t xml:space="preserve"> </w:t>
      </w:r>
      <w:proofErr w:type="spellStart"/>
      <w:r w:rsidRPr="004676C5">
        <w:rPr>
          <w:lang w:val="en-US"/>
        </w:rPr>
        <w:t>bergantung</w:t>
      </w:r>
      <w:proofErr w:type="spellEnd"/>
      <w:r w:rsidRPr="004676C5">
        <w:rPr>
          <w:lang w:val="en-US"/>
        </w:rPr>
        <w:t xml:space="preserve"> pada </w:t>
      </w:r>
      <w:proofErr w:type="spellStart"/>
      <w:r w:rsidRPr="004676C5">
        <w:rPr>
          <w:lang w:val="en-US"/>
        </w:rPr>
        <w:t>pengalaman</w:t>
      </w:r>
      <w:proofErr w:type="spellEnd"/>
      <w:r w:rsidRPr="004676C5">
        <w:rPr>
          <w:lang w:val="en-US"/>
        </w:rPr>
        <w:t xml:space="preserve"> </w:t>
      </w:r>
      <w:proofErr w:type="spellStart"/>
      <w:r w:rsidRPr="004676C5">
        <w:rPr>
          <w:lang w:val="en-US"/>
        </w:rPr>
        <w:t>seseorang</w:t>
      </w:r>
      <w:proofErr w:type="spellEnd"/>
      <w:r w:rsidRPr="004676C5">
        <w:rPr>
          <w:lang w:val="en-US"/>
        </w:rPr>
        <w:t xml:space="preserve">; </w:t>
      </w:r>
      <w:proofErr w:type="spellStart"/>
      <w:r w:rsidRPr="004676C5">
        <w:rPr>
          <w:lang w:val="en-US"/>
        </w:rPr>
        <w:t>jika</w:t>
      </w:r>
      <w:proofErr w:type="spellEnd"/>
      <w:r w:rsidRPr="004676C5">
        <w:rPr>
          <w:lang w:val="en-US"/>
        </w:rPr>
        <w:t xml:space="preserve"> </w:t>
      </w:r>
      <w:proofErr w:type="spellStart"/>
      <w:r w:rsidRPr="004676C5">
        <w:rPr>
          <w:lang w:val="en-US"/>
        </w:rPr>
        <w:t>kita</w:t>
      </w:r>
      <w:proofErr w:type="spellEnd"/>
      <w:r w:rsidRPr="004676C5">
        <w:rPr>
          <w:lang w:val="en-US"/>
        </w:rPr>
        <w:t xml:space="preserve"> </w:t>
      </w:r>
      <w:proofErr w:type="spellStart"/>
      <w:r w:rsidRPr="004676C5">
        <w:rPr>
          <w:lang w:val="en-US"/>
        </w:rPr>
        <w:t>tidak</w:t>
      </w:r>
      <w:proofErr w:type="spellEnd"/>
      <w:r w:rsidRPr="004676C5">
        <w:rPr>
          <w:lang w:val="en-US"/>
        </w:rPr>
        <w:t xml:space="preserve"> </w:t>
      </w:r>
      <w:proofErr w:type="spellStart"/>
      <w:r w:rsidRPr="004676C5">
        <w:rPr>
          <w:lang w:val="en-US"/>
        </w:rPr>
        <w:t>berinteraksi</w:t>
      </w:r>
      <w:proofErr w:type="spellEnd"/>
      <w:r w:rsidRPr="004676C5">
        <w:rPr>
          <w:lang w:val="en-US"/>
        </w:rPr>
        <w:t xml:space="preserve"> </w:t>
      </w:r>
      <w:proofErr w:type="spellStart"/>
      <w:r w:rsidRPr="004676C5">
        <w:rPr>
          <w:lang w:val="en-US"/>
        </w:rPr>
        <w:t>dengan</w:t>
      </w:r>
      <w:proofErr w:type="spellEnd"/>
      <w:r w:rsidRPr="004676C5">
        <w:rPr>
          <w:lang w:val="en-US"/>
        </w:rPr>
        <w:t xml:space="preserve"> orang lain, </w:t>
      </w:r>
      <w:proofErr w:type="spellStart"/>
      <w:r w:rsidRPr="004676C5">
        <w:rPr>
          <w:lang w:val="en-US"/>
        </w:rPr>
        <w:t>maka</w:t>
      </w:r>
      <w:proofErr w:type="spellEnd"/>
      <w:r w:rsidRPr="004676C5">
        <w:rPr>
          <w:lang w:val="en-US"/>
        </w:rPr>
        <w:t xml:space="preserve"> </w:t>
      </w:r>
      <w:proofErr w:type="spellStart"/>
      <w:r w:rsidRPr="004676C5">
        <w:rPr>
          <w:lang w:val="en-US"/>
        </w:rPr>
        <w:t>kita</w:t>
      </w:r>
      <w:proofErr w:type="spellEnd"/>
      <w:r w:rsidRPr="004676C5">
        <w:rPr>
          <w:lang w:val="en-US"/>
        </w:rPr>
        <w:t xml:space="preserve"> </w:t>
      </w:r>
      <w:proofErr w:type="spellStart"/>
      <w:r w:rsidRPr="004676C5">
        <w:rPr>
          <w:lang w:val="en-US"/>
        </w:rPr>
        <w:t>tidak</w:t>
      </w:r>
      <w:proofErr w:type="spellEnd"/>
      <w:r w:rsidRPr="004676C5">
        <w:rPr>
          <w:lang w:val="en-US"/>
        </w:rPr>
        <w:t xml:space="preserve"> </w:t>
      </w:r>
      <w:proofErr w:type="spellStart"/>
      <w:r w:rsidRPr="004676C5">
        <w:rPr>
          <w:lang w:val="en-US"/>
        </w:rPr>
        <w:t>akan</w:t>
      </w:r>
      <w:proofErr w:type="spellEnd"/>
      <w:r w:rsidRPr="004676C5">
        <w:rPr>
          <w:lang w:val="en-US"/>
        </w:rPr>
        <w:t xml:space="preserve"> </w:t>
      </w:r>
      <w:proofErr w:type="spellStart"/>
      <w:r w:rsidRPr="004676C5">
        <w:rPr>
          <w:lang w:val="en-US"/>
        </w:rPr>
        <w:t>paham</w:t>
      </w:r>
      <w:proofErr w:type="spellEnd"/>
      <w:r w:rsidRPr="004676C5">
        <w:rPr>
          <w:lang w:val="en-US"/>
        </w:rPr>
        <w:t xml:space="preserve"> </w:t>
      </w:r>
      <w:proofErr w:type="spellStart"/>
      <w:r w:rsidRPr="004676C5">
        <w:rPr>
          <w:lang w:val="en-US"/>
        </w:rPr>
        <w:t>bagaimana</w:t>
      </w:r>
      <w:proofErr w:type="spellEnd"/>
      <w:r w:rsidRPr="004676C5">
        <w:rPr>
          <w:lang w:val="en-US"/>
        </w:rPr>
        <w:t xml:space="preserve"> orang lain </w:t>
      </w:r>
      <w:proofErr w:type="spellStart"/>
      <w:r w:rsidRPr="004676C5">
        <w:rPr>
          <w:lang w:val="en-US"/>
        </w:rPr>
        <w:t>menilai</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kita</w:t>
      </w:r>
      <w:proofErr w:type="spellEnd"/>
      <w:r w:rsidRPr="004676C5">
        <w:rPr>
          <w:lang w:val="en-US"/>
        </w:rPr>
        <w:t xml:space="preserve">. </w:t>
      </w:r>
      <w:proofErr w:type="spellStart"/>
      <w:r w:rsidRPr="004676C5">
        <w:rPr>
          <w:lang w:val="en-US"/>
        </w:rPr>
        <w:t>Sunaryo</w:t>
      </w:r>
      <w:proofErr w:type="spellEnd"/>
      <w:r w:rsidRPr="004676C5">
        <w:rPr>
          <w:lang w:val="en-US"/>
        </w:rPr>
        <w:t xml:space="preserve"> </w:t>
      </w:r>
      <w:proofErr w:type="spellStart"/>
      <w:r w:rsidRPr="004676C5">
        <w:rPr>
          <w:lang w:val="en-US"/>
        </w:rPr>
        <w:t>berpendapat</w:t>
      </w:r>
      <w:proofErr w:type="spellEnd"/>
      <w:r w:rsidRPr="004676C5">
        <w:rPr>
          <w:lang w:val="en-US"/>
        </w:rPr>
        <w:t xml:space="preserve"> </w:t>
      </w:r>
      <w:proofErr w:type="spellStart"/>
      <w:r w:rsidRPr="004676C5">
        <w:rPr>
          <w:lang w:val="en-US"/>
        </w:rPr>
        <w:t>bahwa</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mencakup</w:t>
      </w:r>
      <w:proofErr w:type="spellEnd"/>
      <w:r w:rsidRPr="004676C5">
        <w:rPr>
          <w:lang w:val="en-US"/>
        </w:rPr>
        <w:t xml:space="preserve"> lima </w:t>
      </w:r>
      <w:proofErr w:type="spellStart"/>
      <w:r w:rsidRPr="004676C5">
        <w:rPr>
          <w:lang w:val="en-US"/>
        </w:rPr>
        <w:t>unsur</w:t>
      </w:r>
      <w:proofErr w:type="spellEnd"/>
      <w:r w:rsidRPr="004676C5">
        <w:rPr>
          <w:lang w:val="en-US"/>
        </w:rPr>
        <w:t xml:space="preserve">: </w:t>
      </w:r>
      <w:proofErr w:type="spellStart"/>
      <w:r w:rsidRPr="004676C5">
        <w:rPr>
          <w:lang w:val="en-US"/>
        </w:rPr>
        <w:t>citra</w:t>
      </w:r>
      <w:proofErr w:type="spellEnd"/>
      <w:r w:rsidRPr="004676C5">
        <w:rPr>
          <w:lang w:val="en-US"/>
        </w:rPr>
        <w:t xml:space="preserve"> </w:t>
      </w:r>
      <w:proofErr w:type="spellStart"/>
      <w:r w:rsidRPr="004676C5">
        <w:rPr>
          <w:lang w:val="en-US"/>
        </w:rPr>
        <w:t>diri</w:t>
      </w:r>
      <w:proofErr w:type="spellEnd"/>
      <w:r w:rsidRPr="004676C5">
        <w:rPr>
          <w:lang w:val="en-US"/>
        </w:rPr>
        <w:t xml:space="preserve">, ideal </w:t>
      </w:r>
      <w:proofErr w:type="spellStart"/>
      <w:r w:rsidRPr="004676C5">
        <w:rPr>
          <w:lang w:val="en-US"/>
        </w:rPr>
        <w:t>diri</w:t>
      </w:r>
      <w:proofErr w:type="spellEnd"/>
      <w:r w:rsidRPr="004676C5">
        <w:rPr>
          <w:lang w:val="en-US"/>
        </w:rPr>
        <w:t xml:space="preserve">, </w:t>
      </w:r>
      <w:proofErr w:type="spellStart"/>
      <w:r w:rsidRPr="004676C5">
        <w:rPr>
          <w:lang w:val="en-US"/>
        </w:rPr>
        <w:t>harga</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peran</w:t>
      </w:r>
      <w:proofErr w:type="spellEnd"/>
      <w:r w:rsidRPr="004676C5">
        <w:rPr>
          <w:lang w:val="en-US"/>
        </w:rPr>
        <w:t xml:space="preserve"> </w:t>
      </w:r>
      <w:proofErr w:type="spellStart"/>
      <w:r w:rsidRPr="004676C5">
        <w:rPr>
          <w:lang w:val="en-US"/>
        </w:rPr>
        <w:t>diri</w:t>
      </w:r>
      <w:proofErr w:type="spellEnd"/>
      <w:r w:rsidRPr="004676C5">
        <w:rPr>
          <w:lang w:val="en-US"/>
        </w:rPr>
        <w:t xml:space="preserve">, dan </w:t>
      </w:r>
      <w:proofErr w:type="spellStart"/>
      <w:r w:rsidRPr="004676C5">
        <w:rPr>
          <w:lang w:val="en-US"/>
        </w:rPr>
        <w:t>identitas</w:t>
      </w:r>
      <w:proofErr w:type="spellEnd"/>
      <w:r w:rsidRPr="004676C5">
        <w:rPr>
          <w:lang w:val="en-US"/>
        </w:rPr>
        <w:t xml:space="preserve"> </w:t>
      </w:r>
      <w:proofErr w:type="spellStart"/>
      <w:r w:rsidRPr="004676C5">
        <w:rPr>
          <w:lang w:val="en-US"/>
        </w:rPr>
        <w:t>diri</w:t>
      </w:r>
      <w:proofErr w:type="spellEnd"/>
      <w:r w:rsidR="00195C52">
        <w:rPr>
          <w:lang w:val="en-US"/>
        </w:rPr>
        <w:t xml:space="preserve"> </w:t>
      </w:r>
      <w:sdt>
        <w:sdtPr>
          <w:rPr>
            <w:color w:val="000000"/>
            <w:lang w:val="en-US"/>
          </w:rPr>
          <w:tag w:val="MENDELEY_CITATION_v3_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"/>
          <w:id w:val="1240825553"/>
          <w:placeholder>
            <w:docPart w:val="DefaultPlaceholder_-1854013440"/>
          </w:placeholder>
        </w:sdtPr>
        <w:sdtContent>
          <w:r w:rsidR="009D2F63" w:rsidRPr="009D2F63">
            <w:rPr>
              <w:color w:val="000000"/>
              <w:lang w:val="en-US"/>
            </w:rPr>
            <w:t>[4]</w:t>
          </w:r>
        </w:sdtContent>
      </w:sdt>
      <w:r w:rsidR="00D620F3" w:rsidRPr="00D620F3">
        <w:rPr>
          <w:lang w:val="en-US"/>
        </w:rPr>
        <w:t>.</w:t>
      </w:r>
    </w:p>
    <w:p w14:paraId="30211843" w14:textId="7D72C433" w:rsidR="00D620F3" w:rsidRPr="007E34FB" w:rsidRDefault="007E34FB" w:rsidP="00B13134">
      <w:pPr>
        <w:ind w:firstLine="288"/>
        <w:jc w:val="both"/>
        <w:rPr>
          <w:sz w:val="20"/>
          <w:szCs w:val="20"/>
          <w:lang w:val="en-US"/>
        </w:rPr>
      </w:pPr>
      <w:proofErr w:type="spellStart"/>
      <w:r w:rsidRPr="00B13134">
        <w:rPr>
          <w:sz w:val="20"/>
          <w:szCs w:val="20"/>
          <w:lang w:val="en-US"/>
        </w:rPr>
        <w:t>Memiliki</w:t>
      </w:r>
      <w:proofErr w:type="spellEnd"/>
      <w:r w:rsidRPr="00B13134">
        <w:rPr>
          <w:sz w:val="20"/>
          <w:szCs w:val="20"/>
          <w:lang w:val="en-US"/>
        </w:rPr>
        <w:t xml:space="preserve"> </w:t>
      </w:r>
      <w:proofErr w:type="spellStart"/>
      <w:r w:rsidRPr="00B13134">
        <w:rPr>
          <w:sz w:val="20"/>
          <w:szCs w:val="20"/>
          <w:lang w:val="en-US"/>
        </w:rPr>
        <w:t>pola</w:t>
      </w:r>
      <w:proofErr w:type="spellEnd"/>
      <w:r w:rsidRPr="00B13134">
        <w:rPr>
          <w:sz w:val="20"/>
          <w:szCs w:val="20"/>
          <w:lang w:val="en-US"/>
        </w:rPr>
        <w:t xml:space="preserve"> </w:t>
      </w:r>
      <w:proofErr w:type="spellStart"/>
      <w:r w:rsidRPr="00B13134">
        <w:rPr>
          <w:sz w:val="20"/>
          <w:szCs w:val="20"/>
          <w:lang w:val="en-US"/>
        </w:rPr>
        <w:t>pikir</w:t>
      </w:r>
      <w:proofErr w:type="spellEnd"/>
      <w:r w:rsidRPr="00B13134">
        <w:rPr>
          <w:sz w:val="20"/>
          <w:szCs w:val="20"/>
          <w:lang w:val="en-US"/>
        </w:rPr>
        <w:t xml:space="preserve"> dan </w:t>
      </w:r>
      <w:proofErr w:type="spellStart"/>
      <w:r w:rsidRPr="00B13134">
        <w:rPr>
          <w:sz w:val="20"/>
          <w:szCs w:val="20"/>
          <w:lang w:val="en-US"/>
        </w:rPr>
        <w:t>harga</w:t>
      </w:r>
      <w:proofErr w:type="spellEnd"/>
      <w:r w:rsidRPr="00B13134">
        <w:rPr>
          <w:sz w:val="20"/>
          <w:szCs w:val="20"/>
          <w:lang w:val="en-US"/>
        </w:rPr>
        <w:t xml:space="preserve"> </w:t>
      </w:r>
      <w:proofErr w:type="spellStart"/>
      <w:r w:rsidRPr="00B13134">
        <w:rPr>
          <w:sz w:val="20"/>
          <w:szCs w:val="20"/>
          <w:lang w:val="en-US"/>
        </w:rPr>
        <w:t>diri</w:t>
      </w:r>
      <w:proofErr w:type="spellEnd"/>
      <w:r w:rsidRPr="00B13134">
        <w:rPr>
          <w:sz w:val="20"/>
          <w:szCs w:val="20"/>
          <w:lang w:val="en-US"/>
        </w:rPr>
        <w:t xml:space="preserve"> yang </w:t>
      </w:r>
      <w:proofErr w:type="spellStart"/>
      <w:r w:rsidRPr="00B13134">
        <w:rPr>
          <w:sz w:val="20"/>
          <w:szCs w:val="20"/>
          <w:lang w:val="en-US"/>
        </w:rPr>
        <w:t>positif</w:t>
      </w:r>
      <w:proofErr w:type="spellEnd"/>
      <w:r w:rsidRPr="00B13134">
        <w:rPr>
          <w:sz w:val="20"/>
          <w:szCs w:val="20"/>
          <w:lang w:val="en-US"/>
        </w:rPr>
        <w:t xml:space="preserve">, Anda </w:t>
      </w:r>
      <w:proofErr w:type="spellStart"/>
      <w:r w:rsidRPr="00B13134">
        <w:rPr>
          <w:sz w:val="20"/>
          <w:szCs w:val="20"/>
          <w:lang w:val="en-US"/>
        </w:rPr>
        <w:t>dapat</w:t>
      </w:r>
      <w:proofErr w:type="spellEnd"/>
      <w:r w:rsidRPr="00B13134">
        <w:rPr>
          <w:sz w:val="20"/>
          <w:szCs w:val="20"/>
          <w:lang w:val="en-US"/>
        </w:rPr>
        <w:t xml:space="preserve"> </w:t>
      </w:r>
      <w:proofErr w:type="spellStart"/>
      <w:r w:rsidRPr="00B13134">
        <w:rPr>
          <w:sz w:val="20"/>
          <w:szCs w:val="20"/>
          <w:lang w:val="en-US"/>
        </w:rPr>
        <w:t>memotivasi</w:t>
      </w:r>
      <w:proofErr w:type="spellEnd"/>
      <w:r w:rsidRPr="00B13134">
        <w:rPr>
          <w:sz w:val="20"/>
          <w:szCs w:val="20"/>
          <w:lang w:val="en-US"/>
        </w:rPr>
        <w:t xml:space="preserve"> </w:t>
      </w:r>
      <w:proofErr w:type="spellStart"/>
      <w:r w:rsidRPr="00B13134">
        <w:rPr>
          <w:sz w:val="20"/>
          <w:szCs w:val="20"/>
          <w:lang w:val="en-US"/>
        </w:rPr>
        <w:t>diri</w:t>
      </w:r>
      <w:proofErr w:type="spellEnd"/>
      <w:r w:rsidRPr="00B13134">
        <w:rPr>
          <w:sz w:val="20"/>
          <w:szCs w:val="20"/>
          <w:lang w:val="en-US"/>
        </w:rPr>
        <w:t xml:space="preserve"> </w:t>
      </w:r>
      <w:proofErr w:type="spellStart"/>
      <w:r w:rsidRPr="00B13134">
        <w:rPr>
          <w:sz w:val="20"/>
          <w:szCs w:val="20"/>
          <w:lang w:val="en-US"/>
        </w:rPr>
        <w:t>sendiri</w:t>
      </w:r>
      <w:proofErr w:type="spellEnd"/>
      <w:r w:rsidRPr="00B13134">
        <w:rPr>
          <w:sz w:val="20"/>
          <w:szCs w:val="20"/>
          <w:lang w:val="en-US"/>
        </w:rPr>
        <w:t xml:space="preserve"> </w:t>
      </w:r>
      <w:proofErr w:type="spellStart"/>
      <w:r w:rsidRPr="00B13134">
        <w:rPr>
          <w:sz w:val="20"/>
          <w:szCs w:val="20"/>
          <w:lang w:val="en-US"/>
        </w:rPr>
        <w:t>untuk</w:t>
      </w:r>
      <w:proofErr w:type="spellEnd"/>
      <w:r w:rsidRPr="00B13134">
        <w:rPr>
          <w:sz w:val="20"/>
          <w:szCs w:val="20"/>
          <w:lang w:val="en-US"/>
        </w:rPr>
        <w:t xml:space="preserve"> </w:t>
      </w:r>
      <w:proofErr w:type="spellStart"/>
      <w:r w:rsidRPr="00B13134">
        <w:rPr>
          <w:sz w:val="20"/>
          <w:szCs w:val="20"/>
          <w:lang w:val="en-US"/>
        </w:rPr>
        <w:t>terlibat</w:t>
      </w:r>
      <w:proofErr w:type="spellEnd"/>
      <w:r w:rsidRPr="00B13134">
        <w:rPr>
          <w:sz w:val="20"/>
          <w:szCs w:val="20"/>
          <w:lang w:val="en-US"/>
        </w:rPr>
        <w:t xml:space="preserve"> </w:t>
      </w:r>
      <w:proofErr w:type="spellStart"/>
      <w:r w:rsidRPr="00B13134">
        <w:rPr>
          <w:sz w:val="20"/>
          <w:szCs w:val="20"/>
          <w:lang w:val="en-US"/>
        </w:rPr>
        <w:t>dalam</w:t>
      </w:r>
      <w:proofErr w:type="spellEnd"/>
      <w:r w:rsidRPr="00B13134">
        <w:rPr>
          <w:sz w:val="20"/>
          <w:szCs w:val="20"/>
          <w:lang w:val="en-US"/>
        </w:rPr>
        <w:t xml:space="preserve"> </w:t>
      </w:r>
      <w:proofErr w:type="spellStart"/>
      <w:r w:rsidRPr="00B13134">
        <w:rPr>
          <w:sz w:val="20"/>
          <w:szCs w:val="20"/>
          <w:lang w:val="en-US"/>
        </w:rPr>
        <w:t>belajar</w:t>
      </w:r>
      <w:proofErr w:type="spellEnd"/>
      <w:r w:rsidRPr="00B13134">
        <w:rPr>
          <w:sz w:val="20"/>
          <w:szCs w:val="20"/>
          <w:lang w:val="en-US"/>
        </w:rPr>
        <w:t xml:space="preserve"> </w:t>
      </w:r>
      <w:proofErr w:type="spellStart"/>
      <w:r w:rsidRPr="00B13134">
        <w:rPr>
          <w:sz w:val="20"/>
          <w:szCs w:val="20"/>
          <w:lang w:val="en-US"/>
        </w:rPr>
        <w:t>kelompok</w:t>
      </w:r>
      <w:proofErr w:type="spellEnd"/>
      <w:r w:rsidRPr="00B13134">
        <w:rPr>
          <w:sz w:val="20"/>
          <w:szCs w:val="20"/>
          <w:lang w:val="en-US"/>
        </w:rPr>
        <w:t xml:space="preserve"> dan </w:t>
      </w:r>
      <w:proofErr w:type="spellStart"/>
      <w:r w:rsidRPr="00B13134">
        <w:rPr>
          <w:sz w:val="20"/>
          <w:szCs w:val="20"/>
          <w:lang w:val="en-US"/>
        </w:rPr>
        <w:t>aktivitas</w:t>
      </w:r>
      <w:proofErr w:type="spellEnd"/>
      <w:r w:rsidRPr="00B13134">
        <w:rPr>
          <w:sz w:val="20"/>
          <w:szCs w:val="20"/>
          <w:lang w:val="en-US"/>
        </w:rPr>
        <w:t xml:space="preserve"> lain </w:t>
      </w:r>
      <w:proofErr w:type="spellStart"/>
      <w:r w:rsidRPr="00B13134">
        <w:rPr>
          <w:sz w:val="20"/>
          <w:szCs w:val="20"/>
          <w:lang w:val="en-US"/>
        </w:rPr>
        <w:t>untuk</w:t>
      </w:r>
      <w:proofErr w:type="spellEnd"/>
      <w:r w:rsidRPr="00B13134">
        <w:rPr>
          <w:sz w:val="20"/>
          <w:szCs w:val="20"/>
          <w:lang w:val="en-US"/>
        </w:rPr>
        <w:t xml:space="preserve"> </w:t>
      </w:r>
      <w:proofErr w:type="spellStart"/>
      <w:r w:rsidRPr="00B13134">
        <w:rPr>
          <w:sz w:val="20"/>
          <w:szCs w:val="20"/>
          <w:lang w:val="en-US"/>
        </w:rPr>
        <w:t>memenuhi</w:t>
      </w:r>
      <w:proofErr w:type="spellEnd"/>
      <w:r w:rsidRPr="00B13134">
        <w:rPr>
          <w:sz w:val="20"/>
          <w:szCs w:val="20"/>
          <w:lang w:val="en-US"/>
        </w:rPr>
        <w:t xml:space="preserve"> </w:t>
      </w:r>
      <w:proofErr w:type="spellStart"/>
      <w:r w:rsidRPr="00B13134">
        <w:rPr>
          <w:sz w:val="20"/>
          <w:szCs w:val="20"/>
          <w:lang w:val="en-US"/>
        </w:rPr>
        <w:t>tujuan</w:t>
      </w:r>
      <w:proofErr w:type="spellEnd"/>
      <w:r w:rsidRPr="00B13134">
        <w:rPr>
          <w:sz w:val="20"/>
          <w:szCs w:val="20"/>
          <w:lang w:val="en-US"/>
        </w:rPr>
        <w:t xml:space="preserve"> </w:t>
      </w:r>
      <w:proofErr w:type="spellStart"/>
      <w:r w:rsidRPr="00B13134">
        <w:rPr>
          <w:sz w:val="20"/>
          <w:szCs w:val="20"/>
          <w:lang w:val="en-US"/>
        </w:rPr>
        <w:t>pendidikan</w:t>
      </w:r>
      <w:proofErr w:type="spellEnd"/>
      <w:r w:rsidRPr="00B13134">
        <w:rPr>
          <w:sz w:val="20"/>
          <w:szCs w:val="20"/>
          <w:lang w:val="en-US"/>
        </w:rPr>
        <w:t xml:space="preserve"> Anda. Ini </w:t>
      </w:r>
      <w:proofErr w:type="spellStart"/>
      <w:r w:rsidRPr="00B13134">
        <w:rPr>
          <w:sz w:val="20"/>
          <w:szCs w:val="20"/>
          <w:lang w:val="en-US"/>
        </w:rPr>
        <w:t>memotivasi</w:t>
      </w:r>
      <w:proofErr w:type="spellEnd"/>
      <w:r w:rsidRPr="00B13134">
        <w:rPr>
          <w:sz w:val="20"/>
          <w:szCs w:val="20"/>
          <w:lang w:val="en-US"/>
        </w:rPr>
        <w:t xml:space="preserve"> Anda </w:t>
      </w:r>
      <w:proofErr w:type="spellStart"/>
      <w:r w:rsidRPr="00B13134">
        <w:rPr>
          <w:sz w:val="20"/>
          <w:szCs w:val="20"/>
          <w:lang w:val="en-US"/>
        </w:rPr>
        <w:t>untuk</w:t>
      </w:r>
      <w:proofErr w:type="spellEnd"/>
      <w:r w:rsidRPr="00B13134">
        <w:rPr>
          <w:sz w:val="20"/>
          <w:szCs w:val="20"/>
          <w:lang w:val="en-US"/>
        </w:rPr>
        <w:t xml:space="preserve"> </w:t>
      </w:r>
      <w:proofErr w:type="spellStart"/>
      <w:r w:rsidRPr="00B13134">
        <w:rPr>
          <w:sz w:val="20"/>
          <w:szCs w:val="20"/>
          <w:lang w:val="en-US"/>
        </w:rPr>
        <w:t>berpikir</w:t>
      </w:r>
      <w:proofErr w:type="spellEnd"/>
      <w:r w:rsidRPr="00B13134">
        <w:rPr>
          <w:sz w:val="20"/>
          <w:szCs w:val="20"/>
          <w:lang w:val="en-US"/>
        </w:rPr>
        <w:t xml:space="preserve"> </w:t>
      </w:r>
      <w:proofErr w:type="spellStart"/>
      <w:r w:rsidRPr="00B13134">
        <w:rPr>
          <w:sz w:val="20"/>
          <w:szCs w:val="20"/>
          <w:lang w:val="en-US"/>
        </w:rPr>
        <w:t>positif</w:t>
      </w:r>
      <w:proofErr w:type="spellEnd"/>
      <w:r w:rsidRPr="00B13134">
        <w:rPr>
          <w:sz w:val="20"/>
          <w:szCs w:val="20"/>
          <w:lang w:val="en-US"/>
        </w:rPr>
        <w:t xml:space="preserve">, </w:t>
      </w:r>
      <w:proofErr w:type="spellStart"/>
      <w:r w:rsidRPr="00B13134">
        <w:rPr>
          <w:sz w:val="20"/>
          <w:szCs w:val="20"/>
          <w:lang w:val="en-US"/>
        </w:rPr>
        <w:t>optimis</w:t>
      </w:r>
      <w:proofErr w:type="spellEnd"/>
      <w:r w:rsidRPr="00B13134">
        <w:rPr>
          <w:sz w:val="20"/>
          <w:szCs w:val="20"/>
          <w:lang w:val="en-US"/>
        </w:rPr>
        <w:t xml:space="preserve">, </w:t>
      </w:r>
      <w:proofErr w:type="spellStart"/>
      <w:r w:rsidRPr="00B13134">
        <w:rPr>
          <w:sz w:val="20"/>
          <w:szCs w:val="20"/>
          <w:lang w:val="en-US"/>
        </w:rPr>
        <w:t>bereksperimen</w:t>
      </w:r>
      <w:proofErr w:type="spellEnd"/>
      <w:r w:rsidRPr="00B13134">
        <w:rPr>
          <w:sz w:val="20"/>
          <w:szCs w:val="20"/>
          <w:lang w:val="en-US"/>
        </w:rPr>
        <w:t xml:space="preserve"> </w:t>
      </w:r>
      <w:proofErr w:type="spellStart"/>
      <w:r w:rsidRPr="00B13134">
        <w:rPr>
          <w:sz w:val="20"/>
          <w:szCs w:val="20"/>
          <w:lang w:val="en-US"/>
        </w:rPr>
        <w:t>dengan</w:t>
      </w:r>
      <w:proofErr w:type="spellEnd"/>
      <w:r w:rsidRPr="00B13134">
        <w:rPr>
          <w:sz w:val="20"/>
          <w:szCs w:val="20"/>
          <w:lang w:val="en-US"/>
        </w:rPr>
        <w:t xml:space="preserve"> ide - ide </w:t>
      </w:r>
      <w:proofErr w:type="spellStart"/>
      <w:r w:rsidRPr="00B13134">
        <w:rPr>
          <w:sz w:val="20"/>
          <w:szCs w:val="20"/>
          <w:lang w:val="en-US"/>
        </w:rPr>
        <w:t>baru</w:t>
      </w:r>
      <w:proofErr w:type="spellEnd"/>
      <w:r w:rsidRPr="00B13134">
        <w:rPr>
          <w:sz w:val="20"/>
          <w:szCs w:val="20"/>
          <w:lang w:val="en-US"/>
        </w:rPr>
        <w:t xml:space="preserve">, </w:t>
      </w:r>
      <w:proofErr w:type="spellStart"/>
      <w:r w:rsidRPr="00B13134">
        <w:rPr>
          <w:sz w:val="20"/>
          <w:szCs w:val="20"/>
          <w:lang w:val="en-US"/>
        </w:rPr>
        <w:t>merasa</w:t>
      </w:r>
      <w:proofErr w:type="spellEnd"/>
      <w:r w:rsidRPr="00B13134">
        <w:rPr>
          <w:sz w:val="20"/>
          <w:szCs w:val="20"/>
          <w:lang w:val="en-US"/>
        </w:rPr>
        <w:t xml:space="preserve"> </w:t>
      </w:r>
      <w:proofErr w:type="spellStart"/>
      <w:r w:rsidRPr="00B13134">
        <w:rPr>
          <w:sz w:val="20"/>
          <w:szCs w:val="20"/>
          <w:lang w:val="en-US"/>
        </w:rPr>
        <w:t>percaya</w:t>
      </w:r>
      <w:proofErr w:type="spellEnd"/>
      <w:r w:rsidRPr="00B13134">
        <w:rPr>
          <w:sz w:val="20"/>
          <w:szCs w:val="20"/>
          <w:lang w:val="en-US"/>
        </w:rPr>
        <w:t xml:space="preserve"> </w:t>
      </w:r>
      <w:proofErr w:type="spellStart"/>
      <w:r w:rsidRPr="00B13134">
        <w:rPr>
          <w:sz w:val="20"/>
          <w:szCs w:val="20"/>
          <w:lang w:val="en-US"/>
        </w:rPr>
        <w:t>diri</w:t>
      </w:r>
      <w:proofErr w:type="spellEnd"/>
      <w:r w:rsidRPr="00B13134">
        <w:rPr>
          <w:sz w:val="20"/>
          <w:szCs w:val="20"/>
          <w:lang w:val="en-US"/>
        </w:rPr>
        <w:t xml:space="preserve"> dan </w:t>
      </w:r>
      <w:proofErr w:type="spellStart"/>
      <w:r w:rsidRPr="00B13134">
        <w:rPr>
          <w:sz w:val="20"/>
          <w:szCs w:val="20"/>
          <w:lang w:val="en-US"/>
        </w:rPr>
        <w:t>antusias</w:t>
      </w:r>
      <w:proofErr w:type="spellEnd"/>
      <w:r w:rsidRPr="00B13134">
        <w:rPr>
          <w:sz w:val="20"/>
          <w:szCs w:val="20"/>
          <w:lang w:val="en-US"/>
        </w:rPr>
        <w:t xml:space="preserve">, </w:t>
      </w:r>
      <w:proofErr w:type="spellStart"/>
      <w:r w:rsidRPr="00B13134">
        <w:rPr>
          <w:sz w:val="20"/>
          <w:szCs w:val="20"/>
          <w:lang w:val="en-US"/>
        </w:rPr>
        <w:t>menghargai</w:t>
      </w:r>
      <w:proofErr w:type="spellEnd"/>
      <w:r w:rsidRPr="00B13134">
        <w:rPr>
          <w:sz w:val="20"/>
          <w:szCs w:val="20"/>
          <w:lang w:val="en-US"/>
        </w:rPr>
        <w:t xml:space="preserve"> </w:t>
      </w:r>
      <w:proofErr w:type="spellStart"/>
      <w:r w:rsidRPr="00B13134">
        <w:rPr>
          <w:sz w:val="20"/>
          <w:szCs w:val="20"/>
          <w:lang w:val="en-US"/>
        </w:rPr>
        <w:t>diri</w:t>
      </w:r>
      <w:proofErr w:type="spellEnd"/>
      <w:r w:rsidRPr="00B13134">
        <w:rPr>
          <w:sz w:val="20"/>
          <w:szCs w:val="20"/>
          <w:lang w:val="en-US"/>
        </w:rPr>
        <w:t xml:space="preserve"> </w:t>
      </w:r>
      <w:proofErr w:type="spellStart"/>
      <w:r w:rsidRPr="00B13134">
        <w:rPr>
          <w:sz w:val="20"/>
          <w:szCs w:val="20"/>
          <w:lang w:val="en-US"/>
        </w:rPr>
        <w:t>sendiri</w:t>
      </w:r>
      <w:proofErr w:type="spellEnd"/>
      <w:r w:rsidRPr="00B13134">
        <w:rPr>
          <w:sz w:val="20"/>
          <w:szCs w:val="20"/>
          <w:lang w:val="en-US"/>
        </w:rPr>
        <w:t xml:space="preserve">, dan </w:t>
      </w:r>
      <w:proofErr w:type="spellStart"/>
      <w:r w:rsidRPr="00B13134">
        <w:rPr>
          <w:sz w:val="20"/>
          <w:szCs w:val="20"/>
          <w:lang w:val="en-US"/>
        </w:rPr>
        <w:t>menetapkan</w:t>
      </w:r>
      <w:proofErr w:type="spellEnd"/>
      <w:r w:rsidRPr="00B13134">
        <w:rPr>
          <w:sz w:val="20"/>
          <w:szCs w:val="20"/>
          <w:lang w:val="en-US"/>
        </w:rPr>
        <w:t xml:space="preserve"> </w:t>
      </w:r>
      <w:proofErr w:type="spellStart"/>
      <w:r w:rsidRPr="00B13134">
        <w:rPr>
          <w:sz w:val="20"/>
          <w:szCs w:val="20"/>
          <w:lang w:val="en-US"/>
        </w:rPr>
        <w:t>tujuan</w:t>
      </w:r>
      <w:proofErr w:type="spellEnd"/>
      <w:r w:rsidRPr="00B13134">
        <w:rPr>
          <w:sz w:val="20"/>
          <w:szCs w:val="20"/>
          <w:lang w:val="en-US"/>
        </w:rPr>
        <w:t xml:space="preserve"> </w:t>
      </w:r>
      <w:proofErr w:type="spellStart"/>
      <w:r w:rsidRPr="00B13134">
        <w:rPr>
          <w:sz w:val="20"/>
          <w:szCs w:val="20"/>
          <w:lang w:val="en-US"/>
        </w:rPr>
        <w:t>seumur</w:t>
      </w:r>
      <w:proofErr w:type="spellEnd"/>
      <w:r w:rsidRPr="00B13134">
        <w:rPr>
          <w:sz w:val="20"/>
          <w:szCs w:val="20"/>
          <w:lang w:val="en-US"/>
        </w:rPr>
        <w:t xml:space="preserve"> </w:t>
      </w:r>
      <w:proofErr w:type="spellStart"/>
      <w:r w:rsidRPr="00B13134">
        <w:rPr>
          <w:sz w:val="20"/>
          <w:szCs w:val="20"/>
          <w:lang w:val="en-US"/>
        </w:rPr>
        <w:t>hidup</w:t>
      </w:r>
      <w:proofErr w:type="spellEnd"/>
      <w:r w:rsidR="004676C5" w:rsidRPr="00B13134">
        <w:rPr>
          <w:sz w:val="20"/>
          <w:szCs w:val="20"/>
          <w:lang w:val="en-US"/>
        </w:rPr>
        <w:t xml:space="preserve">. </w:t>
      </w:r>
      <w:proofErr w:type="spellStart"/>
      <w:r w:rsidR="004676C5" w:rsidRPr="00B13134">
        <w:rPr>
          <w:sz w:val="20"/>
          <w:szCs w:val="20"/>
          <w:lang w:val="en-US"/>
        </w:rPr>
        <w:t>Menurut</w:t>
      </w:r>
      <w:proofErr w:type="spellEnd"/>
      <w:r w:rsidR="004676C5" w:rsidRPr="00B13134">
        <w:rPr>
          <w:sz w:val="20"/>
          <w:szCs w:val="20"/>
          <w:lang w:val="en-US"/>
        </w:rPr>
        <w:t xml:space="preserve"> Dembo, </w:t>
      </w:r>
      <w:proofErr w:type="spellStart"/>
      <w:r w:rsidR="004676C5" w:rsidRPr="00B13134">
        <w:rPr>
          <w:sz w:val="20"/>
          <w:szCs w:val="20"/>
          <w:lang w:val="en-US"/>
        </w:rPr>
        <w:t>semua</w:t>
      </w:r>
      <w:proofErr w:type="spellEnd"/>
      <w:r w:rsidR="004676C5" w:rsidRPr="00B13134">
        <w:rPr>
          <w:sz w:val="20"/>
          <w:szCs w:val="20"/>
          <w:lang w:val="en-US"/>
        </w:rPr>
        <w:t xml:space="preserve"> orang </w:t>
      </w:r>
      <w:proofErr w:type="spellStart"/>
      <w:r w:rsidR="004676C5" w:rsidRPr="00B13134">
        <w:rPr>
          <w:sz w:val="20"/>
          <w:szCs w:val="20"/>
          <w:lang w:val="en-US"/>
        </w:rPr>
        <w:t>memiliki</w:t>
      </w:r>
      <w:proofErr w:type="spellEnd"/>
      <w:r w:rsidR="004676C5" w:rsidRPr="00B13134">
        <w:rPr>
          <w:sz w:val="20"/>
          <w:szCs w:val="20"/>
          <w:lang w:val="en-US"/>
        </w:rPr>
        <w:t xml:space="preserve"> </w:t>
      </w:r>
      <w:proofErr w:type="spellStart"/>
      <w:r w:rsidR="004676C5" w:rsidRPr="00B13134">
        <w:rPr>
          <w:sz w:val="20"/>
          <w:szCs w:val="20"/>
          <w:lang w:val="en-US"/>
        </w:rPr>
        <w:t>konsep</w:t>
      </w:r>
      <w:proofErr w:type="spellEnd"/>
      <w:r w:rsidR="004676C5" w:rsidRPr="00B13134">
        <w:rPr>
          <w:sz w:val="20"/>
          <w:szCs w:val="20"/>
          <w:lang w:val="en-US"/>
        </w:rPr>
        <w:t xml:space="preserve"> </w:t>
      </w:r>
      <w:proofErr w:type="spellStart"/>
      <w:r w:rsidR="004676C5" w:rsidRPr="00B13134">
        <w:rPr>
          <w:sz w:val="20"/>
          <w:szCs w:val="20"/>
          <w:lang w:val="en-US"/>
        </w:rPr>
        <w:t>diri</w:t>
      </w:r>
      <w:proofErr w:type="spellEnd"/>
      <w:r w:rsidR="004676C5" w:rsidRPr="00B13134">
        <w:rPr>
          <w:sz w:val="20"/>
          <w:szCs w:val="20"/>
          <w:lang w:val="en-US"/>
        </w:rPr>
        <w:t xml:space="preserve"> </w:t>
      </w:r>
      <w:proofErr w:type="spellStart"/>
      <w:r w:rsidR="004676C5" w:rsidRPr="00B13134">
        <w:rPr>
          <w:sz w:val="20"/>
          <w:szCs w:val="20"/>
          <w:lang w:val="en-US"/>
        </w:rPr>
        <w:t>positif</w:t>
      </w:r>
      <w:proofErr w:type="spellEnd"/>
      <w:r w:rsidR="004676C5" w:rsidRPr="00B13134">
        <w:rPr>
          <w:sz w:val="20"/>
          <w:szCs w:val="20"/>
          <w:lang w:val="en-US"/>
        </w:rPr>
        <w:t xml:space="preserve"> </w:t>
      </w:r>
      <w:proofErr w:type="spellStart"/>
      <w:r w:rsidR="004676C5" w:rsidRPr="00B13134">
        <w:rPr>
          <w:sz w:val="20"/>
          <w:szCs w:val="20"/>
          <w:lang w:val="en-US"/>
        </w:rPr>
        <w:t>karena</w:t>
      </w:r>
      <w:proofErr w:type="spellEnd"/>
      <w:r w:rsidR="004676C5" w:rsidRPr="00B13134">
        <w:rPr>
          <w:sz w:val="20"/>
          <w:szCs w:val="20"/>
          <w:lang w:val="en-US"/>
        </w:rPr>
        <w:t xml:space="preserve"> </w:t>
      </w:r>
      <w:proofErr w:type="spellStart"/>
      <w:r w:rsidR="004676C5" w:rsidRPr="00B13134">
        <w:rPr>
          <w:sz w:val="20"/>
          <w:szCs w:val="20"/>
          <w:lang w:val="en-US"/>
        </w:rPr>
        <w:t>konsep</w:t>
      </w:r>
      <w:proofErr w:type="spellEnd"/>
      <w:r w:rsidR="004676C5" w:rsidRPr="00B13134">
        <w:rPr>
          <w:sz w:val="20"/>
          <w:szCs w:val="20"/>
          <w:lang w:val="en-US"/>
        </w:rPr>
        <w:t xml:space="preserve"> </w:t>
      </w:r>
      <w:proofErr w:type="spellStart"/>
      <w:r w:rsidR="004676C5" w:rsidRPr="00B13134">
        <w:rPr>
          <w:sz w:val="20"/>
          <w:szCs w:val="20"/>
          <w:lang w:val="en-US"/>
        </w:rPr>
        <w:t>diri</w:t>
      </w:r>
      <w:proofErr w:type="spellEnd"/>
      <w:r w:rsidR="004676C5" w:rsidRPr="00B13134">
        <w:rPr>
          <w:sz w:val="20"/>
          <w:szCs w:val="20"/>
          <w:lang w:val="en-US"/>
        </w:rPr>
        <w:t xml:space="preserve"> </w:t>
      </w:r>
      <w:proofErr w:type="spellStart"/>
      <w:r w:rsidR="004676C5" w:rsidRPr="00B13134">
        <w:rPr>
          <w:sz w:val="20"/>
          <w:szCs w:val="20"/>
          <w:lang w:val="en-US"/>
        </w:rPr>
        <w:t>adalah</w:t>
      </w:r>
      <w:proofErr w:type="spellEnd"/>
      <w:r w:rsidR="004676C5" w:rsidRPr="00B13134">
        <w:rPr>
          <w:sz w:val="20"/>
          <w:szCs w:val="20"/>
          <w:lang w:val="en-US"/>
        </w:rPr>
        <w:t xml:space="preserve"> ide </w:t>
      </w:r>
      <w:proofErr w:type="spellStart"/>
      <w:r w:rsidR="004676C5" w:rsidRPr="00B13134">
        <w:rPr>
          <w:sz w:val="20"/>
          <w:szCs w:val="20"/>
          <w:lang w:val="en-US"/>
        </w:rPr>
        <w:t>atau</w:t>
      </w:r>
      <w:proofErr w:type="spellEnd"/>
      <w:r w:rsidR="004676C5" w:rsidRPr="00B13134">
        <w:rPr>
          <w:sz w:val="20"/>
          <w:szCs w:val="20"/>
          <w:lang w:val="en-US"/>
        </w:rPr>
        <w:t xml:space="preserve"> </w:t>
      </w:r>
      <w:proofErr w:type="spellStart"/>
      <w:r w:rsidR="004676C5" w:rsidRPr="00B13134">
        <w:rPr>
          <w:sz w:val="20"/>
          <w:szCs w:val="20"/>
          <w:lang w:val="en-US"/>
        </w:rPr>
        <w:t>persepsi</w:t>
      </w:r>
      <w:proofErr w:type="spellEnd"/>
      <w:r w:rsidR="004676C5" w:rsidRPr="00B13134">
        <w:rPr>
          <w:sz w:val="20"/>
          <w:szCs w:val="20"/>
          <w:lang w:val="en-US"/>
        </w:rPr>
        <w:t xml:space="preserve"> </w:t>
      </w:r>
      <w:proofErr w:type="spellStart"/>
      <w:r w:rsidR="004676C5" w:rsidRPr="00B13134">
        <w:rPr>
          <w:sz w:val="20"/>
          <w:szCs w:val="20"/>
          <w:lang w:val="en-US"/>
        </w:rPr>
        <w:t>seseorang</w:t>
      </w:r>
      <w:proofErr w:type="spellEnd"/>
      <w:r w:rsidR="004676C5" w:rsidRPr="00B13134">
        <w:rPr>
          <w:sz w:val="20"/>
          <w:szCs w:val="20"/>
          <w:lang w:val="en-US"/>
        </w:rPr>
        <w:t xml:space="preserve"> </w:t>
      </w:r>
      <w:proofErr w:type="spellStart"/>
      <w:r w:rsidR="004676C5" w:rsidRPr="00B13134">
        <w:rPr>
          <w:sz w:val="20"/>
          <w:szCs w:val="20"/>
          <w:lang w:val="en-US"/>
        </w:rPr>
        <w:t>tentang</w:t>
      </w:r>
      <w:proofErr w:type="spellEnd"/>
      <w:r w:rsidR="004676C5" w:rsidRPr="00B13134">
        <w:rPr>
          <w:sz w:val="20"/>
          <w:szCs w:val="20"/>
          <w:lang w:val="en-US"/>
        </w:rPr>
        <w:t xml:space="preserve"> </w:t>
      </w:r>
      <w:proofErr w:type="spellStart"/>
      <w:r w:rsidR="004676C5" w:rsidRPr="00B13134">
        <w:rPr>
          <w:sz w:val="20"/>
          <w:szCs w:val="20"/>
          <w:lang w:val="en-US"/>
        </w:rPr>
        <w:t>dirinya</w:t>
      </w:r>
      <w:proofErr w:type="spellEnd"/>
      <w:r w:rsidR="004676C5" w:rsidRPr="00B13134">
        <w:rPr>
          <w:sz w:val="20"/>
          <w:szCs w:val="20"/>
          <w:lang w:val="en-US"/>
        </w:rPr>
        <w:t xml:space="preserve"> </w:t>
      </w:r>
      <w:proofErr w:type="spellStart"/>
      <w:r w:rsidR="004676C5" w:rsidRPr="00B13134">
        <w:rPr>
          <w:sz w:val="20"/>
          <w:szCs w:val="20"/>
          <w:lang w:val="en-US"/>
        </w:rPr>
        <w:t>sendiri</w:t>
      </w:r>
      <w:proofErr w:type="spellEnd"/>
      <w:r w:rsidR="004676C5" w:rsidRPr="00B13134">
        <w:rPr>
          <w:sz w:val="20"/>
          <w:szCs w:val="20"/>
          <w:lang w:val="en-US"/>
        </w:rPr>
        <w:t xml:space="preserve">. </w:t>
      </w:r>
      <w:proofErr w:type="spellStart"/>
      <w:r w:rsidR="004676C5" w:rsidRPr="00B13134">
        <w:rPr>
          <w:sz w:val="20"/>
          <w:szCs w:val="20"/>
          <w:lang w:val="en-US"/>
        </w:rPr>
        <w:t>Siswa</w:t>
      </w:r>
      <w:proofErr w:type="spellEnd"/>
      <w:r w:rsidR="004676C5" w:rsidRPr="00B13134">
        <w:rPr>
          <w:sz w:val="20"/>
          <w:szCs w:val="20"/>
          <w:lang w:val="en-US"/>
        </w:rPr>
        <w:t xml:space="preserve"> </w:t>
      </w:r>
      <w:proofErr w:type="spellStart"/>
      <w:r w:rsidR="004676C5" w:rsidRPr="00B13134">
        <w:rPr>
          <w:sz w:val="20"/>
          <w:szCs w:val="20"/>
          <w:lang w:val="en-US"/>
        </w:rPr>
        <w:t>dengan</w:t>
      </w:r>
      <w:proofErr w:type="spellEnd"/>
      <w:r w:rsidR="004676C5" w:rsidRPr="00B13134">
        <w:rPr>
          <w:sz w:val="20"/>
          <w:szCs w:val="20"/>
          <w:lang w:val="en-US"/>
        </w:rPr>
        <w:t xml:space="preserve"> </w:t>
      </w:r>
      <w:proofErr w:type="spellStart"/>
      <w:r w:rsidRPr="00B13134">
        <w:rPr>
          <w:sz w:val="20"/>
          <w:szCs w:val="20"/>
          <w:lang w:val="en-US"/>
        </w:rPr>
        <w:t>prinsip</w:t>
      </w:r>
      <w:proofErr w:type="spellEnd"/>
      <w:r w:rsidR="004676C5" w:rsidRPr="00B13134">
        <w:rPr>
          <w:sz w:val="20"/>
          <w:szCs w:val="20"/>
          <w:lang w:val="en-US"/>
        </w:rPr>
        <w:t xml:space="preserve"> </w:t>
      </w:r>
      <w:proofErr w:type="spellStart"/>
      <w:r w:rsidR="004676C5" w:rsidRPr="00B13134">
        <w:rPr>
          <w:sz w:val="20"/>
          <w:szCs w:val="20"/>
          <w:lang w:val="en-US"/>
        </w:rPr>
        <w:t>diri</w:t>
      </w:r>
      <w:proofErr w:type="spellEnd"/>
      <w:r w:rsidRPr="00B13134">
        <w:rPr>
          <w:sz w:val="20"/>
          <w:szCs w:val="20"/>
          <w:lang w:val="en-US"/>
        </w:rPr>
        <w:t xml:space="preserve"> </w:t>
      </w:r>
      <w:proofErr w:type="spellStart"/>
      <w:r w:rsidRPr="00B13134">
        <w:rPr>
          <w:sz w:val="20"/>
          <w:szCs w:val="20"/>
          <w:lang w:val="en-US"/>
        </w:rPr>
        <w:t>sendiri</w:t>
      </w:r>
      <w:proofErr w:type="spellEnd"/>
      <w:r w:rsidRPr="00B13134">
        <w:rPr>
          <w:sz w:val="20"/>
          <w:szCs w:val="20"/>
          <w:lang w:val="en-US"/>
        </w:rPr>
        <w:t xml:space="preserve"> </w:t>
      </w:r>
      <w:r w:rsidR="00B13134" w:rsidRPr="00B13134">
        <w:rPr>
          <w:sz w:val="20"/>
          <w:szCs w:val="20"/>
          <w:lang w:val="en-US"/>
        </w:rPr>
        <w:t xml:space="preserve">yang </w:t>
      </w:r>
      <w:proofErr w:type="spellStart"/>
      <w:r w:rsidR="00B13134" w:rsidRPr="00B13134">
        <w:rPr>
          <w:sz w:val="20"/>
          <w:szCs w:val="20"/>
          <w:lang w:val="en-US"/>
        </w:rPr>
        <w:t>baik</w:t>
      </w:r>
      <w:proofErr w:type="spellEnd"/>
      <w:r w:rsidR="004676C5" w:rsidRPr="00B13134">
        <w:rPr>
          <w:sz w:val="20"/>
          <w:szCs w:val="20"/>
          <w:lang w:val="en-US"/>
        </w:rPr>
        <w:t xml:space="preserve"> </w:t>
      </w:r>
      <w:proofErr w:type="spellStart"/>
      <w:r w:rsidR="004676C5" w:rsidRPr="00B13134">
        <w:rPr>
          <w:sz w:val="20"/>
          <w:szCs w:val="20"/>
          <w:lang w:val="en-US"/>
        </w:rPr>
        <w:t>me</w:t>
      </w:r>
      <w:r w:rsidR="00B13134" w:rsidRPr="00B13134">
        <w:rPr>
          <w:sz w:val="20"/>
          <w:szCs w:val="20"/>
          <w:lang w:val="en-US"/>
        </w:rPr>
        <w:t>nerangkan</w:t>
      </w:r>
      <w:proofErr w:type="spellEnd"/>
      <w:r w:rsidR="004676C5" w:rsidRPr="00B13134">
        <w:rPr>
          <w:sz w:val="20"/>
          <w:szCs w:val="20"/>
          <w:lang w:val="en-US"/>
        </w:rPr>
        <w:t xml:space="preserve">, </w:t>
      </w:r>
      <w:proofErr w:type="spellStart"/>
      <w:r w:rsidR="004676C5" w:rsidRPr="00B13134">
        <w:rPr>
          <w:sz w:val="20"/>
          <w:szCs w:val="20"/>
          <w:lang w:val="en-US"/>
        </w:rPr>
        <w:t>mengevaluasi</w:t>
      </w:r>
      <w:proofErr w:type="spellEnd"/>
      <w:r w:rsidR="004676C5" w:rsidRPr="00B13134">
        <w:rPr>
          <w:sz w:val="20"/>
          <w:szCs w:val="20"/>
          <w:lang w:val="en-US"/>
        </w:rPr>
        <w:t xml:space="preserve">, dan </w:t>
      </w:r>
      <w:proofErr w:type="spellStart"/>
      <w:r w:rsidR="00B13134" w:rsidRPr="00B13134">
        <w:rPr>
          <w:sz w:val="20"/>
          <w:szCs w:val="20"/>
          <w:lang w:val="en-US"/>
        </w:rPr>
        <w:t>empati</w:t>
      </w:r>
      <w:proofErr w:type="spellEnd"/>
      <w:r w:rsidR="004676C5" w:rsidRPr="00B13134">
        <w:rPr>
          <w:sz w:val="20"/>
          <w:szCs w:val="20"/>
          <w:lang w:val="en-US"/>
        </w:rPr>
        <w:t xml:space="preserve"> </w:t>
      </w:r>
      <w:proofErr w:type="spellStart"/>
      <w:r w:rsidR="004676C5" w:rsidRPr="00B13134">
        <w:rPr>
          <w:sz w:val="20"/>
          <w:szCs w:val="20"/>
          <w:lang w:val="en-US"/>
        </w:rPr>
        <w:t>dirinya</w:t>
      </w:r>
      <w:proofErr w:type="spellEnd"/>
      <w:r w:rsidR="004676C5" w:rsidRPr="00B13134">
        <w:rPr>
          <w:sz w:val="20"/>
          <w:szCs w:val="20"/>
          <w:lang w:val="en-US"/>
        </w:rPr>
        <w:t xml:space="preserve"> </w:t>
      </w:r>
      <w:proofErr w:type="spellStart"/>
      <w:r w:rsidR="004676C5" w:rsidRPr="00B13134">
        <w:rPr>
          <w:sz w:val="20"/>
          <w:szCs w:val="20"/>
          <w:lang w:val="en-US"/>
        </w:rPr>
        <w:t>secara</w:t>
      </w:r>
      <w:proofErr w:type="spellEnd"/>
      <w:r w:rsidR="004676C5" w:rsidRPr="00B13134">
        <w:rPr>
          <w:sz w:val="20"/>
          <w:szCs w:val="20"/>
          <w:lang w:val="en-US"/>
        </w:rPr>
        <w:t xml:space="preserve"> </w:t>
      </w:r>
      <w:proofErr w:type="spellStart"/>
      <w:r w:rsidR="00B13134" w:rsidRPr="00B13134">
        <w:rPr>
          <w:sz w:val="20"/>
          <w:szCs w:val="20"/>
          <w:lang w:val="en-US"/>
        </w:rPr>
        <w:t>baik</w:t>
      </w:r>
      <w:proofErr w:type="spellEnd"/>
      <w:r w:rsidR="004676C5" w:rsidRPr="00B13134">
        <w:rPr>
          <w:sz w:val="20"/>
          <w:szCs w:val="20"/>
          <w:lang w:val="en-US"/>
        </w:rPr>
        <w:t xml:space="preserve">, </w:t>
      </w:r>
      <w:proofErr w:type="spellStart"/>
      <w:r w:rsidR="004676C5" w:rsidRPr="00B13134">
        <w:rPr>
          <w:sz w:val="20"/>
          <w:szCs w:val="20"/>
          <w:lang w:val="en-US"/>
        </w:rPr>
        <w:t>sedangkan</w:t>
      </w:r>
      <w:proofErr w:type="spellEnd"/>
      <w:r w:rsidR="004676C5" w:rsidRPr="00B13134">
        <w:rPr>
          <w:sz w:val="20"/>
          <w:szCs w:val="20"/>
          <w:lang w:val="en-US"/>
        </w:rPr>
        <w:t xml:space="preserve"> </w:t>
      </w:r>
      <w:proofErr w:type="spellStart"/>
      <w:r w:rsidR="004676C5" w:rsidRPr="00B13134">
        <w:rPr>
          <w:sz w:val="20"/>
          <w:szCs w:val="20"/>
          <w:lang w:val="en-US"/>
        </w:rPr>
        <w:t>siswa</w:t>
      </w:r>
      <w:proofErr w:type="spellEnd"/>
      <w:r w:rsidR="004676C5" w:rsidRPr="00B13134">
        <w:rPr>
          <w:sz w:val="20"/>
          <w:szCs w:val="20"/>
          <w:lang w:val="en-US"/>
        </w:rPr>
        <w:t xml:space="preserve"> </w:t>
      </w:r>
      <w:proofErr w:type="spellStart"/>
      <w:r w:rsidR="004676C5" w:rsidRPr="00B13134">
        <w:rPr>
          <w:sz w:val="20"/>
          <w:szCs w:val="20"/>
          <w:lang w:val="en-US"/>
        </w:rPr>
        <w:t>dengan</w:t>
      </w:r>
      <w:proofErr w:type="spellEnd"/>
      <w:r w:rsidR="004676C5" w:rsidRPr="00B13134">
        <w:rPr>
          <w:sz w:val="20"/>
          <w:szCs w:val="20"/>
          <w:lang w:val="en-US"/>
        </w:rPr>
        <w:t xml:space="preserve"> </w:t>
      </w:r>
      <w:proofErr w:type="spellStart"/>
      <w:r w:rsidR="00B13134" w:rsidRPr="00B13134">
        <w:rPr>
          <w:sz w:val="20"/>
          <w:szCs w:val="20"/>
          <w:lang w:val="en-US"/>
        </w:rPr>
        <w:t>prinsip</w:t>
      </w:r>
      <w:proofErr w:type="spellEnd"/>
      <w:r w:rsidR="004676C5" w:rsidRPr="00B13134">
        <w:rPr>
          <w:sz w:val="20"/>
          <w:szCs w:val="20"/>
          <w:lang w:val="en-US"/>
        </w:rPr>
        <w:t xml:space="preserve"> </w:t>
      </w:r>
      <w:proofErr w:type="spellStart"/>
      <w:r w:rsidR="004676C5" w:rsidRPr="00B13134">
        <w:rPr>
          <w:sz w:val="20"/>
          <w:szCs w:val="20"/>
          <w:lang w:val="en-US"/>
        </w:rPr>
        <w:t>diri</w:t>
      </w:r>
      <w:proofErr w:type="spellEnd"/>
      <w:r w:rsidR="004676C5" w:rsidRPr="00B13134">
        <w:rPr>
          <w:sz w:val="20"/>
          <w:szCs w:val="20"/>
          <w:lang w:val="en-US"/>
        </w:rPr>
        <w:t xml:space="preserve"> </w:t>
      </w:r>
      <w:proofErr w:type="spellStart"/>
      <w:r w:rsidR="00B13134" w:rsidRPr="00B13134">
        <w:rPr>
          <w:sz w:val="20"/>
          <w:szCs w:val="20"/>
          <w:lang w:val="en-US"/>
        </w:rPr>
        <w:t>sendiri</w:t>
      </w:r>
      <w:proofErr w:type="spellEnd"/>
      <w:r w:rsidR="00B13134" w:rsidRPr="00B13134">
        <w:rPr>
          <w:sz w:val="20"/>
          <w:szCs w:val="20"/>
          <w:lang w:val="en-US"/>
        </w:rPr>
        <w:t xml:space="preserve"> yang </w:t>
      </w:r>
      <w:proofErr w:type="spellStart"/>
      <w:r w:rsidR="00B13134" w:rsidRPr="00B13134">
        <w:rPr>
          <w:sz w:val="20"/>
          <w:szCs w:val="20"/>
          <w:lang w:val="en-US"/>
        </w:rPr>
        <w:t>kurang</w:t>
      </w:r>
      <w:proofErr w:type="spellEnd"/>
      <w:r w:rsidR="00B13134" w:rsidRPr="00B13134">
        <w:rPr>
          <w:sz w:val="20"/>
          <w:szCs w:val="20"/>
          <w:lang w:val="en-US"/>
        </w:rPr>
        <w:t xml:space="preserve"> </w:t>
      </w:r>
      <w:proofErr w:type="spellStart"/>
      <w:r w:rsidR="00B13134" w:rsidRPr="00B13134">
        <w:rPr>
          <w:sz w:val="20"/>
          <w:szCs w:val="20"/>
          <w:lang w:val="en-US"/>
        </w:rPr>
        <w:t>baik</w:t>
      </w:r>
      <w:proofErr w:type="spellEnd"/>
      <w:r w:rsidR="004676C5" w:rsidRPr="00B13134">
        <w:rPr>
          <w:sz w:val="20"/>
          <w:szCs w:val="20"/>
          <w:lang w:val="en-US"/>
        </w:rPr>
        <w:t xml:space="preserve"> </w:t>
      </w:r>
      <w:proofErr w:type="spellStart"/>
      <w:r w:rsidR="004676C5" w:rsidRPr="00B13134">
        <w:rPr>
          <w:sz w:val="20"/>
          <w:szCs w:val="20"/>
          <w:lang w:val="en-US"/>
        </w:rPr>
        <w:t>me</w:t>
      </w:r>
      <w:r w:rsidR="00B13134" w:rsidRPr="00B13134">
        <w:rPr>
          <w:sz w:val="20"/>
          <w:szCs w:val="20"/>
          <w:lang w:val="en-US"/>
        </w:rPr>
        <w:t>nerangkan</w:t>
      </w:r>
      <w:proofErr w:type="spellEnd"/>
      <w:r w:rsidR="004676C5" w:rsidRPr="00B13134">
        <w:rPr>
          <w:sz w:val="20"/>
          <w:szCs w:val="20"/>
          <w:lang w:val="en-US"/>
        </w:rPr>
        <w:t xml:space="preserve">, </w:t>
      </w:r>
      <w:proofErr w:type="spellStart"/>
      <w:r w:rsidR="004676C5" w:rsidRPr="00B13134">
        <w:rPr>
          <w:sz w:val="20"/>
          <w:szCs w:val="20"/>
          <w:lang w:val="en-US"/>
        </w:rPr>
        <w:t>mengevaluasi</w:t>
      </w:r>
      <w:proofErr w:type="spellEnd"/>
      <w:r w:rsidR="004676C5" w:rsidRPr="00B13134">
        <w:rPr>
          <w:sz w:val="20"/>
          <w:szCs w:val="20"/>
          <w:lang w:val="en-US"/>
        </w:rPr>
        <w:t xml:space="preserve">, dan </w:t>
      </w:r>
      <w:proofErr w:type="spellStart"/>
      <w:r w:rsidR="00B13134" w:rsidRPr="00B13134">
        <w:rPr>
          <w:sz w:val="20"/>
          <w:szCs w:val="20"/>
          <w:lang w:val="en-US"/>
        </w:rPr>
        <w:t>empati</w:t>
      </w:r>
      <w:proofErr w:type="spellEnd"/>
      <w:r w:rsidR="004676C5" w:rsidRPr="00B13134">
        <w:rPr>
          <w:sz w:val="20"/>
          <w:szCs w:val="20"/>
          <w:lang w:val="en-US"/>
        </w:rPr>
        <w:t xml:space="preserve"> </w:t>
      </w:r>
      <w:proofErr w:type="spellStart"/>
      <w:r w:rsidR="004676C5" w:rsidRPr="00B13134">
        <w:rPr>
          <w:sz w:val="20"/>
          <w:szCs w:val="20"/>
          <w:lang w:val="en-US"/>
        </w:rPr>
        <w:t>diri</w:t>
      </w:r>
      <w:proofErr w:type="spellEnd"/>
      <w:r w:rsidR="00B13134" w:rsidRPr="00B13134">
        <w:rPr>
          <w:sz w:val="20"/>
          <w:szCs w:val="20"/>
          <w:lang w:val="en-US"/>
        </w:rPr>
        <w:t xml:space="preserve"> </w:t>
      </w:r>
      <w:proofErr w:type="spellStart"/>
      <w:r w:rsidR="00B13134" w:rsidRPr="00B13134">
        <w:rPr>
          <w:sz w:val="20"/>
          <w:szCs w:val="20"/>
          <w:lang w:val="en-US"/>
        </w:rPr>
        <w:t>sendiri</w:t>
      </w:r>
      <w:proofErr w:type="spellEnd"/>
      <w:r w:rsidR="004676C5" w:rsidRPr="00B13134">
        <w:rPr>
          <w:sz w:val="20"/>
          <w:szCs w:val="20"/>
          <w:lang w:val="en-US"/>
        </w:rPr>
        <w:t xml:space="preserve"> </w:t>
      </w:r>
      <w:proofErr w:type="spellStart"/>
      <w:r w:rsidR="004676C5" w:rsidRPr="00B13134">
        <w:rPr>
          <w:sz w:val="20"/>
          <w:szCs w:val="20"/>
          <w:lang w:val="en-US"/>
        </w:rPr>
        <w:t>secara</w:t>
      </w:r>
      <w:proofErr w:type="spellEnd"/>
      <w:r w:rsidR="004676C5" w:rsidRPr="00B13134">
        <w:rPr>
          <w:sz w:val="20"/>
          <w:szCs w:val="20"/>
          <w:lang w:val="en-US"/>
        </w:rPr>
        <w:t xml:space="preserve"> </w:t>
      </w:r>
      <w:proofErr w:type="spellStart"/>
      <w:r w:rsidR="004676C5" w:rsidRPr="00B13134">
        <w:rPr>
          <w:sz w:val="20"/>
          <w:szCs w:val="20"/>
          <w:lang w:val="en-US"/>
        </w:rPr>
        <w:t>positif</w:t>
      </w:r>
      <w:proofErr w:type="spellEnd"/>
      <w:r w:rsidR="004676C5" w:rsidRPr="00B13134">
        <w:rPr>
          <w:sz w:val="20"/>
          <w:szCs w:val="20"/>
          <w:lang w:val="en-US"/>
        </w:rPr>
        <w:t xml:space="preserve"> </w:t>
      </w:r>
      <w:proofErr w:type="spellStart"/>
      <w:r w:rsidR="004676C5" w:rsidRPr="00B13134">
        <w:rPr>
          <w:sz w:val="20"/>
          <w:szCs w:val="20"/>
          <w:lang w:val="en-US"/>
        </w:rPr>
        <w:t>secara</w:t>
      </w:r>
      <w:proofErr w:type="spellEnd"/>
      <w:r w:rsidR="004676C5" w:rsidRPr="00B13134">
        <w:rPr>
          <w:sz w:val="20"/>
          <w:szCs w:val="20"/>
          <w:lang w:val="en-US"/>
        </w:rPr>
        <w:t xml:space="preserve"> </w:t>
      </w:r>
      <w:proofErr w:type="spellStart"/>
      <w:r w:rsidR="004676C5" w:rsidRPr="00B13134">
        <w:rPr>
          <w:sz w:val="20"/>
          <w:szCs w:val="20"/>
          <w:lang w:val="en-US"/>
        </w:rPr>
        <w:t>negatif</w:t>
      </w:r>
      <w:proofErr w:type="spellEnd"/>
      <w:r w:rsidR="00195C52">
        <w:rPr>
          <w:lang w:val="en-US"/>
        </w:rPr>
        <w:t xml:space="preserve"> </w:t>
      </w:r>
      <w:sdt>
        <w:sdtPr>
          <w:rPr>
            <w:color w:val="000000"/>
            <w:lang w:val="en-US"/>
          </w:rPr>
          <w:tag w:val="MENDELEY_CITATION_v3_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"/>
          <w:id w:val="1144317250"/>
          <w:placeholder>
            <w:docPart w:val="DefaultPlaceholder_-1854013440"/>
          </w:placeholder>
        </w:sdtPr>
        <w:sdtContent>
          <w:r w:rsidR="009D2F63" w:rsidRPr="009D2F63">
            <w:rPr>
              <w:color w:val="000000"/>
              <w:lang w:val="en-US"/>
            </w:rPr>
            <w:t>[5]</w:t>
          </w:r>
        </w:sdtContent>
      </w:sdt>
      <w:r w:rsidR="00D620F3" w:rsidRPr="00D620F3">
        <w:rPr>
          <w:lang w:val="en-US"/>
        </w:rPr>
        <w:t>.</w:t>
      </w:r>
    </w:p>
    <w:p w14:paraId="51E1A343" w14:textId="4143D0E0" w:rsidR="004676C5" w:rsidRDefault="004676C5" w:rsidP="00D620F3">
      <w:pPr>
        <w:pStyle w:val="Body"/>
        <w:rPr>
          <w:lang w:val="en-US"/>
        </w:rPr>
      </w:pPr>
      <w:proofErr w:type="spellStart"/>
      <w:r w:rsidRPr="004676C5">
        <w:rPr>
          <w:lang w:val="en-US"/>
        </w:rPr>
        <w:t>Siswa</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positif</w:t>
      </w:r>
      <w:proofErr w:type="spellEnd"/>
      <w:r w:rsidRPr="004676C5">
        <w:rPr>
          <w:lang w:val="en-US"/>
        </w:rPr>
        <w:t xml:space="preserve"> </w:t>
      </w:r>
      <w:proofErr w:type="spellStart"/>
      <w:r w:rsidRPr="004676C5">
        <w:rPr>
          <w:lang w:val="en-US"/>
        </w:rPr>
        <w:t>merancang</w:t>
      </w:r>
      <w:proofErr w:type="spellEnd"/>
      <w:r w:rsidRPr="004676C5">
        <w:rPr>
          <w:lang w:val="en-US"/>
        </w:rPr>
        <w:t xml:space="preserve"> </w:t>
      </w:r>
      <w:proofErr w:type="spellStart"/>
      <w:r w:rsidRPr="004676C5">
        <w:rPr>
          <w:lang w:val="en-US"/>
        </w:rPr>
        <w:t>tujuan</w:t>
      </w:r>
      <w:proofErr w:type="spellEnd"/>
      <w:r w:rsidRPr="004676C5">
        <w:rPr>
          <w:lang w:val="en-US"/>
        </w:rPr>
        <w:t xml:space="preserve"> yang </w:t>
      </w:r>
      <w:proofErr w:type="spellStart"/>
      <w:r w:rsidRPr="004676C5">
        <w:rPr>
          <w:lang w:val="en-US"/>
        </w:rPr>
        <w:t>realistis</w:t>
      </w:r>
      <w:proofErr w:type="spellEnd"/>
      <w:r w:rsidRPr="004676C5">
        <w:rPr>
          <w:lang w:val="en-US"/>
        </w:rPr>
        <w:t xml:space="preserve"> dan sangat </w:t>
      </w:r>
      <w:proofErr w:type="spellStart"/>
      <w:r w:rsidRPr="004676C5">
        <w:rPr>
          <w:lang w:val="en-US"/>
        </w:rPr>
        <w:t>dapat</w:t>
      </w:r>
      <w:proofErr w:type="spellEnd"/>
      <w:r w:rsidRPr="004676C5">
        <w:rPr>
          <w:lang w:val="en-US"/>
        </w:rPr>
        <w:t xml:space="preserve"> </w:t>
      </w:r>
      <w:proofErr w:type="spellStart"/>
      <w:r w:rsidRPr="004676C5">
        <w:rPr>
          <w:lang w:val="en-US"/>
        </w:rPr>
        <w:t>dicapai</w:t>
      </w:r>
      <w:proofErr w:type="spellEnd"/>
      <w:r w:rsidRPr="004676C5">
        <w:rPr>
          <w:lang w:val="en-US"/>
        </w:rPr>
        <w:t xml:space="preserve">. </w:t>
      </w:r>
      <w:proofErr w:type="spellStart"/>
      <w:r w:rsidRPr="004676C5">
        <w:rPr>
          <w:lang w:val="en-US"/>
        </w:rPr>
        <w:t>Mereka</w:t>
      </w:r>
      <w:proofErr w:type="spellEnd"/>
      <w:r w:rsidRPr="004676C5">
        <w:rPr>
          <w:lang w:val="en-US"/>
        </w:rPr>
        <w:t xml:space="preserve"> juga </w:t>
      </w:r>
      <w:proofErr w:type="spellStart"/>
      <w:r w:rsidRPr="004676C5">
        <w:rPr>
          <w:lang w:val="en-US"/>
        </w:rPr>
        <w:t>akan</w:t>
      </w:r>
      <w:proofErr w:type="spellEnd"/>
      <w:r w:rsidRPr="004676C5">
        <w:rPr>
          <w:lang w:val="en-US"/>
        </w:rPr>
        <w:t xml:space="preserve"> </w:t>
      </w:r>
      <w:proofErr w:type="spellStart"/>
      <w:r w:rsidRPr="004676C5">
        <w:rPr>
          <w:lang w:val="en-US"/>
        </w:rPr>
        <w:t>menghadapi</w:t>
      </w:r>
      <w:proofErr w:type="spellEnd"/>
      <w:r w:rsidRPr="004676C5">
        <w:rPr>
          <w:lang w:val="en-US"/>
        </w:rPr>
        <w:t xml:space="preserve"> </w:t>
      </w:r>
      <w:proofErr w:type="spellStart"/>
      <w:r w:rsidRPr="004676C5">
        <w:rPr>
          <w:lang w:val="en-US"/>
        </w:rPr>
        <w:t>kehidupan</w:t>
      </w:r>
      <w:proofErr w:type="spellEnd"/>
      <w:r w:rsidRPr="004676C5">
        <w:rPr>
          <w:lang w:val="en-US"/>
        </w:rPr>
        <w:t xml:space="preserve"> </w:t>
      </w:r>
      <w:proofErr w:type="spellStart"/>
      <w:r w:rsidRPr="004676C5">
        <w:rPr>
          <w:lang w:val="en-US"/>
        </w:rPr>
        <w:t>ke</w:t>
      </w:r>
      <w:proofErr w:type="spellEnd"/>
      <w:r w:rsidRPr="004676C5">
        <w:rPr>
          <w:lang w:val="en-US"/>
        </w:rPr>
        <w:t xml:space="preserve"> </w:t>
      </w:r>
      <w:proofErr w:type="spellStart"/>
      <w:r w:rsidRPr="004676C5">
        <w:rPr>
          <w:lang w:val="en-US"/>
        </w:rPr>
        <w:t>depan</w:t>
      </w:r>
      <w:proofErr w:type="spellEnd"/>
      <w:r w:rsidRPr="004676C5">
        <w:rPr>
          <w:lang w:val="en-US"/>
        </w:rPr>
        <w:t xml:space="preserve"> dan </w:t>
      </w:r>
      <w:proofErr w:type="spellStart"/>
      <w:r w:rsidRPr="004676C5">
        <w:rPr>
          <w:lang w:val="en-US"/>
        </w:rPr>
        <w:t>melihat</w:t>
      </w:r>
      <w:proofErr w:type="spellEnd"/>
      <w:r w:rsidRPr="004676C5">
        <w:rPr>
          <w:lang w:val="en-US"/>
        </w:rPr>
        <w:t xml:space="preserve"> </w:t>
      </w:r>
      <w:proofErr w:type="spellStart"/>
      <w:r w:rsidRPr="004676C5">
        <w:rPr>
          <w:lang w:val="en-US"/>
        </w:rPr>
        <w:t>kehidupan</w:t>
      </w:r>
      <w:proofErr w:type="spellEnd"/>
      <w:r w:rsidRPr="004676C5">
        <w:rPr>
          <w:lang w:val="en-US"/>
        </w:rPr>
        <w:t xml:space="preserve"> </w:t>
      </w:r>
      <w:proofErr w:type="spellStart"/>
      <w:r w:rsidRPr="004676C5">
        <w:rPr>
          <w:lang w:val="en-US"/>
        </w:rPr>
        <w:t>sebagai</w:t>
      </w:r>
      <w:proofErr w:type="spellEnd"/>
      <w:r w:rsidRPr="004676C5">
        <w:rPr>
          <w:lang w:val="en-US"/>
        </w:rPr>
        <w:t xml:space="preserve"> proses </w:t>
      </w:r>
      <w:proofErr w:type="spellStart"/>
      <w:r w:rsidRPr="004676C5">
        <w:rPr>
          <w:lang w:val="en-US"/>
        </w:rPr>
        <w:t>menemukan</w:t>
      </w:r>
      <w:proofErr w:type="spellEnd"/>
      <w:r w:rsidRPr="004676C5">
        <w:rPr>
          <w:lang w:val="en-US"/>
        </w:rPr>
        <w:t xml:space="preserve"> </w:t>
      </w:r>
      <w:proofErr w:type="spellStart"/>
      <w:r w:rsidRPr="004676C5">
        <w:rPr>
          <w:lang w:val="en-US"/>
        </w:rPr>
        <w:t>sesuatu</w:t>
      </w:r>
      <w:proofErr w:type="spellEnd"/>
      <w:r w:rsidRPr="004676C5">
        <w:rPr>
          <w:lang w:val="en-US"/>
        </w:rPr>
        <w:t xml:space="preserve">. </w:t>
      </w:r>
      <w:proofErr w:type="spellStart"/>
      <w:r w:rsidRPr="004676C5">
        <w:rPr>
          <w:lang w:val="en-US"/>
        </w:rPr>
        <w:t>Memiliki</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yang </w:t>
      </w:r>
      <w:proofErr w:type="spellStart"/>
      <w:r w:rsidRPr="004676C5">
        <w:rPr>
          <w:lang w:val="en-US"/>
        </w:rPr>
        <w:t>positif</w:t>
      </w:r>
      <w:proofErr w:type="spellEnd"/>
      <w:r w:rsidRPr="004676C5">
        <w:rPr>
          <w:lang w:val="en-US"/>
        </w:rPr>
        <w:t xml:space="preserve"> </w:t>
      </w:r>
      <w:proofErr w:type="spellStart"/>
      <w:r w:rsidRPr="004676C5">
        <w:rPr>
          <w:lang w:val="en-US"/>
        </w:rPr>
        <w:t>dapat</w:t>
      </w:r>
      <w:proofErr w:type="spellEnd"/>
      <w:r w:rsidRPr="004676C5">
        <w:rPr>
          <w:lang w:val="en-US"/>
        </w:rPr>
        <w:t xml:space="preserve"> </w:t>
      </w:r>
      <w:proofErr w:type="spellStart"/>
      <w:r w:rsidRPr="004676C5">
        <w:rPr>
          <w:lang w:val="en-US"/>
        </w:rPr>
        <w:t>meningkatkan</w:t>
      </w:r>
      <w:proofErr w:type="spellEnd"/>
      <w:r w:rsidRPr="004676C5">
        <w:rPr>
          <w:lang w:val="en-US"/>
        </w:rPr>
        <w:t xml:space="preserve"> </w:t>
      </w:r>
      <w:proofErr w:type="spellStart"/>
      <w:r w:rsidRPr="004676C5">
        <w:rPr>
          <w:lang w:val="en-US"/>
        </w:rPr>
        <w:t>kepercayaan</w:t>
      </w:r>
      <w:proofErr w:type="spellEnd"/>
      <w:r w:rsidRPr="004676C5">
        <w:rPr>
          <w:lang w:val="en-US"/>
        </w:rPr>
        <w:t xml:space="preserve"> </w:t>
      </w:r>
      <w:proofErr w:type="spellStart"/>
      <w:r w:rsidRPr="004676C5">
        <w:rPr>
          <w:lang w:val="en-US"/>
        </w:rPr>
        <w:t>diri</w:t>
      </w:r>
      <w:proofErr w:type="spellEnd"/>
      <w:r w:rsidRPr="004676C5">
        <w:rPr>
          <w:lang w:val="en-US"/>
        </w:rPr>
        <w:t xml:space="preserve"> dan </w:t>
      </w:r>
      <w:proofErr w:type="spellStart"/>
      <w:r w:rsidRPr="004676C5">
        <w:rPr>
          <w:lang w:val="en-US"/>
        </w:rPr>
        <w:t>harga</w:t>
      </w:r>
      <w:proofErr w:type="spellEnd"/>
      <w:r w:rsidRPr="004676C5">
        <w:rPr>
          <w:lang w:val="en-US"/>
        </w:rPr>
        <w:t xml:space="preserve"> </w:t>
      </w:r>
      <w:proofErr w:type="spellStart"/>
      <w:r w:rsidRPr="004676C5">
        <w:rPr>
          <w:lang w:val="en-US"/>
        </w:rPr>
        <w:t>diri</w:t>
      </w:r>
      <w:proofErr w:type="spellEnd"/>
      <w:r w:rsidRPr="004676C5">
        <w:rPr>
          <w:lang w:val="en-US"/>
        </w:rPr>
        <w:t xml:space="preserve">. Orang yang </w:t>
      </w:r>
      <w:proofErr w:type="spellStart"/>
      <w:r w:rsidRPr="004676C5">
        <w:rPr>
          <w:lang w:val="en-US"/>
        </w:rPr>
        <w:t>percaya</w:t>
      </w:r>
      <w:proofErr w:type="spellEnd"/>
      <w:r w:rsidRPr="004676C5">
        <w:rPr>
          <w:lang w:val="en-US"/>
        </w:rPr>
        <w:t xml:space="preserve"> pada </w:t>
      </w:r>
      <w:proofErr w:type="spellStart"/>
      <w:r w:rsidRPr="004676C5">
        <w:rPr>
          <w:lang w:val="en-US"/>
        </w:rPr>
        <w:t>kemampuan</w:t>
      </w:r>
      <w:proofErr w:type="spellEnd"/>
      <w:r w:rsidRPr="004676C5">
        <w:rPr>
          <w:lang w:val="en-US"/>
        </w:rPr>
        <w:t xml:space="preserve"> dan </w:t>
      </w:r>
      <w:proofErr w:type="spellStart"/>
      <w:r w:rsidRPr="004676C5">
        <w:rPr>
          <w:lang w:val="en-US"/>
        </w:rPr>
        <w:t>kekuatan</w:t>
      </w:r>
      <w:proofErr w:type="spellEnd"/>
      <w:r w:rsidRPr="004676C5">
        <w:rPr>
          <w:lang w:val="en-US"/>
        </w:rPr>
        <w:t xml:space="preserve"> </w:t>
      </w:r>
      <w:proofErr w:type="spellStart"/>
      <w:r w:rsidRPr="004676C5">
        <w:rPr>
          <w:lang w:val="en-US"/>
        </w:rPr>
        <w:t>mereka</w:t>
      </w:r>
      <w:proofErr w:type="spellEnd"/>
      <w:r w:rsidRPr="004676C5">
        <w:rPr>
          <w:lang w:val="en-US"/>
        </w:rPr>
        <w:t xml:space="preserve"> </w:t>
      </w:r>
      <w:proofErr w:type="spellStart"/>
      <w:r w:rsidRPr="004676C5">
        <w:rPr>
          <w:lang w:val="en-US"/>
        </w:rPr>
        <w:t>dapat</w:t>
      </w:r>
      <w:proofErr w:type="spellEnd"/>
      <w:r w:rsidRPr="004676C5">
        <w:rPr>
          <w:lang w:val="en-US"/>
        </w:rPr>
        <w:t xml:space="preserve"> </w:t>
      </w:r>
      <w:proofErr w:type="spellStart"/>
      <w:r w:rsidRPr="004676C5">
        <w:rPr>
          <w:lang w:val="en-US"/>
        </w:rPr>
        <w:t>menghadapi</w:t>
      </w:r>
      <w:proofErr w:type="spellEnd"/>
      <w:r w:rsidRPr="004676C5">
        <w:rPr>
          <w:lang w:val="en-US"/>
        </w:rPr>
        <w:t xml:space="preserve"> </w:t>
      </w:r>
      <w:proofErr w:type="spellStart"/>
      <w:r w:rsidRPr="004676C5">
        <w:rPr>
          <w:lang w:val="en-US"/>
        </w:rPr>
        <w:t>tantangan</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keteguhan</w:t>
      </w:r>
      <w:proofErr w:type="spellEnd"/>
      <w:r w:rsidRPr="004676C5">
        <w:rPr>
          <w:lang w:val="en-US"/>
        </w:rPr>
        <w:t xml:space="preserve"> dan </w:t>
      </w:r>
      <w:proofErr w:type="spellStart"/>
      <w:r w:rsidRPr="004676C5">
        <w:rPr>
          <w:lang w:val="en-US"/>
        </w:rPr>
        <w:t>ketabahan</w:t>
      </w:r>
      <w:proofErr w:type="spellEnd"/>
      <w:r w:rsidR="00195C52">
        <w:rPr>
          <w:lang w:val="en-US"/>
        </w:rPr>
        <w:t xml:space="preserve"> </w:t>
      </w:r>
      <w:sdt>
        <w:sdtPr>
          <w:rPr>
            <w:color w:val="000000"/>
            <w:lang w:val="en-US"/>
          </w:rPr>
          <w:tag w:val="MENDELEY_CITATION_v3_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"/>
          <w:id w:val="-633951971"/>
          <w:placeholder>
            <w:docPart w:val="DefaultPlaceholder_-1854013440"/>
          </w:placeholder>
        </w:sdtPr>
        <w:sdtContent>
          <w:r w:rsidR="009D2F63" w:rsidRPr="009D2F63">
            <w:rPr>
              <w:color w:val="000000"/>
              <w:lang w:val="en-US"/>
            </w:rPr>
            <w:t>[6]</w:t>
          </w:r>
        </w:sdtContent>
      </w:sdt>
      <w:r>
        <w:rPr>
          <w:lang w:val="en-US"/>
        </w:rPr>
        <w:t xml:space="preserve">. </w:t>
      </w:r>
    </w:p>
    <w:p w14:paraId="63BD27B5" w14:textId="77777777" w:rsidR="00D51AEF" w:rsidRDefault="00D51AEF" w:rsidP="00D620F3">
      <w:pPr>
        <w:pStyle w:val="Body"/>
        <w:rPr>
          <w:lang w:val="en-US"/>
        </w:rPr>
      </w:pPr>
      <w:proofErr w:type="spellStart"/>
      <w:r w:rsidRPr="00D51AEF">
        <w:rPr>
          <w:lang w:val="en-US"/>
        </w:rPr>
        <w:t>Berdasarkan</w:t>
      </w:r>
      <w:proofErr w:type="spellEnd"/>
      <w:r w:rsidRPr="00D51AEF">
        <w:rPr>
          <w:lang w:val="en-US"/>
        </w:rPr>
        <w:t xml:space="preserve"> </w:t>
      </w:r>
      <w:proofErr w:type="spellStart"/>
      <w:r w:rsidRPr="00D51AEF">
        <w:rPr>
          <w:lang w:val="en-US"/>
        </w:rPr>
        <w:t>hasil</w:t>
      </w:r>
      <w:proofErr w:type="spellEnd"/>
      <w:r w:rsidRPr="00D51AEF">
        <w:rPr>
          <w:lang w:val="en-US"/>
        </w:rPr>
        <w:t xml:space="preserve"> </w:t>
      </w:r>
      <w:proofErr w:type="spellStart"/>
      <w:r w:rsidRPr="00D51AEF">
        <w:rPr>
          <w:lang w:val="en-US"/>
        </w:rPr>
        <w:t>wawancara</w:t>
      </w:r>
      <w:proofErr w:type="spellEnd"/>
      <w:r w:rsidRPr="00D51AEF">
        <w:rPr>
          <w:lang w:val="en-US"/>
        </w:rPr>
        <w:t xml:space="preserve"> </w:t>
      </w:r>
      <w:proofErr w:type="spellStart"/>
      <w:r w:rsidRPr="00D51AEF">
        <w:rPr>
          <w:lang w:val="en-US"/>
        </w:rPr>
        <w:t>dengan</w:t>
      </w:r>
      <w:proofErr w:type="spellEnd"/>
      <w:r w:rsidRPr="00D51AEF">
        <w:rPr>
          <w:lang w:val="en-US"/>
        </w:rPr>
        <w:t xml:space="preserve"> 5 </w:t>
      </w:r>
      <w:proofErr w:type="spellStart"/>
      <w:r w:rsidRPr="00D51AEF">
        <w:rPr>
          <w:lang w:val="en-US"/>
        </w:rPr>
        <w:t>siswa</w:t>
      </w:r>
      <w:proofErr w:type="spellEnd"/>
      <w:r w:rsidRPr="00D51AEF">
        <w:rPr>
          <w:lang w:val="en-US"/>
        </w:rPr>
        <w:t>/</w:t>
      </w:r>
      <w:proofErr w:type="spellStart"/>
      <w:r w:rsidRPr="00D51AEF">
        <w:rPr>
          <w:lang w:val="en-US"/>
        </w:rPr>
        <w:t>i</w:t>
      </w:r>
      <w:proofErr w:type="spellEnd"/>
      <w:r w:rsidRPr="00D51AEF">
        <w:rPr>
          <w:lang w:val="en-US"/>
        </w:rPr>
        <w:t xml:space="preserve"> dan 4 guru di SMA Negeri 1 </w:t>
      </w:r>
      <w:proofErr w:type="spellStart"/>
      <w:r w:rsidRPr="00D51AEF">
        <w:rPr>
          <w:lang w:val="en-US"/>
        </w:rPr>
        <w:t>Bangsal</w:t>
      </w:r>
      <w:proofErr w:type="spellEnd"/>
      <w:r w:rsidRPr="00D51AEF">
        <w:rPr>
          <w:lang w:val="en-US"/>
        </w:rPr>
        <w:t xml:space="preserve">, </w:t>
      </w:r>
      <w:proofErr w:type="spellStart"/>
      <w:r w:rsidRPr="00D51AEF">
        <w:rPr>
          <w:lang w:val="en-US"/>
        </w:rPr>
        <w:t>ditemukan</w:t>
      </w:r>
      <w:proofErr w:type="spellEnd"/>
      <w:r w:rsidRPr="00D51AEF">
        <w:rPr>
          <w:lang w:val="en-US"/>
        </w:rPr>
        <w:t xml:space="preserve"> </w:t>
      </w:r>
      <w:proofErr w:type="spellStart"/>
      <w:r w:rsidRPr="00D51AEF">
        <w:rPr>
          <w:lang w:val="en-US"/>
        </w:rPr>
        <w:t>bahwa</w:t>
      </w:r>
      <w:proofErr w:type="spellEnd"/>
      <w:r w:rsidRPr="00D51AEF">
        <w:rPr>
          <w:lang w:val="en-US"/>
        </w:rPr>
        <w:t xml:space="preserve"> </w:t>
      </w:r>
      <w:proofErr w:type="spellStart"/>
      <w:r w:rsidRPr="00D51AEF">
        <w:rPr>
          <w:lang w:val="en-US"/>
        </w:rPr>
        <w:t>beberapa</w:t>
      </w:r>
      <w:proofErr w:type="spellEnd"/>
      <w:r w:rsidRPr="00D51AEF">
        <w:rPr>
          <w:lang w:val="en-US"/>
        </w:rPr>
        <w:t xml:space="preserve"> </w:t>
      </w:r>
      <w:proofErr w:type="spellStart"/>
      <w:r w:rsidRPr="00D51AEF">
        <w:rPr>
          <w:lang w:val="en-US"/>
        </w:rPr>
        <w:t>siswa</w:t>
      </w:r>
      <w:proofErr w:type="spellEnd"/>
      <w:r w:rsidRPr="00D51AEF">
        <w:rPr>
          <w:lang w:val="en-US"/>
        </w:rPr>
        <w:t xml:space="preserve"> </w:t>
      </w:r>
      <w:proofErr w:type="spellStart"/>
      <w:r w:rsidRPr="00D51AEF">
        <w:rPr>
          <w:lang w:val="en-US"/>
        </w:rPr>
        <w:t>masih</w:t>
      </w:r>
      <w:proofErr w:type="spellEnd"/>
      <w:r w:rsidRPr="00D51AEF">
        <w:rPr>
          <w:lang w:val="en-US"/>
        </w:rPr>
        <w:t xml:space="preserve"> </w:t>
      </w:r>
      <w:proofErr w:type="spellStart"/>
      <w:r w:rsidRPr="00D51AEF">
        <w:rPr>
          <w:lang w:val="en-US"/>
        </w:rPr>
        <w:t>mengalami</w:t>
      </w:r>
      <w:proofErr w:type="spellEnd"/>
      <w:r w:rsidRPr="00D51AEF">
        <w:rPr>
          <w:lang w:val="en-US"/>
        </w:rPr>
        <w:t xml:space="preserve"> </w:t>
      </w:r>
      <w:proofErr w:type="spellStart"/>
      <w:r w:rsidRPr="00D51AEF">
        <w:rPr>
          <w:lang w:val="en-US"/>
        </w:rPr>
        <w:t>kesulitan</w:t>
      </w:r>
      <w:proofErr w:type="spellEnd"/>
      <w:r w:rsidRPr="00D51AEF">
        <w:rPr>
          <w:lang w:val="en-US"/>
        </w:rPr>
        <w:t xml:space="preserve"> </w:t>
      </w:r>
      <w:proofErr w:type="spellStart"/>
      <w:r w:rsidRPr="00D51AEF">
        <w:rPr>
          <w:lang w:val="en-US"/>
        </w:rPr>
        <w:t>dalam</w:t>
      </w:r>
      <w:proofErr w:type="spellEnd"/>
      <w:r w:rsidRPr="00D51AEF">
        <w:rPr>
          <w:lang w:val="en-US"/>
        </w:rPr>
        <w:t xml:space="preserve"> </w:t>
      </w:r>
      <w:proofErr w:type="spellStart"/>
      <w:r w:rsidRPr="00D51AEF">
        <w:rPr>
          <w:lang w:val="en-US"/>
        </w:rPr>
        <w:t>mencintai</w:t>
      </w:r>
      <w:proofErr w:type="spellEnd"/>
      <w:r w:rsidRPr="00D51AEF">
        <w:rPr>
          <w:lang w:val="en-US"/>
        </w:rPr>
        <w:t xml:space="preserve"> </w:t>
      </w:r>
      <w:proofErr w:type="spellStart"/>
      <w:r w:rsidRPr="00D51AEF">
        <w:rPr>
          <w:lang w:val="en-US"/>
        </w:rPr>
        <w:t>diri</w:t>
      </w:r>
      <w:proofErr w:type="spellEnd"/>
      <w:r w:rsidRPr="00D51AEF">
        <w:rPr>
          <w:lang w:val="en-US"/>
        </w:rPr>
        <w:t xml:space="preserve"> </w:t>
      </w:r>
      <w:proofErr w:type="spellStart"/>
      <w:r w:rsidRPr="00D51AEF">
        <w:rPr>
          <w:lang w:val="en-US"/>
        </w:rPr>
        <w:t>sendiri</w:t>
      </w:r>
      <w:proofErr w:type="spellEnd"/>
      <w:r w:rsidRPr="00D51AEF">
        <w:rPr>
          <w:lang w:val="en-US"/>
        </w:rPr>
        <w:t xml:space="preserve"> dan </w:t>
      </w:r>
      <w:proofErr w:type="spellStart"/>
      <w:r w:rsidRPr="00D51AEF">
        <w:rPr>
          <w:lang w:val="en-US"/>
        </w:rPr>
        <w:t>menerima</w:t>
      </w:r>
      <w:proofErr w:type="spellEnd"/>
      <w:r w:rsidRPr="00D51AEF">
        <w:rPr>
          <w:lang w:val="en-US"/>
        </w:rPr>
        <w:t xml:space="preserve"> </w:t>
      </w:r>
      <w:proofErr w:type="spellStart"/>
      <w:r w:rsidRPr="00D51AEF">
        <w:rPr>
          <w:lang w:val="en-US"/>
        </w:rPr>
        <w:t>kelebihan</w:t>
      </w:r>
      <w:proofErr w:type="spellEnd"/>
      <w:r w:rsidRPr="00D51AEF">
        <w:rPr>
          <w:lang w:val="en-US"/>
        </w:rPr>
        <w:t xml:space="preserve"> </w:t>
      </w:r>
      <w:proofErr w:type="spellStart"/>
      <w:r w:rsidRPr="00D51AEF">
        <w:rPr>
          <w:lang w:val="en-US"/>
        </w:rPr>
        <w:t>serta</w:t>
      </w:r>
      <w:proofErr w:type="spellEnd"/>
      <w:r w:rsidRPr="00D51AEF">
        <w:rPr>
          <w:lang w:val="en-US"/>
        </w:rPr>
        <w:t xml:space="preserve"> </w:t>
      </w:r>
      <w:proofErr w:type="spellStart"/>
      <w:r w:rsidRPr="00D51AEF">
        <w:rPr>
          <w:lang w:val="en-US"/>
        </w:rPr>
        <w:t>kekurangan</w:t>
      </w:r>
      <w:proofErr w:type="spellEnd"/>
      <w:r w:rsidRPr="00D51AEF">
        <w:rPr>
          <w:lang w:val="en-US"/>
        </w:rPr>
        <w:t xml:space="preserve"> </w:t>
      </w:r>
      <w:proofErr w:type="spellStart"/>
      <w:r w:rsidRPr="00D51AEF">
        <w:rPr>
          <w:lang w:val="en-US"/>
        </w:rPr>
        <w:t>mereka</w:t>
      </w:r>
      <w:proofErr w:type="spellEnd"/>
      <w:r w:rsidRPr="00D51AEF">
        <w:rPr>
          <w:lang w:val="en-US"/>
        </w:rPr>
        <w:t xml:space="preserve">. Hal </w:t>
      </w:r>
      <w:proofErr w:type="spellStart"/>
      <w:r w:rsidRPr="00D51AEF">
        <w:rPr>
          <w:lang w:val="en-US"/>
        </w:rPr>
        <w:t>ini</w:t>
      </w:r>
      <w:proofErr w:type="spellEnd"/>
      <w:r w:rsidRPr="00D51AEF">
        <w:rPr>
          <w:lang w:val="en-US"/>
        </w:rPr>
        <w:t xml:space="preserve"> </w:t>
      </w:r>
      <w:proofErr w:type="spellStart"/>
      <w:r w:rsidRPr="00D51AEF">
        <w:rPr>
          <w:lang w:val="en-US"/>
        </w:rPr>
        <w:t>berdampak</w:t>
      </w:r>
      <w:proofErr w:type="spellEnd"/>
      <w:r w:rsidRPr="00D51AEF">
        <w:rPr>
          <w:lang w:val="en-US"/>
        </w:rPr>
        <w:t xml:space="preserve"> pada </w:t>
      </w:r>
      <w:proofErr w:type="spellStart"/>
      <w:r w:rsidRPr="00D51AEF">
        <w:rPr>
          <w:lang w:val="en-US"/>
        </w:rPr>
        <w:t>berbagai</w:t>
      </w:r>
      <w:proofErr w:type="spellEnd"/>
      <w:r w:rsidRPr="00D51AEF">
        <w:rPr>
          <w:lang w:val="en-US"/>
        </w:rPr>
        <w:t xml:space="preserve"> </w:t>
      </w:r>
      <w:proofErr w:type="spellStart"/>
      <w:r w:rsidRPr="00D51AEF">
        <w:rPr>
          <w:lang w:val="en-US"/>
        </w:rPr>
        <w:t>aspek</w:t>
      </w:r>
      <w:proofErr w:type="spellEnd"/>
      <w:r w:rsidRPr="00D51AEF">
        <w:rPr>
          <w:lang w:val="en-US"/>
        </w:rPr>
        <w:t xml:space="preserve"> </w:t>
      </w:r>
      <w:proofErr w:type="spellStart"/>
      <w:r w:rsidRPr="00D51AEF">
        <w:rPr>
          <w:lang w:val="en-US"/>
        </w:rPr>
        <w:t>kehidupan</w:t>
      </w:r>
      <w:proofErr w:type="spellEnd"/>
      <w:r w:rsidRPr="00D51AEF">
        <w:rPr>
          <w:lang w:val="en-US"/>
        </w:rPr>
        <w:t xml:space="preserve"> </w:t>
      </w:r>
      <w:proofErr w:type="spellStart"/>
      <w:r w:rsidRPr="00D51AEF">
        <w:rPr>
          <w:lang w:val="en-US"/>
        </w:rPr>
        <w:t>mereka</w:t>
      </w:r>
      <w:proofErr w:type="spellEnd"/>
      <w:r w:rsidRPr="00D51AEF">
        <w:rPr>
          <w:lang w:val="en-US"/>
        </w:rPr>
        <w:t xml:space="preserve">, </w:t>
      </w:r>
      <w:proofErr w:type="spellStart"/>
      <w:r w:rsidRPr="00D51AEF">
        <w:rPr>
          <w:lang w:val="en-US"/>
        </w:rPr>
        <w:t>terutama</w:t>
      </w:r>
      <w:proofErr w:type="spellEnd"/>
      <w:r w:rsidRPr="00D51AEF">
        <w:rPr>
          <w:lang w:val="en-US"/>
        </w:rPr>
        <w:t xml:space="preserve"> </w:t>
      </w:r>
      <w:proofErr w:type="spellStart"/>
      <w:r w:rsidRPr="00D51AEF">
        <w:rPr>
          <w:lang w:val="en-US"/>
        </w:rPr>
        <w:t>dalam</w:t>
      </w:r>
      <w:proofErr w:type="spellEnd"/>
      <w:r w:rsidRPr="00D51AEF">
        <w:rPr>
          <w:lang w:val="en-US"/>
        </w:rPr>
        <w:t xml:space="preserve"> </w:t>
      </w:r>
      <w:proofErr w:type="spellStart"/>
      <w:r w:rsidRPr="00D51AEF">
        <w:rPr>
          <w:lang w:val="en-US"/>
        </w:rPr>
        <w:t>hal</w:t>
      </w:r>
      <w:proofErr w:type="spellEnd"/>
      <w:r w:rsidRPr="00D51AEF">
        <w:rPr>
          <w:lang w:val="en-US"/>
        </w:rPr>
        <w:t xml:space="preserve"> </w:t>
      </w:r>
      <w:proofErr w:type="spellStart"/>
      <w:r w:rsidRPr="00D51AEF">
        <w:rPr>
          <w:lang w:val="en-US"/>
        </w:rPr>
        <w:t>konsep</w:t>
      </w:r>
      <w:proofErr w:type="spellEnd"/>
      <w:r w:rsidRPr="00D51AEF">
        <w:rPr>
          <w:lang w:val="en-US"/>
        </w:rPr>
        <w:t xml:space="preserve"> </w:t>
      </w:r>
      <w:proofErr w:type="spellStart"/>
      <w:r w:rsidRPr="00D51AEF">
        <w:rPr>
          <w:lang w:val="en-US"/>
        </w:rPr>
        <w:t>diri</w:t>
      </w:r>
      <w:proofErr w:type="spellEnd"/>
      <w:r w:rsidRPr="00D51AEF">
        <w:rPr>
          <w:lang w:val="en-US"/>
        </w:rPr>
        <w:t xml:space="preserve">. </w:t>
      </w:r>
      <w:proofErr w:type="spellStart"/>
      <w:r w:rsidRPr="00D51AEF">
        <w:rPr>
          <w:lang w:val="en-US"/>
        </w:rPr>
        <w:t>Siswa</w:t>
      </w:r>
      <w:proofErr w:type="spellEnd"/>
      <w:r w:rsidRPr="00D51AEF">
        <w:rPr>
          <w:lang w:val="en-US"/>
        </w:rPr>
        <w:t xml:space="preserve"> yang </w:t>
      </w:r>
      <w:proofErr w:type="spellStart"/>
      <w:r w:rsidRPr="00D51AEF">
        <w:rPr>
          <w:lang w:val="en-US"/>
        </w:rPr>
        <w:t>memiliki</w:t>
      </w:r>
      <w:proofErr w:type="spellEnd"/>
      <w:r w:rsidRPr="00D51AEF">
        <w:rPr>
          <w:lang w:val="en-US"/>
        </w:rPr>
        <w:t xml:space="preserve"> </w:t>
      </w:r>
      <w:proofErr w:type="spellStart"/>
      <w:r w:rsidRPr="00D51AEF">
        <w:rPr>
          <w:lang w:val="en-US"/>
        </w:rPr>
        <w:t>konsep</w:t>
      </w:r>
      <w:proofErr w:type="spellEnd"/>
      <w:r w:rsidRPr="00D51AEF">
        <w:rPr>
          <w:lang w:val="en-US"/>
        </w:rPr>
        <w:t xml:space="preserve"> </w:t>
      </w:r>
      <w:proofErr w:type="spellStart"/>
      <w:r w:rsidRPr="00D51AEF">
        <w:rPr>
          <w:lang w:val="en-US"/>
        </w:rPr>
        <w:t>diri</w:t>
      </w:r>
      <w:proofErr w:type="spellEnd"/>
      <w:r w:rsidRPr="00D51AEF">
        <w:rPr>
          <w:lang w:val="en-US"/>
        </w:rPr>
        <w:t xml:space="preserve"> </w:t>
      </w:r>
      <w:proofErr w:type="spellStart"/>
      <w:r w:rsidRPr="00D51AEF">
        <w:rPr>
          <w:lang w:val="en-US"/>
        </w:rPr>
        <w:t>rendah</w:t>
      </w:r>
      <w:proofErr w:type="spellEnd"/>
      <w:r w:rsidRPr="00D51AEF">
        <w:rPr>
          <w:lang w:val="en-US"/>
        </w:rPr>
        <w:t xml:space="preserve"> </w:t>
      </w:r>
      <w:proofErr w:type="spellStart"/>
      <w:r w:rsidRPr="00D51AEF">
        <w:rPr>
          <w:lang w:val="en-US"/>
        </w:rPr>
        <w:t>cenderung</w:t>
      </w:r>
      <w:proofErr w:type="spellEnd"/>
      <w:r w:rsidRPr="00D51AEF">
        <w:rPr>
          <w:lang w:val="en-US"/>
        </w:rPr>
        <w:t xml:space="preserve"> </w:t>
      </w:r>
      <w:proofErr w:type="spellStart"/>
      <w:r w:rsidRPr="00D51AEF">
        <w:rPr>
          <w:lang w:val="en-US"/>
        </w:rPr>
        <w:t>kurang</w:t>
      </w:r>
      <w:proofErr w:type="spellEnd"/>
      <w:r w:rsidRPr="00D51AEF">
        <w:rPr>
          <w:lang w:val="en-US"/>
        </w:rPr>
        <w:t xml:space="preserve"> </w:t>
      </w:r>
      <w:proofErr w:type="spellStart"/>
      <w:r w:rsidRPr="00D51AEF">
        <w:rPr>
          <w:lang w:val="en-US"/>
        </w:rPr>
        <w:t>peduli</w:t>
      </w:r>
      <w:proofErr w:type="spellEnd"/>
      <w:r w:rsidRPr="00D51AEF">
        <w:rPr>
          <w:lang w:val="en-US"/>
        </w:rPr>
        <w:t xml:space="preserve"> </w:t>
      </w:r>
      <w:proofErr w:type="spellStart"/>
      <w:r w:rsidRPr="00D51AEF">
        <w:rPr>
          <w:lang w:val="en-US"/>
        </w:rPr>
        <w:t>terhadap</w:t>
      </w:r>
      <w:proofErr w:type="spellEnd"/>
      <w:r w:rsidRPr="00D51AEF">
        <w:rPr>
          <w:lang w:val="en-US"/>
        </w:rPr>
        <w:t xml:space="preserve"> </w:t>
      </w:r>
      <w:proofErr w:type="spellStart"/>
      <w:r w:rsidRPr="00D51AEF">
        <w:rPr>
          <w:lang w:val="en-US"/>
        </w:rPr>
        <w:t>diri</w:t>
      </w:r>
      <w:proofErr w:type="spellEnd"/>
      <w:r w:rsidRPr="00D51AEF">
        <w:rPr>
          <w:lang w:val="en-US"/>
        </w:rPr>
        <w:t xml:space="preserve"> </w:t>
      </w:r>
      <w:proofErr w:type="spellStart"/>
      <w:r w:rsidRPr="00D51AEF">
        <w:rPr>
          <w:lang w:val="en-US"/>
        </w:rPr>
        <w:t>sendiri</w:t>
      </w:r>
      <w:proofErr w:type="spellEnd"/>
      <w:r w:rsidRPr="00D51AEF">
        <w:rPr>
          <w:lang w:val="en-US"/>
        </w:rPr>
        <w:t xml:space="preserve">, </w:t>
      </w:r>
      <w:proofErr w:type="spellStart"/>
      <w:r w:rsidRPr="00D51AEF">
        <w:rPr>
          <w:lang w:val="en-US"/>
        </w:rPr>
        <w:t>sulit</w:t>
      </w:r>
      <w:proofErr w:type="spellEnd"/>
      <w:r w:rsidRPr="00D51AEF">
        <w:rPr>
          <w:lang w:val="en-US"/>
        </w:rPr>
        <w:t xml:space="preserve"> </w:t>
      </w:r>
      <w:proofErr w:type="spellStart"/>
      <w:r w:rsidRPr="00D51AEF">
        <w:rPr>
          <w:lang w:val="en-US"/>
        </w:rPr>
        <w:t>memaafkan</w:t>
      </w:r>
      <w:proofErr w:type="spellEnd"/>
      <w:r w:rsidRPr="00D51AEF">
        <w:rPr>
          <w:lang w:val="en-US"/>
        </w:rPr>
        <w:t xml:space="preserve"> </w:t>
      </w:r>
      <w:proofErr w:type="spellStart"/>
      <w:r w:rsidRPr="00D51AEF">
        <w:rPr>
          <w:lang w:val="en-US"/>
        </w:rPr>
        <w:t>diri</w:t>
      </w:r>
      <w:proofErr w:type="spellEnd"/>
      <w:r w:rsidRPr="00D51AEF">
        <w:rPr>
          <w:lang w:val="en-US"/>
        </w:rPr>
        <w:t xml:space="preserve">, dan </w:t>
      </w:r>
      <w:proofErr w:type="spellStart"/>
      <w:r w:rsidRPr="00D51AEF">
        <w:rPr>
          <w:lang w:val="en-US"/>
        </w:rPr>
        <w:t>sering</w:t>
      </w:r>
      <w:proofErr w:type="spellEnd"/>
      <w:r w:rsidRPr="00D51AEF">
        <w:rPr>
          <w:lang w:val="en-US"/>
        </w:rPr>
        <w:t xml:space="preserve"> </w:t>
      </w:r>
      <w:proofErr w:type="spellStart"/>
      <w:r w:rsidRPr="00D51AEF">
        <w:rPr>
          <w:lang w:val="en-US"/>
        </w:rPr>
        <w:t>menyalahkan</w:t>
      </w:r>
      <w:proofErr w:type="spellEnd"/>
      <w:r w:rsidRPr="00D51AEF">
        <w:rPr>
          <w:lang w:val="en-US"/>
        </w:rPr>
        <w:t xml:space="preserve"> </w:t>
      </w:r>
      <w:proofErr w:type="spellStart"/>
      <w:r w:rsidRPr="00D51AEF">
        <w:rPr>
          <w:lang w:val="en-US"/>
        </w:rPr>
        <w:t>diri</w:t>
      </w:r>
      <w:proofErr w:type="spellEnd"/>
      <w:r w:rsidRPr="00D51AEF">
        <w:rPr>
          <w:lang w:val="en-US"/>
        </w:rPr>
        <w:t xml:space="preserve"> </w:t>
      </w:r>
      <w:proofErr w:type="spellStart"/>
      <w:r w:rsidRPr="00D51AEF">
        <w:rPr>
          <w:lang w:val="en-US"/>
        </w:rPr>
        <w:t>atas</w:t>
      </w:r>
      <w:proofErr w:type="spellEnd"/>
      <w:r w:rsidRPr="00D51AEF">
        <w:rPr>
          <w:lang w:val="en-US"/>
        </w:rPr>
        <w:t xml:space="preserve"> </w:t>
      </w:r>
      <w:proofErr w:type="spellStart"/>
      <w:r w:rsidRPr="00D51AEF">
        <w:rPr>
          <w:lang w:val="en-US"/>
        </w:rPr>
        <w:t>kesalahan</w:t>
      </w:r>
      <w:proofErr w:type="spellEnd"/>
      <w:r w:rsidRPr="00D51AEF">
        <w:rPr>
          <w:lang w:val="en-US"/>
        </w:rPr>
        <w:t xml:space="preserve"> yang </w:t>
      </w:r>
      <w:proofErr w:type="spellStart"/>
      <w:r w:rsidRPr="00D51AEF">
        <w:rPr>
          <w:lang w:val="en-US"/>
        </w:rPr>
        <w:t>terjadi</w:t>
      </w:r>
      <w:proofErr w:type="spellEnd"/>
      <w:r w:rsidRPr="00D51AEF">
        <w:rPr>
          <w:lang w:val="en-US"/>
        </w:rPr>
        <w:t xml:space="preserve">. </w:t>
      </w:r>
      <w:proofErr w:type="spellStart"/>
      <w:r w:rsidRPr="00D51AEF">
        <w:rPr>
          <w:lang w:val="en-US"/>
        </w:rPr>
        <w:t>Akibatnya</w:t>
      </w:r>
      <w:proofErr w:type="spellEnd"/>
      <w:r w:rsidRPr="00D51AEF">
        <w:rPr>
          <w:lang w:val="en-US"/>
        </w:rPr>
        <w:t xml:space="preserve">, </w:t>
      </w:r>
      <w:proofErr w:type="spellStart"/>
      <w:r w:rsidRPr="00D51AEF">
        <w:rPr>
          <w:lang w:val="en-US"/>
        </w:rPr>
        <w:t>siswa</w:t>
      </w:r>
      <w:proofErr w:type="spellEnd"/>
      <w:r w:rsidRPr="00D51AEF">
        <w:rPr>
          <w:lang w:val="en-US"/>
        </w:rPr>
        <w:t xml:space="preserve"> </w:t>
      </w:r>
      <w:proofErr w:type="spellStart"/>
      <w:r w:rsidRPr="00D51AEF">
        <w:rPr>
          <w:lang w:val="en-US"/>
        </w:rPr>
        <w:t>menjadi</w:t>
      </w:r>
      <w:proofErr w:type="spellEnd"/>
      <w:r w:rsidRPr="00D51AEF">
        <w:rPr>
          <w:lang w:val="en-US"/>
        </w:rPr>
        <w:t xml:space="preserve"> </w:t>
      </w:r>
      <w:proofErr w:type="spellStart"/>
      <w:r w:rsidRPr="00D51AEF">
        <w:rPr>
          <w:lang w:val="en-US"/>
        </w:rPr>
        <w:t>terlalu</w:t>
      </w:r>
      <w:proofErr w:type="spellEnd"/>
      <w:r w:rsidRPr="00D51AEF">
        <w:rPr>
          <w:lang w:val="en-US"/>
        </w:rPr>
        <w:t xml:space="preserve"> </w:t>
      </w:r>
      <w:proofErr w:type="spellStart"/>
      <w:r w:rsidRPr="00D51AEF">
        <w:rPr>
          <w:lang w:val="en-US"/>
        </w:rPr>
        <w:t>khawatir</w:t>
      </w:r>
      <w:proofErr w:type="spellEnd"/>
      <w:r w:rsidRPr="00D51AEF">
        <w:rPr>
          <w:lang w:val="en-US"/>
        </w:rPr>
        <w:t xml:space="preserve"> </w:t>
      </w:r>
      <w:proofErr w:type="spellStart"/>
      <w:r w:rsidRPr="00D51AEF">
        <w:rPr>
          <w:lang w:val="en-US"/>
        </w:rPr>
        <w:t>tentang</w:t>
      </w:r>
      <w:proofErr w:type="spellEnd"/>
      <w:r w:rsidRPr="00D51AEF">
        <w:rPr>
          <w:lang w:val="en-US"/>
        </w:rPr>
        <w:t xml:space="preserve"> masa </w:t>
      </w:r>
      <w:proofErr w:type="spellStart"/>
      <w:r w:rsidRPr="00D51AEF">
        <w:rPr>
          <w:lang w:val="en-US"/>
        </w:rPr>
        <w:t>depan</w:t>
      </w:r>
      <w:proofErr w:type="spellEnd"/>
      <w:r w:rsidRPr="00D51AEF">
        <w:rPr>
          <w:lang w:val="en-US"/>
        </w:rPr>
        <w:t xml:space="preserve"> </w:t>
      </w:r>
      <w:proofErr w:type="spellStart"/>
      <w:r w:rsidRPr="00D51AEF">
        <w:rPr>
          <w:lang w:val="en-US"/>
        </w:rPr>
        <w:t>mereka</w:t>
      </w:r>
      <w:proofErr w:type="spellEnd"/>
      <w:r w:rsidRPr="00D51AEF">
        <w:rPr>
          <w:lang w:val="en-US"/>
        </w:rPr>
        <w:t xml:space="preserve">. </w:t>
      </w:r>
      <w:proofErr w:type="spellStart"/>
      <w:r w:rsidRPr="00D51AEF">
        <w:rPr>
          <w:lang w:val="en-US"/>
        </w:rPr>
        <w:t>Siswa</w:t>
      </w:r>
      <w:proofErr w:type="spellEnd"/>
      <w:r w:rsidRPr="00D51AEF">
        <w:rPr>
          <w:lang w:val="en-US"/>
        </w:rPr>
        <w:t xml:space="preserve"> yang </w:t>
      </w:r>
      <w:proofErr w:type="spellStart"/>
      <w:r w:rsidRPr="00D51AEF">
        <w:rPr>
          <w:lang w:val="en-US"/>
        </w:rPr>
        <w:t>merasa</w:t>
      </w:r>
      <w:proofErr w:type="spellEnd"/>
      <w:r w:rsidRPr="00D51AEF">
        <w:rPr>
          <w:lang w:val="en-US"/>
        </w:rPr>
        <w:t xml:space="preserve"> </w:t>
      </w:r>
      <w:proofErr w:type="spellStart"/>
      <w:r w:rsidRPr="00D51AEF">
        <w:rPr>
          <w:lang w:val="en-US"/>
        </w:rPr>
        <w:t>selalu</w:t>
      </w:r>
      <w:proofErr w:type="spellEnd"/>
      <w:r w:rsidRPr="00D51AEF">
        <w:rPr>
          <w:lang w:val="en-US"/>
        </w:rPr>
        <w:t xml:space="preserve"> </w:t>
      </w:r>
      <w:proofErr w:type="spellStart"/>
      <w:r w:rsidRPr="00D51AEF">
        <w:rPr>
          <w:lang w:val="en-US"/>
        </w:rPr>
        <w:t>kekurangan</w:t>
      </w:r>
      <w:proofErr w:type="spellEnd"/>
      <w:r w:rsidRPr="00D51AEF">
        <w:rPr>
          <w:lang w:val="en-US"/>
        </w:rPr>
        <w:t xml:space="preserve"> dan </w:t>
      </w:r>
      <w:proofErr w:type="spellStart"/>
      <w:r w:rsidRPr="00D51AEF">
        <w:rPr>
          <w:lang w:val="en-US"/>
        </w:rPr>
        <w:t>tidak</w:t>
      </w:r>
      <w:proofErr w:type="spellEnd"/>
      <w:r w:rsidRPr="00D51AEF">
        <w:rPr>
          <w:lang w:val="en-US"/>
        </w:rPr>
        <w:t xml:space="preserve"> </w:t>
      </w:r>
      <w:proofErr w:type="spellStart"/>
      <w:r w:rsidRPr="00D51AEF">
        <w:rPr>
          <w:lang w:val="en-US"/>
        </w:rPr>
        <w:t>mensyukuri</w:t>
      </w:r>
      <w:proofErr w:type="spellEnd"/>
      <w:r w:rsidRPr="00D51AEF">
        <w:rPr>
          <w:lang w:val="en-US"/>
        </w:rPr>
        <w:t xml:space="preserve"> </w:t>
      </w:r>
      <w:proofErr w:type="spellStart"/>
      <w:r w:rsidRPr="00D51AEF">
        <w:rPr>
          <w:lang w:val="en-US"/>
        </w:rPr>
        <w:t>apa</w:t>
      </w:r>
      <w:proofErr w:type="spellEnd"/>
      <w:r w:rsidRPr="00D51AEF">
        <w:rPr>
          <w:lang w:val="en-US"/>
        </w:rPr>
        <w:t xml:space="preserve"> yang </w:t>
      </w:r>
      <w:proofErr w:type="spellStart"/>
      <w:r w:rsidRPr="00D51AEF">
        <w:rPr>
          <w:lang w:val="en-US"/>
        </w:rPr>
        <w:t>dimiliki</w:t>
      </w:r>
      <w:proofErr w:type="spellEnd"/>
      <w:r w:rsidRPr="00D51AEF">
        <w:rPr>
          <w:lang w:val="en-US"/>
        </w:rPr>
        <w:t xml:space="preserve"> </w:t>
      </w:r>
      <w:proofErr w:type="spellStart"/>
      <w:r w:rsidRPr="00D51AEF">
        <w:rPr>
          <w:lang w:val="en-US"/>
        </w:rPr>
        <w:t>cenderung</w:t>
      </w:r>
      <w:proofErr w:type="spellEnd"/>
      <w:r w:rsidRPr="00D51AEF">
        <w:rPr>
          <w:lang w:val="en-US"/>
        </w:rPr>
        <w:t xml:space="preserve"> </w:t>
      </w:r>
      <w:proofErr w:type="spellStart"/>
      <w:r w:rsidRPr="00D51AEF">
        <w:rPr>
          <w:lang w:val="en-US"/>
        </w:rPr>
        <w:t>rendah</w:t>
      </w:r>
      <w:proofErr w:type="spellEnd"/>
      <w:r w:rsidRPr="00D51AEF">
        <w:rPr>
          <w:lang w:val="en-US"/>
        </w:rPr>
        <w:t xml:space="preserve"> </w:t>
      </w:r>
      <w:proofErr w:type="spellStart"/>
      <w:r w:rsidRPr="00D51AEF">
        <w:rPr>
          <w:lang w:val="en-US"/>
        </w:rPr>
        <w:t>diri</w:t>
      </w:r>
      <w:proofErr w:type="spellEnd"/>
      <w:r w:rsidRPr="00D51AEF">
        <w:rPr>
          <w:lang w:val="en-US"/>
        </w:rPr>
        <w:t xml:space="preserve"> dan </w:t>
      </w:r>
      <w:proofErr w:type="spellStart"/>
      <w:r w:rsidRPr="00D51AEF">
        <w:rPr>
          <w:lang w:val="en-US"/>
        </w:rPr>
        <w:t>meremehkan</w:t>
      </w:r>
      <w:proofErr w:type="spellEnd"/>
      <w:r w:rsidRPr="00D51AEF">
        <w:rPr>
          <w:lang w:val="en-US"/>
        </w:rPr>
        <w:t xml:space="preserve"> </w:t>
      </w:r>
      <w:proofErr w:type="spellStart"/>
      <w:r w:rsidRPr="00D51AEF">
        <w:rPr>
          <w:lang w:val="en-US"/>
        </w:rPr>
        <w:t>potensi</w:t>
      </w:r>
      <w:proofErr w:type="spellEnd"/>
      <w:r w:rsidRPr="00D51AEF">
        <w:rPr>
          <w:lang w:val="en-US"/>
        </w:rPr>
        <w:t xml:space="preserve"> </w:t>
      </w:r>
      <w:proofErr w:type="spellStart"/>
      <w:r w:rsidRPr="00D51AEF">
        <w:rPr>
          <w:lang w:val="en-US"/>
        </w:rPr>
        <w:t>diri</w:t>
      </w:r>
      <w:proofErr w:type="spellEnd"/>
      <w:r w:rsidRPr="00D51AEF">
        <w:rPr>
          <w:lang w:val="en-US"/>
        </w:rPr>
        <w:t xml:space="preserve">, </w:t>
      </w:r>
      <w:proofErr w:type="spellStart"/>
      <w:r w:rsidRPr="00D51AEF">
        <w:rPr>
          <w:lang w:val="en-US"/>
        </w:rPr>
        <w:t>khususnya</w:t>
      </w:r>
      <w:proofErr w:type="spellEnd"/>
      <w:r w:rsidRPr="00D51AEF">
        <w:rPr>
          <w:lang w:val="en-US"/>
        </w:rPr>
        <w:t xml:space="preserve"> </w:t>
      </w:r>
      <w:proofErr w:type="spellStart"/>
      <w:r w:rsidRPr="00D51AEF">
        <w:rPr>
          <w:lang w:val="en-US"/>
        </w:rPr>
        <w:t>dalam</w:t>
      </w:r>
      <w:proofErr w:type="spellEnd"/>
      <w:r w:rsidRPr="00D51AEF">
        <w:rPr>
          <w:lang w:val="en-US"/>
        </w:rPr>
        <w:t xml:space="preserve"> </w:t>
      </w:r>
      <w:proofErr w:type="spellStart"/>
      <w:r w:rsidRPr="00D51AEF">
        <w:rPr>
          <w:lang w:val="en-US"/>
        </w:rPr>
        <w:t>aspek</w:t>
      </w:r>
      <w:proofErr w:type="spellEnd"/>
      <w:r w:rsidRPr="00D51AEF">
        <w:rPr>
          <w:lang w:val="en-US"/>
        </w:rPr>
        <w:t xml:space="preserve"> </w:t>
      </w:r>
      <w:proofErr w:type="spellStart"/>
      <w:r w:rsidRPr="00D51AEF">
        <w:rPr>
          <w:lang w:val="en-US"/>
        </w:rPr>
        <w:t>fisik</w:t>
      </w:r>
      <w:proofErr w:type="spellEnd"/>
      <w:r w:rsidRPr="00D51AEF">
        <w:rPr>
          <w:lang w:val="en-US"/>
        </w:rPr>
        <w:t xml:space="preserve">, </w:t>
      </w:r>
      <w:proofErr w:type="spellStart"/>
      <w:r w:rsidRPr="00D51AEF">
        <w:rPr>
          <w:lang w:val="en-US"/>
        </w:rPr>
        <w:t>sehingga</w:t>
      </w:r>
      <w:proofErr w:type="spellEnd"/>
      <w:r w:rsidRPr="00D51AEF">
        <w:rPr>
          <w:lang w:val="en-US"/>
        </w:rPr>
        <w:t xml:space="preserve"> </w:t>
      </w:r>
      <w:proofErr w:type="spellStart"/>
      <w:r w:rsidRPr="00D51AEF">
        <w:rPr>
          <w:lang w:val="en-US"/>
        </w:rPr>
        <w:t>mereka</w:t>
      </w:r>
      <w:proofErr w:type="spellEnd"/>
      <w:r w:rsidRPr="00D51AEF">
        <w:rPr>
          <w:lang w:val="en-US"/>
        </w:rPr>
        <w:t xml:space="preserve"> </w:t>
      </w:r>
      <w:proofErr w:type="spellStart"/>
      <w:r w:rsidRPr="00D51AEF">
        <w:rPr>
          <w:lang w:val="en-US"/>
        </w:rPr>
        <w:t>sering</w:t>
      </w:r>
      <w:proofErr w:type="spellEnd"/>
      <w:r w:rsidRPr="00D51AEF">
        <w:rPr>
          <w:lang w:val="en-US"/>
        </w:rPr>
        <w:t xml:space="preserve"> </w:t>
      </w:r>
      <w:proofErr w:type="spellStart"/>
      <w:r w:rsidRPr="00D51AEF">
        <w:rPr>
          <w:lang w:val="en-US"/>
        </w:rPr>
        <w:t>merasa</w:t>
      </w:r>
      <w:proofErr w:type="spellEnd"/>
      <w:r w:rsidRPr="00D51AEF">
        <w:rPr>
          <w:lang w:val="en-US"/>
        </w:rPr>
        <w:t xml:space="preserve"> minder dan </w:t>
      </w:r>
      <w:proofErr w:type="spellStart"/>
      <w:r w:rsidRPr="00D51AEF">
        <w:rPr>
          <w:lang w:val="en-US"/>
        </w:rPr>
        <w:t>kurang</w:t>
      </w:r>
      <w:proofErr w:type="spellEnd"/>
      <w:r w:rsidRPr="00D51AEF">
        <w:rPr>
          <w:lang w:val="en-US"/>
        </w:rPr>
        <w:t xml:space="preserve"> </w:t>
      </w:r>
      <w:proofErr w:type="spellStart"/>
      <w:r w:rsidRPr="00D51AEF">
        <w:rPr>
          <w:lang w:val="en-US"/>
        </w:rPr>
        <w:t>percaya</w:t>
      </w:r>
      <w:proofErr w:type="spellEnd"/>
      <w:r w:rsidRPr="00D51AEF">
        <w:rPr>
          <w:lang w:val="en-US"/>
        </w:rPr>
        <w:t xml:space="preserve"> </w:t>
      </w:r>
      <w:proofErr w:type="spellStart"/>
      <w:r w:rsidRPr="00D51AEF">
        <w:rPr>
          <w:lang w:val="en-US"/>
        </w:rPr>
        <w:t>diri</w:t>
      </w:r>
      <w:proofErr w:type="spellEnd"/>
      <w:r w:rsidRPr="00D51AEF">
        <w:rPr>
          <w:lang w:val="en-US"/>
        </w:rPr>
        <w:t>.</w:t>
      </w:r>
    </w:p>
    <w:p w14:paraId="328B4D54" w14:textId="7C306F1C" w:rsidR="004676C5" w:rsidRDefault="004676C5" w:rsidP="00D620F3">
      <w:pPr>
        <w:pStyle w:val="Body"/>
        <w:rPr>
          <w:lang w:val="en-US"/>
        </w:rPr>
      </w:pPr>
      <w:r w:rsidRPr="004676C5">
        <w:rPr>
          <w:lang w:val="en-US"/>
        </w:rPr>
        <w:t xml:space="preserve">Hal yang </w:t>
      </w:r>
      <w:proofErr w:type="spellStart"/>
      <w:r w:rsidRPr="004676C5">
        <w:rPr>
          <w:lang w:val="en-US"/>
        </w:rPr>
        <w:t>dialami</w:t>
      </w:r>
      <w:proofErr w:type="spellEnd"/>
      <w:r w:rsidRPr="004676C5">
        <w:rPr>
          <w:lang w:val="en-US"/>
        </w:rPr>
        <w:t xml:space="preserve"> oleh </w:t>
      </w:r>
      <w:proofErr w:type="spellStart"/>
      <w:r w:rsidRPr="004676C5">
        <w:rPr>
          <w:lang w:val="en-US"/>
        </w:rPr>
        <w:t>siswa</w:t>
      </w:r>
      <w:proofErr w:type="spellEnd"/>
      <w:r w:rsidRPr="004676C5">
        <w:rPr>
          <w:lang w:val="en-US"/>
        </w:rPr>
        <w:t xml:space="preserve"> </w:t>
      </w:r>
      <w:proofErr w:type="spellStart"/>
      <w:r w:rsidRPr="004676C5">
        <w:rPr>
          <w:lang w:val="en-US"/>
        </w:rPr>
        <w:t>kelas</w:t>
      </w:r>
      <w:proofErr w:type="spellEnd"/>
      <w:r w:rsidRPr="004676C5">
        <w:rPr>
          <w:lang w:val="en-US"/>
        </w:rPr>
        <w:t xml:space="preserve"> XI SMA Negeri 1 </w:t>
      </w:r>
      <w:proofErr w:type="spellStart"/>
      <w:r w:rsidRPr="004676C5">
        <w:rPr>
          <w:lang w:val="en-US"/>
        </w:rPr>
        <w:t>Bangsal</w:t>
      </w:r>
      <w:proofErr w:type="spellEnd"/>
      <w:r w:rsidRPr="004676C5">
        <w:rPr>
          <w:lang w:val="en-US"/>
        </w:rPr>
        <w:t xml:space="preserve"> </w:t>
      </w:r>
      <w:proofErr w:type="spellStart"/>
      <w:r w:rsidRPr="004676C5">
        <w:rPr>
          <w:lang w:val="en-US"/>
        </w:rPr>
        <w:t>ini</w:t>
      </w:r>
      <w:proofErr w:type="spellEnd"/>
      <w:r w:rsidRPr="004676C5">
        <w:rPr>
          <w:lang w:val="en-US"/>
        </w:rPr>
        <w:t xml:space="preserve"> </w:t>
      </w:r>
      <w:proofErr w:type="spellStart"/>
      <w:r w:rsidRPr="004676C5">
        <w:rPr>
          <w:lang w:val="en-US"/>
        </w:rPr>
        <w:t>sesuai</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aspek</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yang </w:t>
      </w:r>
      <w:proofErr w:type="spellStart"/>
      <w:r w:rsidRPr="004676C5">
        <w:rPr>
          <w:lang w:val="en-US"/>
        </w:rPr>
        <w:t>diungkapkan</w:t>
      </w:r>
      <w:proofErr w:type="spellEnd"/>
      <w:r w:rsidRPr="004676C5">
        <w:rPr>
          <w:lang w:val="en-US"/>
        </w:rPr>
        <w:t xml:space="preserve"> oleh </w:t>
      </w:r>
      <w:proofErr w:type="spellStart"/>
      <w:r w:rsidRPr="004676C5">
        <w:rPr>
          <w:lang w:val="en-US"/>
        </w:rPr>
        <w:t>Sunaryo</w:t>
      </w:r>
      <w:proofErr w:type="spellEnd"/>
      <w:r w:rsidRPr="004676C5">
        <w:rPr>
          <w:lang w:val="en-US"/>
        </w:rPr>
        <w:t xml:space="preserve"> </w:t>
      </w:r>
      <w:sdt>
        <w:sdtPr>
          <w:rPr>
            <w:color w:val="000000"/>
            <w:lang w:val="en-US"/>
          </w:rPr>
          <w:tag w:val="MENDELEY_CITATION_v3_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"/>
          <w:id w:val="220327084"/>
          <w:placeholder>
            <w:docPart w:val="DefaultPlaceholder_-1854013440"/>
          </w:placeholder>
        </w:sdtPr>
        <w:sdtContent>
          <w:r w:rsidR="009D2F63" w:rsidRPr="009D2F63">
            <w:rPr>
              <w:color w:val="000000"/>
              <w:lang w:val="en-US"/>
            </w:rPr>
            <w:t>[4]</w:t>
          </w:r>
        </w:sdtContent>
      </w:sdt>
      <w:r w:rsidR="00D620F3" w:rsidRPr="00D620F3">
        <w:rPr>
          <w:lang w:val="en-US"/>
        </w:rPr>
        <w:t xml:space="preserve">, </w:t>
      </w:r>
      <w:proofErr w:type="spellStart"/>
      <w:r w:rsidRPr="004676C5">
        <w:rPr>
          <w:lang w:val="en-US"/>
        </w:rPr>
        <w:t>secara</w:t>
      </w:r>
      <w:proofErr w:type="spellEnd"/>
      <w:r w:rsidRPr="004676C5">
        <w:rPr>
          <w:lang w:val="en-US"/>
        </w:rPr>
        <w:t xml:space="preserve"> </w:t>
      </w:r>
      <w:proofErr w:type="spellStart"/>
      <w:r w:rsidRPr="004676C5">
        <w:rPr>
          <w:lang w:val="en-US"/>
        </w:rPr>
        <w:t>khusus</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mencakup</w:t>
      </w:r>
      <w:proofErr w:type="spellEnd"/>
      <w:r w:rsidRPr="004676C5">
        <w:rPr>
          <w:lang w:val="en-US"/>
        </w:rPr>
        <w:t xml:space="preserve"> lima </w:t>
      </w:r>
      <w:proofErr w:type="spellStart"/>
      <w:r w:rsidRPr="004676C5">
        <w:rPr>
          <w:lang w:val="en-US"/>
        </w:rPr>
        <w:t>dimensi</w:t>
      </w:r>
      <w:proofErr w:type="spellEnd"/>
      <w:r w:rsidRPr="004676C5">
        <w:rPr>
          <w:lang w:val="en-US"/>
        </w:rPr>
        <w:t xml:space="preserve">, </w:t>
      </w:r>
      <w:proofErr w:type="spellStart"/>
      <w:r w:rsidRPr="004676C5">
        <w:rPr>
          <w:lang w:val="en-US"/>
        </w:rPr>
        <w:t>yaitu</w:t>
      </w:r>
      <w:proofErr w:type="spellEnd"/>
      <w:r w:rsidRPr="004676C5">
        <w:rPr>
          <w:lang w:val="en-US"/>
        </w:rPr>
        <w:t xml:space="preserve"> </w:t>
      </w:r>
      <w:proofErr w:type="spellStart"/>
      <w:r w:rsidRPr="004676C5">
        <w:rPr>
          <w:lang w:val="en-US"/>
        </w:rPr>
        <w:t>citra</w:t>
      </w:r>
      <w:proofErr w:type="spellEnd"/>
      <w:r w:rsidRPr="004676C5">
        <w:rPr>
          <w:lang w:val="en-US"/>
        </w:rPr>
        <w:t xml:space="preserve"> </w:t>
      </w:r>
      <w:proofErr w:type="spellStart"/>
      <w:r w:rsidRPr="004676C5">
        <w:rPr>
          <w:lang w:val="en-US"/>
        </w:rPr>
        <w:t>diri</w:t>
      </w:r>
      <w:proofErr w:type="spellEnd"/>
      <w:r w:rsidRPr="004676C5">
        <w:rPr>
          <w:lang w:val="en-US"/>
        </w:rPr>
        <w:t xml:space="preserve">, ideal </w:t>
      </w:r>
      <w:proofErr w:type="spellStart"/>
      <w:r w:rsidRPr="004676C5">
        <w:rPr>
          <w:lang w:val="en-US"/>
        </w:rPr>
        <w:t>diri</w:t>
      </w:r>
      <w:proofErr w:type="spellEnd"/>
      <w:r w:rsidRPr="004676C5">
        <w:rPr>
          <w:lang w:val="en-US"/>
        </w:rPr>
        <w:t xml:space="preserve">, </w:t>
      </w:r>
      <w:proofErr w:type="spellStart"/>
      <w:r w:rsidRPr="004676C5">
        <w:rPr>
          <w:lang w:val="en-US"/>
        </w:rPr>
        <w:t>harga</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peran</w:t>
      </w:r>
      <w:proofErr w:type="spellEnd"/>
      <w:r w:rsidRPr="004676C5">
        <w:rPr>
          <w:lang w:val="en-US"/>
        </w:rPr>
        <w:t xml:space="preserve"> </w:t>
      </w:r>
      <w:proofErr w:type="spellStart"/>
      <w:r w:rsidRPr="004676C5">
        <w:rPr>
          <w:lang w:val="en-US"/>
        </w:rPr>
        <w:t>diri</w:t>
      </w:r>
      <w:proofErr w:type="spellEnd"/>
      <w:r w:rsidRPr="004676C5">
        <w:rPr>
          <w:lang w:val="en-US"/>
        </w:rPr>
        <w:t xml:space="preserve">, dan </w:t>
      </w:r>
      <w:proofErr w:type="spellStart"/>
      <w:r w:rsidRPr="004676C5">
        <w:rPr>
          <w:lang w:val="en-US"/>
        </w:rPr>
        <w:t>identitas</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Bahwa</w:t>
      </w:r>
      <w:proofErr w:type="spellEnd"/>
      <w:r w:rsidRPr="004676C5">
        <w:rPr>
          <w:lang w:val="en-US"/>
        </w:rPr>
        <w:t xml:space="preserve"> </w:t>
      </w:r>
      <w:proofErr w:type="spellStart"/>
      <w:r w:rsidRPr="004676C5">
        <w:rPr>
          <w:lang w:val="en-US"/>
        </w:rPr>
        <w:t>gambaran</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mencerminkan</w:t>
      </w:r>
      <w:proofErr w:type="spellEnd"/>
      <w:r w:rsidRPr="004676C5">
        <w:rPr>
          <w:lang w:val="en-US"/>
        </w:rPr>
        <w:t xml:space="preserve"> </w:t>
      </w:r>
      <w:proofErr w:type="spellStart"/>
      <w:r w:rsidRPr="004676C5">
        <w:rPr>
          <w:lang w:val="en-US"/>
        </w:rPr>
        <w:t>pandangan</w:t>
      </w:r>
      <w:proofErr w:type="spellEnd"/>
      <w:r w:rsidRPr="004676C5">
        <w:rPr>
          <w:lang w:val="en-US"/>
        </w:rPr>
        <w:t xml:space="preserve"> </w:t>
      </w:r>
      <w:proofErr w:type="spellStart"/>
      <w:r w:rsidRPr="004676C5">
        <w:rPr>
          <w:lang w:val="en-US"/>
        </w:rPr>
        <w:t>atau</w:t>
      </w:r>
      <w:proofErr w:type="spellEnd"/>
      <w:r w:rsidRPr="004676C5">
        <w:rPr>
          <w:lang w:val="en-US"/>
        </w:rPr>
        <w:t xml:space="preserve"> </w:t>
      </w:r>
      <w:proofErr w:type="spellStart"/>
      <w:r w:rsidRPr="004676C5">
        <w:rPr>
          <w:lang w:val="en-US"/>
        </w:rPr>
        <w:t>persepsi</w:t>
      </w:r>
      <w:proofErr w:type="spellEnd"/>
      <w:r w:rsidRPr="004676C5">
        <w:rPr>
          <w:lang w:val="en-US"/>
        </w:rPr>
        <w:t xml:space="preserve"> </w:t>
      </w:r>
      <w:proofErr w:type="spellStart"/>
      <w:r w:rsidRPr="004676C5">
        <w:rPr>
          <w:lang w:val="en-US"/>
        </w:rPr>
        <w:t>siswa</w:t>
      </w:r>
      <w:proofErr w:type="spellEnd"/>
      <w:r w:rsidRPr="004676C5">
        <w:rPr>
          <w:lang w:val="en-US"/>
        </w:rPr>
        <w:t xml:space="preserve"> </w:t>
      </w:r>
      <w:proofErr w:type="spellStart"/>
      <w:r w:rsidRPr="004676C5">
        <w:rPr>
          <w:lang w:val="en-US"/>
        </w:rPr>
        <w:t>terhadap</w:t>
      </w:r>
      <w:proofErr w:type="spellEnd"/>
      <w:r w:rsidRPr="004676C5">
        <w:rPr>
          <w:lang w:val="en-US"/>
        </w:rPr>
        <w:t xml:space="preserve"> </w:t>
      </w:r>
      <w:proofErr w:type="spellStart"/>
      <w:r w:rsidRPr="004676C5">
        <w:rPr>
          <w:lang w:val="en-US"/>
        </w:rPr>
        <w:t>dirinya</w:t>
      </w:r>
      <w:proofErr w:type="spellEnd"/>
      <w:r w:rsidRPr="004676C5">
        <w:rPr>
          <w:lang w:val="en-US"/>
        </w:rPr>
        <w:t xml:space="preserve"> </w:t>
      </w:r>
      <w:proofErr w:type="spellStart"/>
      <w:r w:rsidRPr="004676C5">
        <w:rPr>
          <w:lang w:val="en-US"/>
        </w:rPr>
        <w:lastRenderedPageBreak/>
        <w:t>sendiri</w:t>
      </w:r>
      <w:proofErr w:type="spellEnd"/>
      <w:r w:rsidRPr="004676C5">
        <w:rPr>
          <w:lang w:val="en-US"/>
        </w:rPr>
        <w:t xml:space="preserve">, Ideal </w:t>
      </w:r>
      <w:proofErr w:type="spellStart"/>
      <w:r w:rsidRPr="004676C5">
        <w:rPr>
          <w:lang w:val="en-US"/>
        </w:rPr>
        <w:t>diri</w:t>
      </w:r>
      <w:proofErr w:type="spellEnd"/>
      <w:r w:rsidRPr="004676C5">
        <w:rPr>
          <w:lang w:val="en-US"/>
        </w:rPr>
        <w:t xml:space="preserve"> </w:t>
      </w:r>
      <w:proofErr w:type="spellStart"/>
      <w:r w:rsidRPr="004676C5">
        <w:rPr>
          <w:lang w:val="en-US"/>
        </w:rPr>
        <w:t>mencakup</w:t>
      </w:r>
      <w:proofErr w:type="spellEnd"/>
      <w:r w:rsidRPr="004676C5">
        <w:rPr>
          <w:lang w:val="en-US"/>
        </w:rPr>
        <w:t xml:space="preserve"> </w:t>
      </w:r>
      <w:proofErr w:type="spellStart"/>
      <w:r w:rsidRPr="004676C5">
        <w:rPr>
          <w:lang w:val="en-US"/>
        </w:rPr>
        <w:t>harapan</w:t>
      </w:r>
      <w:proofErr w:type="spellEnd"/>
      <w:r w:rsidRPr="004676C5">
        <w:rPr>
          <w:lang w:val="en-US"/>
        </w:rPr>
        <w:t xml:space="preserve"> </w:t>
      </w:r>
      <w:proofErr w:type="spellStart"/>
      <w:r w:rsidRPr="004676C5">
        <w:rPr>
          <w:lang w:val="en-US"/>
        </w:rPr>
        <w:t>atau</w:t>
      </w:r>
      <w:proofErr w:type="spellEnd"/>
      <w:r w:rsidRPr="004676C5">
        <w:rPr>
          <w:lang w:val="en-US"/>
        </w:rPr>
        <w:t xml:space="preserve"> </w:t>
      </w:r>
      <w:proofErr w:type="spellStart"/>
      <w:r w:rsidRPr="004676C5">
        <w:rPr>
          <w:lang w:val="en-US"/>
        </w:rPr>
        <w:t>cita-cita</w:t>
      </w:r>
      <w:proofErr w:type="spellEnd"/>
      <w:r w:rsidRPr="004676C5">
        <w:rPr>
          <w:lang w:val="en-US"/>
        </w:rPr>
        <w:t xml:space="preserve"> </w:t>
      </w:r>
      <w:proofErr w:type="spellStart"/>
      <w:r w:rsidRPr="004676C5">
        <w:rPr>
          <w:lang w:val="en-US"/>
        </w:rPr>
        <w:t>siswa</w:t>
      </w:r>
      <w:proofErr w:type="spellEnd"/>
      <w:r w:rsidRPr="004676C5">
        <w:rPr>
          <w:lang w:val="en-US"/>
        </w:rPr>
        <w:t xml:space="preserve"> </w:t>
      </w:r>
      <w:proofErr w:type="spellStart"/>
      <w:r w:rsidRPr="004676C5">
        <w:rPr>
          <w:lang w:val="en-US"/>
        </w:rPr>
        <w:t>terhadap</w:t>
      </w:r>
      <w:proofErr w:type="spellEnd"/>
      <w:r w:rsidRPr="004676C5">
        <w:rPr>
          <w:lang w:val="en-US"/>
        </w:rPr>
        <w:t xml:space="preserve"> </w:t>
      </w:r>
      <w:proofErr w:type="spellStart"/>
      <w:r w:rsidRPr="004676C5">
        <w:rPr>
          <w:lang w:val="en-US"/>
        </w:rPr>
        <w:t>dirinya</w:t>
      </w:r>
      <w:proofErr w:type="spellEnd"/>
      <w:r w:rsidRPr="004676C5">
        <w:rPr>
          <w:lang w:val="en-US"/>
        </w:rPr>
        <w:t xml:space="preserve"> </w:t>
      </w:r>
      <w:proofErr w:type="spellStart"/>
      <w:r w:rsidRPr="004676C5">
        <w:rPr>
          <w:lang w:val="en-US"/>
        </w:rPr>
        <w:t>sendiri</w:t>
      </w:r>
      <w:proofErr w:type="spellEnd"/>
      <w:r w:rsidRPr="004676C5">
        <w:rPr>
          <w:lang w:val="en-US"/>
        </w:rPr>
        <w:t xml:space="preserve"> di masa </w:t>
      </w:r>
      <w:proofErr w:type="spellStart"/>
      <w:r w:rsidRPr="004676C5">
        <w:rPr>
          <w:lang w:val="en-US"/>
        </w:rPr>
        <w:t>depan</w:t>
      </w:r>
      <w:proofErr w:type="spellEnd"/>
      <w:r w:rsidRPr="004676C5">
        <w:rPr>
          <w:lang w:val="en-US"/>
        </w:rPr>
        <w:t xml:space="preserve">, Harga </w:t>
      </w:r>
      <w:proofErr w:type="spellStart"/>
      <w:r w:rsidRPr="004676C5">
        <w:rPr>
          <w:lang w:val="en-US"/>
        </w:rPr>
        <w:t>diri</w:t>
      </w:r>
      <w:proofErr w:type="spellEnd"/>
      <w:r w:rsidRPr="004676C5">
        <w:rPr>
          <w:lang w:val="en-US"/>
        </w:rPr>
        <w:t xml:space="preserve"> </w:t>
      </w:r>
      <w:proofErr w:type="spellStart"/>
      <w:r w:rsidRPr="004676C5">
        <w:rPr>
          <w:lang w:val="en-US"/>
        </w:rPr>
        <w:t>mengacu</w:t>
      </w:r>
      <w:proofErr w:type="spellEnd"/>
      <w:r w:rsidRPr="004676C5">
        <w:rPr>
          <w:lang w:val="en-US"/>
        </w:rPr>
        <w:t xml:space="preserve"> pada </w:t>
      </w:r>
      <w:proofErr w:type="spellStart"/>
      <w:r w:rsidRPr="004676C5">
        <w:rPr>
          <w:lang w:val="en-US"/>
        </w:rPr>
        <w:t>penilaian</w:t>
      </w:r>
      <w:proofErr w:type="spellEnd"/>
      <w:r w:rsidRPr="004676C5">
        <w:rPr>
          <w:lang w:val="en-US"/>
        </w:rPr>
        <w:t xml:space="preserve"> </w:t>
      </w:r>
      <w:proofErr w:type="spellStart"/>
      <w:r w:rsidRPr="004676C5">
        <w:rPr>
          <w:lang w:val="en-US"/>
        </w:rPr>
        <w:t>siswa</w:t>
      </w:r>
      <w:proofErr w:type="spellEnd"/>
      <w:r w:rsidRPr="004676C5">
        <w:rPr>
          <w:lang w:val="en-US"/>
        </w:rPr>
        <w:t xml:space="preserve"> </w:t>
      </w:r>
      <w:proofErr w:type="spellStart"/>
      <w:r w:rsidRPr="004676C5">
        <w:rPr>
          <w:lang w:val="en-US"/>
        </w:rPr>
        <w:t>terhadap</w:t>
      </w:r>
      <w:proofErr w:type="spellEnd"/>
      <w:r w:rsidRPr="004676C5">
        <w:rPr>
          <w:lang w:val="en-US"/>
        </w:rPr>
        <w:t xml:space="preserve"> </w:t>
      </w:r>
      <w:proofErr w:type="spellStart"/>
      <w:r w:rsidRPr="004676C5">
        <w:rPr>
          <w:lang w:val="en-US"/>
        </w:rPr>
        <w:t>nilai</w:t>
      </w:r>
      <w:proofErr w:type="spellEnd"/>
      <w:r w:rsidRPr="004676C5">
        <w:rPr>
          <w:lang w:val="en-US"/>
        </w:rPr>
        <w:t xml:space="preserve"> dan </w:t>
      </w:r>
      <w:proofErr w:type="spellStart"/>
      <w:r w:rsidRPr="004676C5">
        <w:rPr>
          <w:lang w:val="en-US"/>
        </w:rPr>
        <w:t>keberhasilan</w:t>
      </w:r>
      <w:proofErr w:type="spellEnd"/>
      <w:r w:rsidRPr="004676C5">
        <w:rPr>
          <w:lang w:val="en-US"/>
        </w:rPr>
        <w:t xml:space="preserve"> </w:t>
      </w:r>
      <w:proofErr w:type="spellStart"/>
      <w:r w:rsidRPr="004676C5">
        <w:rPr>
          <w:lang w:val="en-US"/>
        </w:rPr>
        <w:t>dirinya</w:t>
      </w:r>
      <w:proofErr w:type="spellEnd"/>
      <w:r w:rsidRPr="004676C5">
        <w:rPr>
          <w:lang w:val="en-US"/>
        </w:rPr>
        <w:t xml:space="preserve"> </w:t>
      </w:r>
      <w:proofErr w:type="spellStart"/>
      <w:r w:rsidRPr="004676C5">
        <w:rPr>
          <w:lang w:val="en-US"/>
        </w:rPr>
        <w:t>sendiri</w:t>
      </w:r>
      <w:proofErr w:type="spellEnd"/>
      <w:r w:rsidRPr="004676C5">
        <w:rPr>
          <w:lang w:val="en-US"/>
        </w:rPr>
        <w:t xml:space="preserve">, Peran </w:t>
      </w:r>
      <w:proofErr w:type="spellStart"/>
      <w:r w:rsidRPr="004676C5">
        <w:rPr>
          <w:lang w:val="en-US"/>
        </w:rPr>
        <w:t>diri</w:t>
      </w:r>
      <w:proofErr w:type="spellEnd"/>
      <w:r w:rsidRPr="004676C5">
        <w:rPr>
          <w:lang w:val="en-US"/>
        </w:rPr>
        <w:t xml:space="preserve"> </w:t>
      </w:r>
      <w:proofErr w:type="spellStart"/>
      <w:r w:rsidRPr="004676C5">
        <w:rPr>
          <w:lang w:val="en-US"/>
        </w:rPr>
        <w:t>berkaitan</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peran</w:t>
      </w:r>
      <w:proofErr w:type="spellEnd"/>
      <w:r w:rsidRPr="004676C5">
        <w:rPr>
          <w:lang w:val="en-US"/>
        </w:rPr>
        <w:t xml:space="preserve"> </w:t>
      </w:r>
      <w:proofErr w:type="spellStart"/>
      <w:r w:rsidRPr="004676C5">
        <w:rPr>
          <w:lang w:val="en-US"/>
        </w:rPr>
        <w:t>atau</w:t>
      </w:r>
      <w:proofErr w:type="spellEnd"/>
      <w:r w:rsidRPr="004676C5">
        <w:rPr>
          <w:lang w:val="en-US"/>
        </w:rPr>
        <w:t xml:space="preserve"> </w:t>
      </w:r>
      <w:proofErr w:type="spellStart"/>
      <w:r w:rsidRPr="004676C5">
        <w:rPr>
          <w:lang w:val="en-US"/>
        </w:rPr>
        <w:t>tanggung</w:t>
      </w:r>
      <w:proofErr w:type="spellEnd"/>
      <w:r w:rsidRPr="004676C5">
        <w:rPr>
          <w:lang w:val="en-US"/>
        </w:rPr>
        <w:t xml:space="preserve"> </w:t>
      </w:r>
      <w:proofErr w:type="spellStart"/>
      <w:r w:rsidRPr="004676C5">
        <w:rPr>
          <w:lang w:val="en-US"/>
        </w:rPr>
        <w:t>jawab</w:t>
      </w:r>
      <w:proofErr w:type="spellEnd"/>
      <w:r w:rsidRPr="004676C5">
        <w:rPr>
          <w:lang w:val="en-US"/>
        </w:rPr>
        <w:t xml:space="preserve"> yang </w:t>
      </w:r>
      <w:proofErr w:type="spellStart"/>
      <w:r w:rsidRPr="004676C5">
        <w:rPr>
          <w:lang w:val="en-US"/>
        </w:rPr>
        <w:t>dianggap</w:t>
      </w:r>
      <w:proofErr w:type="spellEnd"/>
      <w:r w:rsidRPr="004676C5">
        <w:rPr>
          <w:lang w:val="en-US"/>
        </w:rPr>
        <w:t xml:space="preserve"> </w:t>
      </w:r>
      <w:proofErr w:type="spellStart"/>
      <w:r w:rsidRPr="004676C5">
        <w:rPr>
          <w:lang w:val="en-US"/>
        </w:rPr>
        <w:t>siswa</w:t>
      </w:r>
      <w:proofErr w:type="spellEnd"/>
      <w:r w:rsidRPr="004676C5">
        <w:rPr>
          <w:lang w:val="en-US"/>
        </w:rPr>
        <w:t xml:space="preserve"> </w:t>
      </w:r>
      <w:proofErr w:type="spellStart"/>
      <w:r w:rsidRPr="004676C5">
        <w:rPr>
          <w:lang w:val="en-US"/>
        </w:rPr>
        <w:t>sebagai</w:t>
      </w:r>
      <w:proofErr w:type="spellEnd"/>
      <w:r w:rsidRPr="004676C5">
        <w:rPr>
          <w:lang w:val="en-US"/>
        </w:rPr>
        <w:t xml:space="preserve"> </w:t>
      </w:r>
      <w:proofErr w:type="spellStart"/>
      <w:r w:rsidRPr="004676C5">
        <w:rPr>
          <w:lang w:val="en-US"/>
        </w:rPr>
        <w:t>bag</w:t>
      </w:r>
      <w:r w:rsidR="00CC35A7">
        <w:rPr>
          <w:lang w:val="en-US"/>
        </w:rPr>
        <w:t>i</w:t>
      </w:r>
      <w:r w:rsidRPr="004676C5">
        <w:rPr>
          <w:lang w:val="en-US"/>
        </w:rPr>
        <w:t>an</w:t>
      </w:r>
      <w:proofErr w:type="spellEnd"/>
      <w:r w:rsidRPr="004676C5">
        <w:rPr>
          <w:lang w:val="en-US"/>
        </w:rPr>
        <w:t xml:space="preserve"> </w:t>
      </w:r>
      <w:proofErr w:type="spellStart"/>
      <w:r w:rsidRPr="004676C5">
        <w:rPr>
          <w:lang w:val="en-US"/>
        </w:rPr>
        <w:t>dari</w:t>
      </w:r>
      <w:proofErr w:type="spellEnd"/>
      <w:r w:rsidRPr="004676C5">
        <w:rPr>
          <w:lang w:val="en-US"/>
        </w:rPr>
        <w:t xml:space="preserve"> </w:t>
      </w:r>
      <w:proofErr w:type="spellStart"/>
      <w:r w:rsidRPr="004676C5">
        <w:rPr>
          <w:lang w:val="en-US"/>
        </w:rPr>
        <w:t>identitas</w:t>
      </w:r>
      <w:proofErr w:type="spellEnd"/>
      <w:r w:rsidRPr="004676C5">
        <w:rPr>
          <w:lang w:val="en-US"/>
        </w:rPr>
        <w:t xml:space="preserve"> </w:t>
      </w:r>
      <w:proofErr w:type="spellStart"/>
      <w:r w:rsidRPr="004676C5">
        <w:rPr>
          <w:lang w:val="en-US"/>
        </w:rPr>
        <w:t>mereka</w:t>
      </w:r>
      <w:proofErr w:type="spellEnd"/>
      <w:r w:rsidRPr="004676C5">
        <w:rPr>
          <w:lang w:val="en-US"/>
        </w:rPr>
        <w:t xml:space="preserve">, dan </w:t>
      </w:r>
      <w:proofErr w:type="spellStart"/>
      <w:r w:rsidRPr="004676C5">
        <w:rPr>
          <w:lang w:val="en-US"/>
        </w:rPr>
        <w:t>identitas</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mencakup</w:t>
      </w:r>
      <w:proofErr w:type="spellEnd"/>
      <w:r w:rsidRPr="004676C5">
        <w:rPr>
          <w:lang w:val="en-US"/>
        </w:rPr>
        <w:t xml:space="preserve"> </w:t>
      </w:r>
      <w:proofErr w:type="spellStart"/>
      <w:r w:rsidRPr="004676C5">
        <w:rPr>
          <w:lang w:val="en-US"/>
        </w:rPr>
        <w:t>kesadaran</w:t>
      </w:r>
      <w:proofErr w:type="spellEnd"/>
      <w:r w:rsidRPr="004676C5">
        <w:rPr>
          <w:lang w:val="en-US"/>
        </w:rPr>
        <w:t xml:space="preserve"> </w:t>
      </w:r>
      <w:proofErr w:type="spellStart"/>
      <w:r w:rsidRPr="004676C5">
        <w:rPr>
          <w:lang w:val="en-US"/>
        </w:rPr>
        <w:t>siswa</w:t>
      </w:r>
      <w:proofErr w:type="spellEnd"/>
      <w:r w:rsidRPr="004676C5">
        <w:rPr>
          <w:lang w:val="en-US"/>
        </w:rPr>
        <w:t xml:space="preserve"> </w:t>
      </w:r>
      <w:proofErr w:type="spellStart"/>
      <w:r w:rsidRPr="004676C5">
        <w:rPr>
          <w:lang w:val="en-US"/>
        </w:rPr>
        <w:t>terhadap</w:t>
      </w:r>
      <w:proofErr w:type="spellEnd"/>
      <w:r w:rsidRPr="004676C5">
        <w:rPr>
          <w:lang w:val="en-US"/>
        </w:rPr>
        <w:t xml:space="preserve"> </w:t>
      </w:r>
      <w:proofErr w:type="spellStart"/>
      <w:r w:rsidRPr="004676C5">
        <w:rPr>
          <w:lang w:val="en-US"/>
        </w:rPr>
        <w:t>siapa</w:t>
      </w:r>
      <w:proofErr w:type="spellEnd"/>
      <w:r w:rsidRPr="004676C5">
        <w:rPr>
          <w:lang w:val="en-US"/>
        </w:rPr>
        <w:t xml:space="preserve"> </w:t>
      </w:r>
      <w:proofErr w:type="spellStart"/>
      <w:r w:rsidRPr="004676C5">
        <w:rPr>
          <w:lang w:val="en-US"/>
        </w:rPr>
        <w:t>mereka</w:t>
      </w:r>
      <w:proofErr w:type="spellEnd"/>
      <w:r w:rsidRPr="004676C5">
        <w:rPr>
          <w:lang w:val="en-US"/>
        </w:rPr>
        <w:t xml:space="preserve"> </w:t>
      </w:r>
      <w:proofErr w:type="spellStart"/>
      <w:r w:rsidRPr="004676C5">
        <w:rPr>
          <w:lang w:val="en-US"/>
        </w:rPr>
        <w:t>sebagai</w:t>
      </w:r>
      <w:proofErr w:type="spellEnd"/>
      <w:r w:rsidRPr="004676C5">
        <w:rPr>
          <w:lang w:val="en-US"/>
        </w:rPr>
        <w:t xml:space="preserve"> </w:t>
      </w:r>
      <w:proofErr w:type="spellStart"/>
      <w:r w:rsidRPr="004676C5">
        <w:rPr>
          <w:lang w:val="en-US"/>
        </w:rPr>
        <w:t>individu</w:t>
      </w:r>
      <w:proofErr w:type="spellEnd"/>
      <w:r w:rsidRPr="004676C5">
        <w:rPr>
          <w:lang w:val="en-US"/>
        </w:rPr>
        <w:t xml:space="preserve">. </w:t>
      </w:r>
    </w:p>
    <w:p w14:paraId="2FFE9748" w14:textId="099E806B" w:rsidR="004676C5" w:rsidRDefault="004676C5" w:rsidP="00D620F3">
      <w:pPr>
        <w:pStyle w:val="Body"/>
        <w:rPr>
          <w:lang w:val="en-US"/>
        </w:rPr>
      </w:pPr>
      <w:proofErr w:type="spellStart"/>
      <w:r w:rsidRPr="004676C5">
        <w:rPr>
          <w:lang w:val="en-US"/>
        </w:rPr>
        <w:t>Menurut</w:t>
      </w:r>
      <w:proofErr w:type="spellEnd"/>
      <w:r w:rsidRPr="004676C5">
        <w:rPr>
          <w:lang w:val="en-US"/>
        </w:rPr>
        <w:t xml:space="preserve"> </w:t>
      </w:r>
      <w:proofErr w:type="spellStart"/>
      <w:r w:rsidRPr="004676C5">
        <w:rPr>
          <w:lang w:val="en-US"/>
        </w:rPr>
        <w:t>penelitian</w:t>
      </w:r>
      <w:proofErr w:type="spellEnd"/>
      <w:r w:rsidRPr="004676C5">
        <w:rPr>
          <w:lang w:val="en-US"/>
        </w:rPr>
        <w:t xml:space="preserve"> yang </w:t>
      </w:r>
      <w:proofErr w:type="spellStart"/>
      <w:r w:rsidRPr="004676C5">
        <w:rPr>
          <w:lang w:val="en-US"/>
        </w:rPr>
        <w:t>dilakukan</w:t>
      </w:r>
      <w:proofErr w:type="spellEnd"/>
      <w:r w:rsidRPr="004676C5">
        <w:rPr>
          <w:lang w:val="en-US"/>
        </w:rPr>
        <w:t xml:space="preserve"> Nur, salah </w:t>
      </w:r>
      <w:proofErr w:type="spellStart"/>
      <w:r w:rsidRPr="004676C5">
        <w:rPr>
          <w:lang w:val="en-US"/>
        </w:rPr>
        <w:t>satu</w:t>
      </w:r>
      <w:proofErr w:type="spellEnd"/>
      <w:r w:rsidRPr="004676C5">
        <w:rPr>
          <w:lang w:val="en-US"/>
        </w:rPr>
        <w:t xml:space="preserve"> </w:t>
      </w:r>
      <w:proofErr w:type="spellStart"/>
      <w:r w:rsidRPr="004676C5">
        <w:rPr>
          <w:lang w:val="en-US"/>
        </w:rPr>
        <w:t>faktor</w:t>
      </w:r>
      <w:proofErr w:type="spellEnd"/>
      <w:r w:rsidRPr="004676C5">
        <w:rPr>
          <w:lang w:val="en-US"/>
        </w:rPr>
        <w:t xml:space="preserve"> yang </w:t>
      </w:r>
      <w:proofErr w:type="spellStart"/>
      <w:r w:rsidRPr="004676C5">
        <w:rPr>
          <w:lang w:val="en-US"/>
        </w:rPr>
        <w:t>mempengaruhi</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individu</w:t>
      </w:r>
      <w:proofErr w:type="spellEnd"/>
      <w:r w:rsidRPr="004676C5">
        <w:rPr>
          <w:lang w:val="en-US"/>
        </w:rPr>
        <w:t xml:space="preserve"> </w:t>
      </w:r>
      <w:proofErr w:type="spellStart"/>
      <w:r w:rsidRPr="004676C5">
        <w:rPr>
          <w:lang w:val="en-US"/>
        </w:rPr>
        <w:t>adalah</w:t>
      </w:r>
      <w:proofErr w:type="spellEnd"/>
      <w:r w:rsidRPr="004676C5">
        <w:rPr>
          <w:lang w:val="en-US"/>
        </w:rPr>
        <w:t xml:space="preserve"> </w:t>
      </w:r>
      <w:proofErr w:type="spellStart"/>
      <w:r w:rsidRPr="004676C5">
        <w:rPr>
          <w:lang w:val="en-US"/>
        </w:rPr>
        <w:t>penerimaan</w:t>
      </w:r>
      <w:proofErr w:type="spellEnd"/>
      <w:r w:rsidRPr="004676C5">
        <w:rPr>
          <w:lang w:val="en-US"/>
        </w:rPr>
        <w:t xml:space="preserve"> </w:t>
      </w:r>
      <w:proofErr w:type="spellStart"/>
      <w:r w:rsidRPr="004676C5">
        <w:rPr>
          <w:lang w:val="en-US"/>
        </w:rPr>
        <w:t>diri</w:t>
      </w:r>
      <w:proofErr w:type="spellEnd"/>
      <w:r w:rsidRPr="004676C5">
        <w:rPr>
          <w:lang w:val="en-US"/>
        </w:rPr>
        <w:t xml:space="preserve">. Hal </w:t>
      </w:r>
      <w:proofErr w:type="spellStart"/>
      <w:r w:rsidRPr="004676C5">
        <w:rPr>
          <w:lang w:val="en-US"/>
        </w:rPr>
        <w:t>ini</w:t>
      </w:r>
      <w:proofErr w:type="spellEnd"/>
      <w:r w:rsidRPr="004676C5">
        <w:rPr>
          <w:lang w:val="en-US"/>
        </w:rPr>
        <w:t xml:space="preserve"> </w:t>
      </w:r>
      <w:proofErr w:type="spellStart"/>
      <w:r w:rsidRPr="004676C5">
        <w:rPr>
          <w:lang w:val="en-US"/>
        </w:rPr>
        <w:t>sesuai</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hasil</w:t>
      </w:r>
      <w:proofErr w:type="spellEnd"/>
      <w:r w:rsidRPr="004676C5">
        <w:rPr>
          <w:lang w:val="en-US"/>
        </w:rPr>
        <w:t xml:space="preserve"> </w:t>
      </w:r>
      <w:proofErr w:type="spellStart"/>
      <w:r w:rsidRPr="004676C5">
        <w:rPr>
          <w:lang w:val="en-US"/>
        </w:rPr>
        <w:t>penelitian</w:t>
      </w:r>
      <w:proofErr w:type="spellEnd"/>
      <w:r w:rsidRPr="004676C5">
        <w:rPr>
          <w:lang w:val="en-US"/>
        </w:rPr>
        <w:t xml:space="preserve"> yang </w:t>
      </w:r>
      <w:proofErr w:type="spellStart"/>
      <w:r w:rsidRPr="004676C5">
        <w:rPr>
          <w:lang w:val="en-US"/>
        </w:rPr>
        <w:t>dilakukan</w:t>
      </w:r>
      <w:proofErr w:type="spellEnd"/>
      <w:r w:rsidRPr="004676C5">
        <w:rPr>
          <w:lang w:val="en-US"/>
        </w:rPr>
        <w:t xml:space="preserve"> Nur yang </w:t>
      </w:r>
      <w:proofErr w:type="spellStart"/>
      <w:r w:rsidRPr="004676C5">
        <w:rPr>
          <w:lang w:val="en-US"/>
        </w:rPr>
        <w:t>menunjukkan</w:t>
      </w:r>
      <w:proofErr w:type="spellEnd"/>
      <w:r w:rsidRPr="004676C5">
        <w:rPr>
          <w:lang w:val="en-US"/>
        </w:rPr>
        <w:t xml:space="preserve"> </w:t>
      </w:r>
      <w:proofErr w:type="spellStart"/>
      <w:r w:rsidRPr="004676C5">
        <w:rPr>
          <w:lang w:val="en-US"/>
        </w:rPr>
        <w:t>bahwa</w:t>
      </w:r>
      <w:proofErr w:type="spellEnd"/>
      <w:r w:rsidRPr="004676C5">
        <w:rPr>
          <w:lang w:val="en-US"/>
        </w:rPr>
        <w:t xml:space="preserve"> </w:t>
      </w:r>
      <w:proofErr w:type="spellStart"/>
      <w:r w:rsidRPr="004676C5">
        <w:rPr>
          <w:lang w:val="en-US"/>
        </w:rPr>
        <w:t>ada</w:t>
      </w:r>
      <w:proofErr w:type="spellEnd"/>
      <w:r w:rsidRPr="004676C5">
        <w:rPr>
          <w:lang w:val="en-US"/>
        </w:rPr>
        <w:t xml:space="preserve"> </w:t>
      </w:r>
      <w:proofErr w:type="spellStart"/>
      <w:r w:rsidRPr="004676C5">
        <w:rPr>
          <w:lang w:val="en-US"/>
        </w:rPr>
        <w:t>hubungan</w:t>
      </w:r>
      <w:proofErr w:type="spellEnd"/>
      <w:r w:rsidRPr="004676C5">
        <w:rPr>
          <w:lang w:val="en-US"/>
        </w:rPr>
        <w:t xml:space="preserve"> </w:t>
      </w:r>
      <w:proofErr w:type="spellStart"/>
      <w:r w:rsidRPr="004676C5">
        <w:rPr>
          <w:lang w:val="en-US"/>
        </w:rPr>
        <w:t>antara</w:t>
      </w:r>
      <w:proofErr w:type="spellEnd"/>
      <w:r w:rsidRPr="004676C5">
        <w:rPr>
          <w:lang w:val="en-US"/>
        </w:rPr>
        <w:t xml:space="preserve"> </w:t>
      </w:r>
      <w:proofErr w:type="spellStart"/>
      <w:r w:rsidRPr="004676C5">
        <w:rPr>
          <w:lang w:val="en-US"/>
        </w:rPr>
        <w:t>penerimaan</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yang </w:t>
      </w:r>
      <w:proofErr w:type="spellStart"/>
      <w:r w:rsidRPr="004676C5">
        <w:rPr>
          <w:lang w:val="en-US"/>
        </w:rPr>
        <w:t>merupakan</w:t>
      </w:r>
      <w:proofErr w:type="spellEnd"/>
      <w:r w:rsidRPr="004676C5">
        <w:rPr>
          <w:lang w:val="en-US"/>
        </w:rPr>
        <w:t xml:space="preserve"> </w:t>
      </w:r>
      <w:proofErr w:type="spellStart"/>
      <w:r w:rsidRPr="004676C5">
        <w:rPr>
          <w:lang w:val="en-US"/>
        </w:rPr>
        <w:t>faktor</w:t>
      </w:r>
      <w:proofErr w:type="spellEnd"/>
      <w:r w:rsidRPr="004676C5">
        <w:rPr>
          <w:lang w:val="en-US"/>
        </w:rPr>
        <w:t xml:space="preserve"> </w:t>
      </w:r>
      <w:proofErr w:type="spellStart"/>
      <w:r w:rsidRPr="004676C5">
        <w:rPr>
          <w:lang w:val="en-US"/>
        </w:rPr>
        <w:t>kunci</w:t>
      </w:r>
      <w:proofErr w:type="spellEnd"/>
      <w:r w:rsidRPr="004676C5">
        <w:rPr>
          <w:lang w:val="en-US"/>
        </w:rPr>
        <w:t xml:space="preserve"> yang </w:t>
      </w:r>
      <w:proofErr w:type="spellStart"/>
      <w:r w:rsidRPr="004676C5">
        <w:rPr>
          <w:lang w:val="en-US"/>
        </w:rPr>
        <w:t>dapat</w:t>
      </w:r>
      <w:proofErr w:type="spellEnd"/>
      <w:r w:rsidRPr="004676C5">
        <w:rPr>
          <w:lang w:val="en-US"/>
        </w:rPr>
        <w:t xml:space="preserve"> </w:t>
      </w:r>
      <w:proofErr w:type="spellStart"/>
      <w:r w:rsidRPr="004676C5">
        <w:rPr>
          <w:lang w:val="en-US"/>
        </w:rPr>
        <w:t>menentukan</w:t>
      </w:r>
      <w:proofErr w:type="spellEnd"/>
      <w:r w:rsidRPr="004676C5">
        <w:rPr>
          <w:lang w:val="en-US"/>
        </w:rPr>
        <w:t xml:space="preserve"> </w:t>
      </w:r>
      <w:proofErr w:type="spellStart"/>
      <w:r w:rsidRPr="004676C5">
        <w:rPr>
          <w:lang w:val="en-US"/>
        </w:rPr>
        <w:t>remaja</w:t>
      </w:r>
      <w:proofErr w:type="spellEnd"/>
      <w:r w:rsidRPr="004676C5">
        <w:rPr>
          <w:lang w:val="en-US"/>
        </w:rPr>
        <w:t xml:space="preserve"> </w:t>
      </w:r>
      <w:proofErr w:type="spellStart"/>
      <w:r w:rsidRPr="004676C5">
        <w:rPr>
          <w:lang w:val="en-US"/>
        </w:rPr>
        <w:t>berinteraksi</w:t>
      </w:r>
      <w:proofErr w:type="spellEnd"/>
      <w:r w:rsidRPr="004676C5">
        <w:rPr>
          <w:lang w:val="en-US"/>
        </w:rPr>
        <w:t xml:space="preserve"> </w:t>
      </w:r>
      <w:proofErr w:type="spellStart"/>
      <w:r w:rsidRPr="004676C5">
        <w:rPr>
          <w:lang w:val="en-US"/>
        </w:rPr>
        <w:t>sosial</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lingkungannya</w:t>
      </w:r>
      <w:proofErr w:type="spellEnd"/>
      <w:r w:rsidRPr="004676C5">
        <w:rPr>
          <w:lang w:val="en-US"/>
        </w:rPr>
        <w:t xml:space="preserve">. </w:t>
      </w:r>
      <w:proofErr w:type="spellStart"/>
      <w:r w:rsidRPr="004676C5">
        <w:rPr>
          <w:lang w:val="en-US"/>
        </w:rPr>
        <w:t>Selanjutnya</w:t>
      </w:r>
      <w:proofErr w:type="spellEnd"/>
      <w:r w:rsidRPr="004676C5">
        <w:rPr>
          <w:lang w:val="en-US"/>
        </w:rPr>
        <w:t xml:space="preserve"> </w:t>
      </w:r>
      <w:proofErr w:type="spellStart"/>
      <w:r w:rsidRPr="004676C5">
        <w:rPr>
          <w:lang w:val="en-US"/>
        </w:rPr>
        <w:t>mengemukakan</w:t>
      </w:r>
      <w:proofErr w:type="spellEnd"/>
      <w:r w:rsidRPr="004676C5">
        <w:rPr>
          <w:lang w:val="en-US"/>
        </w:rPr>
        <w:t xml:space="preserve"> </w:t>
      </w:r>
      <w:proofErr w:type="spellStart"/>
      <w:r w:rsidRPr="004676C5">
        <w:rPr>
          <w:lang w:val="en-US"/>
        </w:rPr>
        <w:t>bahwa</w:t>
      </w:r>
      <w:proofErr w:type="spellEnd"/>
      <w:r w:rsidRPr="004676C5">
        <w:rPr>
          <w:lang w:val="en-US"/>
        </w:rPr>
        <w:t xml:space="preserve"> </w:t>
      </w:r>
      <w:proofErr w:type="spellStart"/>
      <w:r w:rsidRPr="004676C5">
        <w:rPr>
          <w:lang w:val="en-US"/>
        </w:rPr>
        <w:t>menjadi</w:t>
      </w:r>
      <w:proofErr w:type="spellEnd"/>
      <w:r w:rsidRPr="004676C5">
        <w:rPr>
          <w:lang w:val="en-US"/>
        </w:rPr>
        <w:t xml:space="preserve"> </w:t>
      </w:r>
      <w:proofErr w:type="spellStart"/>
      <w:r w:rsidRPr="004676C5">
        <w:rPr>
          <w:lang w:val="en-US"/>
        </w:rPr>
        <w:t>pribadi</w:t>
      </w:r>
      <w:proofErr w:type="spellEnd"/>
      <w:r w:rsidRPr="004676C5">
        <w:rPr>
          <w:lang w:val="en-US"/>
        </w:rPr>
        <w:t xml:space="preserve"> yang </w:t>
      </w:r>
      <w:proofErr w:type="spellStart"/>
      <w:r w:rsidRPr="004676C5">
        <w:rPr>
          <w:lang w:val="en-US"/>
        </w:rPr>
        <w:t>kuat</w:t>
      </w:r>
      <w:proofErr w:type="spellEnd"/>
      <w:r w:rsidRPr="004676C5">
        <w:rPr>
          <w:lang w:val="en-US"/>
        </w:rPr>
        <w:t xml:space="preserve"> dan </w:t>
      </w:r>
      <w:proofErr w:type="spellStart"/>
      <w:r w:rsidRPr="004676C5">
        <w:rPr>
          <w:lang w:val="en-US"/>
        </w:rPr>
        <w:t>bertanggung</w:t>
      </w:r>
      <w:proofErr w:type="spellEnd"/>
      <w:r w:rsidRPr="004676C5">
        <w:rPr>
          <w:lang w:val="en-US"/>
        </w:rPr>
        <w:t xml:space="preserve"> </w:t>
      </w:r>
      <w:proofErr w:type="spellStart"/>
      <w:r w:rsidRPr="004676C5">
        <w:rPr>
          <w:lang w:val="en-US"/>
        </w:rPr>
        <w:t>jawab</w:t>
      </w:r>
      <w:proofErr w:type="spellEnd"/>
      <w:r w:rsidRPr="004676C5">
        <w:rPr>
          <w:lang w:val="en-US"/>
        </w:rPr>
        <w:t xml:space="preserve"> </w:t>
      </w:r>
      <w:proofErr w:type="spellStart"/>
      <w:r w:rsidRPr="004676C5">
        <w:rPr>
          <w:lang w:val="en-US"/>
        </w:rPr>
        <w:t>dalam</w:t>
      </w:r>
      <w:proofErr w:type="spellEnd"/>
      <w:r w:rsidRPr="004676C5">
        <w:rPr>
          <w:lang w:val="en-US"/>
        </w:rPr>
        <w:t xml:space="preserve"> </w:t>
      </w:r>
      <w:proofErr w:type="spellStart"/>
      <w:r w:rsidRPr="004676C5">
        <w:rPr>
          <w:lang w:val="en-US"/>
        </w:rPr>
        <w:t>mengembangkan</w:t>
      </w:r>
      <w:proofErr w:type="spellEnd"/>
      <w:r w:rsidRPr="004676C5">
        <w:rPr>
          <w:lang w:val="en-US"/>
        </w:rPr>
        <w:t xml:space="preserve"> </w:t>
      </w:r>
      <w:proofErr w:type="spellStart"/>
      <w:r w:rsidRPr="004676C5">
        <w:rPr>
          <w:lang w:val="en-US"/>
        </w:rPr>
        <w:t>kesadaran</w:t>
      </w:r>
      <w:proofErr w:type="spellEnd"/>
      <w:r w:rsidRPr="004676C5">
        <w:rPr>
          <w:lang w:val="en-US"/>
        </w:rPr>
        <w:t xml:space="preserve"> </w:t>
      </w:r>
      <w:proofErr w:type="spellStart"/>
      <w:r w:rsidRPr="004676C5">
        <w:rPr>
          <w:lang w:val="en-US"/>
        </w:rPr>
        <w:t>diri</w:t>
      </w:r>
      <w:proofErr w:type="spellEnd"/>
      <w:r w:rsidRPr="004676C5">
        <w:rPr>
          <w:lang w:val="en-US"/>
        </w:rPr>
        <w:t xml:space="preserve"> dan </w:t>
      </w:r>
      <w:proofErr w:type="spellStart"/>
      <w:r w:rsidRPr="004676C5">
        <w:rPr>
          <w:lang w:val="en-US"/>
        </w:rPr>
        <w:t>penerimaan</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akan</w:t>
      </w:r>
      <w:proofErr w:type="spellEnd"/>
      <w:r w:rsidRPr="004676C5">
        <w:rPr>
          <w:lang w:val="en-US"/>
        </w:rPr>
        <w:t xml:space="preserve"> sangat </w:t>
      </w:r>
      <w:proofErr w:type="spellStart"/>
      <w:r w:rsidRPr="004676C5">
        <w:rPr>
          <w:lang w:val="en-US"/>
        </w:rPr>
        <w:t>mempengaruhi</w:t>
      </w:r>
      <w:proofErr w:type="spellEnd"/>
      <w:r w:rsidRPr="004676C5">
        <w:rPr>
          <w:lang w:val="en-US"/>
        </w:rPr>
        <w:t xml:space="preserve"> </w:t>
      </w:r>
      <w:proofErr w:type="spellStart"/>
      <w:r w:rsidRPr="004676C5">
        <w:rPr>
          <w:lang w:val="en-US"/>
        </w:rPr>
        <w:t>perkembangan</w:t>
      </w:r>
      <w:proofErr w:type="spellEnd"/>
      <w:r w:rsidRPr="004676C5">
        <w:rPr>
          <w:lang w:val="en-US"/>
        </w:rPr>
        <w:t xml:space="preserve"> </w:t>
      </w:r>
      <w:proofErr w:type="spellStart"/>
      <w:r w:rsidRPr="004676C5">
        <w:rPr>
          <w:lang w:val="en-US"/>
        </w:rPr>
        <w:t>kesehatan</w:t>
      </w:r>
      <w:proofErr w:type="spellEnd"/>
      <w:r w:rsidRPr="004676C5">
        <w:rPr>
          <w:lang w:val="en-US"/>
        </w:rPr>
        <w:t xml:space="preserve"> </w:t>
      </w:r>
      <w:proofErr w:type="spellStart"/>
      <w:r w:rsidRPr="004676C5">
        <w:rPr>
          <w:lang w:val="en-US"/>
        </w:rPr>
        <w:t>remaja</w:t>
      </w:r>
      <w:proofErr w:type="spellEnd"/>
      <w:r w:rsidR="00195C52">
        <w:rPr>
          <w:lang w:val="en-US"/>
        </w:rPr>
        <w:t xml:space="preserve"> </w:t>
      </w:r>
      <w:sdt>
        <w:sdtPr>
          <w:rPr>
            <w:color w:val="000000"/>
            <w:lang w:val="en-US"/>
          </w:rPr>
          <w:tag w:val="MENDELEY_CITATION_v3_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"/>
          <w:id w:val="672452402"/>
          <w:placeholder>
            <w:docPart w:val="DefaultPlaceholder_-1854013440"/>
          </w:placeholder>
        </w:sdtPr>
        <w:sdtContent>
          <w:r w:rsidR="009D2F63" w:rsidRPr="009D2F63">
            <w:rPr>
              <w:color w:val="000000"/>
              <w:lang w:val="en-US"/>
            </w:rPr>
            <w:t>[7]</w:t>
          </w:r>
        </w:sdtContent>
      </w:sdt>
      <w:r>
        <w:rPr>
          <w:lang w:val="en-US"/>
        </w:rPr>
        <w:t xml:space="preserve">. </w:t>
      </w:r>
      <w:r w:rsidRPr="004676C5">
        <w:rPr>
          <w:lang w:val="en-US"/>
        </w:rPr>
        <w:t xml:space="preserve">Dalam </w:t>
      </w:r>
      <w:proofErr w:type="spellStart"/>
      <w:r w:rsidRPr="004676C5">
        <w:rPr>
          <w:lang w:val="en-US"/>
        </w:rPr>
        <w:t>penelitian</w:t>
      </w:r>
      <w:proofErr w:type="spellEnd"/>
      <w:r w:rsidRPr="004676C5">
        <w:rPr>
          <w:lang w:val="en-US"/>
        </w:rPr>
        <w:t xml:space="preserve"> </w:t>
      </w:r>
      <w:proofErr w:type="spellStart"/>
      <w:r w:rsidRPr="004676C5">
        <w:rPr>
          <w:lang w:val="en-US"/>
        </w:rPr>
        <w:t>lainya</w:t>
      </w:r>
      <w:proofErr w:type="spellEnd"/>
      <w:r w:rsidRPr="004676C5">
        <w:rPr>
          <w:lang w:val="en-US"/>
        </w:rPr>
        <w:t xml:space="preserve"> oleh A. Syahraeni</w:t>
      </w:r>
      <w:r w:rsidR="00195C52">
        <w:rPr>
          <w:lang w:val="en-US"/>
        </w:rPr>
        <w:t xml:space="preserve"> </w:t>
      </w:r>
      <w:sdt>
        <w:sdtPr>
          <w:rPr>
            <w:color w:val="000000"/>
            <w:lang w:val="en-US"/>
          </w:rPr>
          <w:tag w:val="MENDELEY_CITATION_v3_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"/>
          <w:id w:val="589818945"/>
          <w:placeholder>
            <w:docPart w:val="DefaultPlaceholder_-1854013440"/>
          </w:placeholder>
        </w:sdtPr>
        <w:sdtContent>
          <w:r w:rsidR="009D2F63" w:rsidRPr="009D2F63">
            <w:rPr>
              <w:color w:val="000000"/>
              <w:lang w:val="en-US"/>
            </w:rPr>
            <w:t>[8]</w:t>
          </w:r>
        </w:sdtContent>
      </w:sdt>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pada </w:t>
      </w:r>
      <w:proofErr w:type="spellStart"/>
      <w:r w:rsidRPr="004676C5">
        <w:rPr>
          <w:lang w:val="en-US"/>
        </w:rPr>
        <w:t>remaja</w:t>
      </w:r>
      <w:proofErr w:type="spellEnd"/>
      <w:r w:rsidRPr="004676C5">
        <w:rPr>
          <w:lang w:val="en-US"/>
        </w:rPr>
        <w:t xml:space="preserve"> </w:t>
      </w:r>
      <w:proofErr w:type="spellStart"/>
      <w:r w:rsidRPr="004676C5">
        <w:rPr>
          <w:lang w:val="en-US"/>
        </w:rPr>
        <w:t>berperan</w:t>
      </w:r>
      <w:proofErr w:type="spellEnd"/>
      <w:r w:rsidRPr="004676C5">
        <w:rPr>
          <w:lang w:val="en-US"/>
        </w:rPr>
        <w:t xml:space="preserve"> </w:t>
      </w:r>
      <w:proofErr w:type="spellStart"/>
      <w:r w:rsidRPr="004676C5">
        <w:rPr>
          <w:lang w:val="en-US"/>
        </w:rPr>
        <w:t>dalam</w:t>
      </w:r>
      <w:proofErr w:type="spellEnd"/>
      <w:r w:rsidRPr="004676C5">
        <w:rPr>
          <w:lang w:val="en-US"/>
        </w:rPr>
        <w:t xml:space="preserve"> </w:t>
      </w:r>
      <w:proofErr w:type="spellStart"/>
      <w:r w:rsidRPr="004676C5">
        <w:rPr>
          <w:lang w:val="en-US"/>
        </w:rPr>
        <w:t>membantu</w:t>
      </w:r>
      <w:proofErr w:type="spellEnd"/>
      <w:r w:rsidRPr="004676C5">
        <w:rPr>
          <w:lang w:val="en-US"/>
        </w:rPr>
        <w:t xml:space="preserve"> </w:t>
      </w:r>
      <w:proofErr w:type="spellStart"/>
      <w:r w:rsidRPr="004676C5">
        <w:rPr>
          <w:lang w:val="en-US"/>
        </w:rPr>
        <w:t>remaja</w:t>
      </w:r>
      <w:proofErr w:type="spellEnd"/>
      <w:r w:rsidRPr="004676C5">
        <w:rPr>
          <w:lang w:val="en-US"/>
        </w:rPr>
        <w:t xml:space="preserve"> </w:t>
      </w:r>
      <w:proofErr w:type="spellStart"/>
      <w:r w:rsidRPr="004676C5">
        <w:rPr>
          <w:lang w:val="en-US"/>
        </w:rPr>
        <w:t>beradaptasi</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lingkungannya</w:t>
      </w:r>
      <w:proofErr w:type="spellEnd"/>
      <w:r w:rsidRPr="004676C5">
        <w:rPr>
          <w:lang w:val="en-US"/>
        </w:rPr>
        <w:t xml:space="preserve">, </w:t>
      </w:r>
      <w:proofErr w:type="spellStart"/>
      <w:r w:rsidRPr="004676C5">
        <w:rPr>
          <w:lang w:val="en-US"/>
        </w:rPr>
        <w:t>sehingga</w:t>
      </w:r>
      <w:proofErr w:type="spellEnd"/>
      <w:r w:rsidRPr="004676C5">
        <w:rPr>
          <w:lang w:val="en-US"/>
        </w:rPr>
        <w:t xml:space="preserve"> </w:t>
      </w:r>
      <w:proofErr w:type="spellStart"/>
      <w:r w:rsidRPr="004676C5">
        <w:rPr>
          <w:lang w:val="en-US"/>
        </w:rPr>
        <w:t>dapat</w:t>
      </w:r>
      <w:proofErr w:type="spellEnd"/>
      <w:r w:rsidRPr="004676C5">
        <w:rPr>
          <w:lang w:val="en-US"/>
        </w:rPr>
        <w:t xml:space="preserve"> </w:t>
      </w:r>
      <w:proofErr w:type="spellStart"/>
      <w:r w:rsidRPr="004676C5">
        <w:rPr>
          <w:lang w:val="en-US"/>
        </w:rPr>
        <w:t>diterima</w:t>
      </w:r>
      <w:proofErr w:type="spellEnd"/>
      <w:r w:rsidRPr="004676C5">
        <w:rPr>
          <w:lang w:val="en-US"/>
        </w:rPr>
        <w:t xml:space="preserve"> oleh </w:t>
      </w:r>
      <w:proofErr w:type="spellStart"/>
      <w:r w:rsidRPr="004676C5">
        <w:rPr>
          <w:lang w:val="en-US"/>
        </w:rPr>
        <w:t>lingkungannya</w:t>
      </w:r>
      <w:proofErr w:type="spellEnd"/>
      <w:r w:rsidRPr="004676C5">
        <w:rPr>
          <w:lang w:val="en-US"/>
        </w:rPr>
        <w:t xml:space="preserve">. </w:t>
      </w:r>
      <w:proofErr w:type="spellStart"/>
      <w:r w:rsidRPr="004676C5">
        <w:rPr>
          <w:lang w:val="en-US"/>
        </w:rPr>
        <w:t>Remaja</w:t>
      </w:r>
      <w:proofErr w:type="spellEnd"/>
      <w:r w:rsidRPr="004676C5">
        <w:rPr>
          <w:lang w:val="en-US"/>
        </w:rPr>
        <w:t xml:space="preserve"> yang </w:t>
      </w:r>
      <w:proofErr w:type="spellStart"/>
      <w:r w:rsidRPr="004676C5">
        <w:rPr>
          <w:lang w:val="en-US"/>
        </w:rPr>
        <w:t>memiliki</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positif</w:t>
      </w:r>
      <w:proofErr w:type="spellEnd"/>
      <w:r w:rsidRPr="004676C5">
        <w:rPr>
          <w:lang w:val="en-US"/>
        </w:rPr>
        <w:t xml:space="preserve"> </w:t>
      </w:r>
      <w:proofErr w:type="spellStart"/>
      <w:r w:rsidRPr="004676C5">
        <w:rPr>
          <w:lang w:val="en-US"/>
        </w:rPr>
        <w:t>akan</w:t>
      </w:r>
      <w:proofErr w:type="spellEnd"/>
      <w:r w:rsidRPr="004676C5">
        <w:rPr>
          <w:lang w:val="en-US"/>
        </w:rPr>
        <w:t xml:space="preserve"> </w:t>
      </w:r>
      <w:proofErr w:type="spellStart"/>
      <w:r w:rsidRPr="004676C5">
        <w:rPr>
          <w:lang w:val="en-US"/>
        </w:rPr>
        <w:t>memiliki</w:t>
      </w:r>
      <w:proofErr w:type="spellEnd"/>
      <w:r w:rsidRPr="004676C5">
        <w:rPr>
          <w:lang w:val="en-US"/>
        </w:rPr>
        <w:t xml:space="preserve"> </w:t>
      </w:r>
      <w:proofErr w:type="spellStart"/>
      <w:r w:rsidRPr="004676C5">
        <w:rPr>
          <w:lang w:val="en-US"/>
        </w:rPr>
        <w:t>tujuan</w:t>
      </w:r>
      <w:proofErr w:type="spellEnd"/>
      <w:r w:rsidRPr="004676C5">
        <w:rPr>
          <w:lang w:val="en-US"/>
        </w:rPr>
        <w:t xml:space="preserve"> dan </w:t>
      </w:r>
      <w:proofErr w:type="spellStart"/>
      <w:r w:rsidRPr="004676C5">
        <w:rPr>
          <w:lang w:val="en-US"/>
        </w:rPr>
        <w:t>cita-cita</w:t>
      </w:r>
      <w:proofErr w:type="spellEnd"/>
      <w:r w:rsidRPr="004676C5">
        <w:rPr>
          <w:lang w:val="en-US"/>
        </w:rPr>
        <w:t xml:space="preserve"> yang </w:t>
      </w:r>
      <w:proofErr w:type="spellStart"/>
      <w:r w:rsidRPr="004676C5">
        <w:rPr>
          <w:lang w:val="en-US"/>
        </w:rPr>
        <w:t>jelas</w:t>
      </w:r>
      <w:proofErr w:type="spellEnd"/>
      <w:r w:rsidRPr="004676C5">
        <w:rPr>
          <w:lang w:val="en-US"/>
        </w:rPr>
        <w:t xml:space="preserve"> </w:t>
      </w:r>
      <w:proofErr w:type="spellStart"/>
      <w:r w:rsidRPr="004676C5">
        <w:rPr>
          <w:lang w:val="en-US"/>
        </w:rPr>
        <w:t>terhadap</w:t>
      </w:r>
      <w:proofErr w:type="spellEnd"/>
      <w:r w:rsidRPr="004676C5">
        <w:rPr>
          <w:lang w:val="en-US"/>
        </w:rPr>
        <w:t xml:space="preserve"> masa </w:t>
      </w:r>
      <w:proofErr w:type="spellStart"/>
      <w:r w:rsidRPr="004676C5">
        <w:rPr>
          <w:lang w:val="en-US"/>
        </w:rPr>
        <w:t>depannya</w:t>
      </w:r>
      <w:proofErr w:type="spellEnd"/>
      <w:r w:rsidRPr="004676C5">
        <w:rPr>
          <w:lang w:val="en-US"/>
        </w:rPr>
        <w:t xml:space="preserve">, juga </w:t>
      </w:r>
      <w:proofErr w:type="spellStart"/>
      <w:r w:rsidRPr="004676C5">
        <w:rPr>
          <w:lang w:val="en-US"/>
        </w:rPr>
        <w:t>akan</w:t>
      </w:r>
      <w:proofErr w:type="spellEnd"/>
      <w:r w:rsidRPr="004676C5">
        <w:rPr>
          <w:lang w:val="en-US"/>
        </w:rPr>
        <w:t xml:space="preserve"> </w:t>
      </w:r>
      <w:proofErr w:type="spellStart"/>
      <w:r w:rsidRPr="004676C5">
        <w:rPr>
          <w:lang w:val="en-US"/>
        </w:rPr>
        <w:t>memiliki</w:t>
      </w:r>
      <w:proofErr w:type="spellEnd"/>
      <w:r w:rsidRPr="004676C5">
        <w:rPr>
          <w:lang w:val="en-US"/>
        </w:rPr>
        <w:t xml:space="preserve"> </w:t>
      </w:r>
      <w:proofErr w:type="spellStart"/>
      <w:r w:rsidRPr="004676C5">
        <w:rPr>
          <w:lang w:val="en-US"/>
        </w:rPr>
        <w:t>semangat</w:t>
      </w:r>
      <w:proofErr w:type="spellEnd"/>
      <w:r w:rsidRPr="004676C5">
        <w:rPr>
          <w:lang w:val="en-US"/>
        </w:rPr>
        <w:t xml:space="preserve"> </w:t>
      </w:r>
      <w:proofErr w:type="spellStart"/>
      <w:r w:rsidRPr="004676C5">
        <w:rPr>
          <w:lang w:val="en-US"/>
        </w:rPr>
        <w:t>hidup</w:t>
      </w:r>
      <w:proofErr w:type="spellEnd"/>
      <w:r w:rsidRPr="004676C5">
        <w:rPr>
          <w:lang w:val="en-US"/>
        </w:rPr>
        <w:t xml:space="preserve"> yang </w:t>
      </w:r>
      <w:proofErr w:type="spellStart"/>
      <w:r w:rsidRPr="004676C5">
        <w:rPr>
          <w:lang w:val="en-US"/>
        </w:rPr>
        <w:t>kuat</w:t>
      </w:r>
      <w:proofErr w:type="spellEnd"/>
      <w:r w:rsidRPr="004676C5">
        <w:rPr>
          <w:lang w:val="en-US"/>
        </w:rPr>
        <w:t xml:space="preserve"> dan </w:t>
      </w:r>
      <w:proofErr w:type="spellStart"/>
      <w:r w:rsidRPr="004676C5">
        <w:rPr>
          <w:lang w:val="en-US"/>
        </w:rPr>
        <w:t>semangat</w:t>
      </w:r>
      <w:proofErr w:type="spellEnd"/>
      <w:r w:rsidRPr="004676C5">
        <w:rPr>
          <w:lang w:val="en-US"/>
        </w:rPr>
        <w:t xml:space="preserve"> </w:t>
      </w:r>
      <w:proofErr w:type="spellStart"/>
      <w:r w:rsidRPr="004676C5">
        <w:rPr>
          <w:lang w:val="en-US"/>
        </w:rPr>
        <w:t>juang</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merupakan</w:t>
      </w:r>
      <w:proofErr w:type="spellEnd"/>
      <w:r w:rsidRPr="004676C5">
        <w:rPr>
          <w:lang w:val="en-US"/>
        </w:rPr>
        <w:t xml:space="preserve"> </w:t>
      </w:r>
      <w:proofErr w:type="spellStart"/>
      <w:r w:rsidRPr="004676C5">
        <w:rPr>
          <w:lang w:val="en-US"/>
        </w:rPr>
        <w:t>evaluasi</w:t>
      </w:r>
      <w:proofErr w:type="spellEnd"/>
      <w:r w:rsidRPr="004676C5">
        <w:rPr>
          <w:lang w:val="en-US"/>
        </w:rPr>
        <w:t xml:space="preserve"> </w:t>
      </w:r>
      <w:proofErr w:type="spellStart"/>
      <w:r w:rsidRPr="004676C5">
        <w:rPr>
          <w:lang w:val="en-US"/>
        </w:rPr>
        <w:t>terhadap</w:t>
      </w:r>
      <w:proofErr w:type="spellEnd"/>
      <w:r w:rsidRPr="004676C5">
        <w:rPr>
          <w:lang w:val="en-US"/>
        </w:rPr>
        <w:t xml:space="preserve"> area </w:t>
      </w:r>
      <w:proofErr w:type="spellStart"/>
      <w:r w:rsidRPr="004676C5">
        <w:rPr>
          <w:lang w:val="en-US"/>
        </w:rPr>
        <w:t>tertentu</w:t>
      </w:r>
      <w:proofErr w:type="spellEnd"/>
      <w:r w:rsidRPr="004676C5">
        <w:rPr>
          <w:lang w:val="en-US"/>
        </w:rPr>
        <w:t xml:space="preserve"> </w:t>
      </w:r>
      <w:proofErr w:type="spellStart"/>
      <w:r w:rsidRPr="004676C5">
        <w:rPr>
          <w:lang w:val="en-US"/>
        </w:rPr>
        <w:t>dalam</w:t>
      </w:r>
      <w:proofErr w:type="spellEnd"/>
      <w:r w:rsidRPr="004676C5">
        <w:rPr>
          <w:lang w:val="en-US"/>
        </w:rPr>
        <w:t xml:space="preserve"> </w:t>
      </w:r>
      <w:proofErr w:type="spellStart"/>
      <w:r w:rsidRPr="004676C5">
        <w:rPr>
          <w:lang w:val="en-US"/>
        </w:rPr>
        <w:t>diri</w:t>
      </w:r>
      <w:proofErr w:type="spellEnd"/>
      <w:r w:rsidRPr="004676C5">
        <w:rPr>
          <w:lang w:val="en-US"/>
        </w:rPr>
        <w:t xml:space="preserve">. Dalam </w:t>
      </w:r>
      <w:proofErr w:type="spellStart"/>
      <w:r w:rsidRPr="004676C5">
        <w:rPr>
          <w:lang w:val="en-US"/>
        </w:rPr>
        <w:t>hal</w:t>
      </w:r>
      <w:proofErr w:type="spellEnd"/>
      <w:r w:rsidRPr="004676C5">
        <w:rPr>
          <w:lang w:val="en-US"/>
        </w:rPr>
        <w:t xml:space="preserve"> </w:t>
      </w:r>
      <w:proofErr w:type="spellStart"/>
      <w:r w:rsidRPr="004676C5">
        <w:rPr>
          <w:lang w:val="en-US"/>
        </w:rPr>
        <w:t>ini</w:t>
      </w:r>
      <w:proofErr w:type="spellEnd"/>
      <w:r w:rsidRPr="004676C5">
        <w:rPr>
          <w:lang w:val="en-US"/>
        </w:rPr>
        <w:t xml:space="preserve"> </w:t>
      </w:r>
      <w:proofErr w:type="spellStart"/>
      <w:r w:rsidRPr="004676C5">
        <w:rPr>
          <w:lang w:val="en-US"/>
        </w:rPr>
        <w:t>individu</w:t>
      </w:r>
      <w:proofErr w:type="spellEnd"/>
      <w:r w:rsidRPr="004676C5">
        <w:rPr>
          <w:lang w:val="en-US"/>
        </w:rPr>
        <w:t xml:space="preserve"> yang </w:t>
      </w:r>
      <w:proofErr w:type="spellStart"/>
      <w:r w:rsidRPr="004676C5">
        <w:rPr>
          <w:lang w:val="en-US"/>
        </w:rPr>
        <w:t>telah</w:t>
      </w:r>
      <w:proofErr w:type="spellEnd"/>
      <w:r w:rsidRPr="004676C5">
        <w:rPr>
          <w:lang w:val="en-US"/>
        </w:rPr>
        <w:t xml:space="preserve"> </w:t>
      </w:r>
      <w:proofErr w:type="spellStart"/>
      <w:r w:rsidRPr="004676C5">
        <w:rPr>
          <w:lang w:val="en-US"/>
        </w:rPr>
        <w:t>melatih</w:t>
      </w:r>
      <w:proofErr w:type="spellEnd"/>
      <w:r w:rsidRPr="004676C5">
        <w:rPr>
          <w:lang w:val="en-US"/>
        </w:rPr>
        <w:t xml:space="preserve"> </w:t>
      </w:r>
      <w:proofErr w:type="spellStart"/>
      <w:r w:rsidRPr="004676C5">
        <w:rPr>
          <w:lang w:val="en-US"/>
        </w:rPr>
        <w:t>penerimaan</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akan</w:t>
      </w:r>
      <w:proofErr w:type="spellEnd"/>
      <w:r w:rsidRPr="004676C5">
        <w:rPr>
          <w:lang w:val="en-US"/>
        </w:rPr>
        <w:t xml:space="preserve"> </w:t>
      </w:r>
      <w:proofErr w:type="spellStart"/>
      <w:r w:rsidRPr="004676C5">
        <w:rPr>
          <w:lang w:val="en-US"/>
        </w:rPr>
        <w:t>berusaha</w:t>
      </w:r>
      <w:proofErr w:type="spellEnd"/>
      <w:r w:rsidRPr="004676C5">
        <w:rPr>
          <w:lang w:val="en-US"/>
        </w:rPr>
        <w:t xml:space="preserve"> </w:t>
      </w:r>
      <w:proofErr w:type="spellStart"/>
      <w:r w:rsidRPr="004676C5">
        <w:rPr>
          <w:lang w:val="en-US"/>
        </w:rPr>
        <w:t>memahami</w:t>
      </w:r>
      <w:proofErr w:type="spellEnd"/>
      <w:r w:rsidRPr="004676C5">
        <w:rPr>
          <w:lang w:val="en-US"/>
        </w:rPr>
        <w:t xml:space="preserve"> dan </w:t>
      </w:r>
      <w:proofErr w:type="spellStart"/>
      <w:r w:rsidRPr="004676C5">
        <w:rPr>
          <w:lang w:val="en-US"/>
        </w:rPr>
        <w:t>menghadapi</w:t>
      </w:r>
      <w:proofErr w:type="spellEnd"/>
      <w:r w:rsidRPr="004676C5">
        <w:rPr>
          <w:lang w:val="en-US"/>
        </w:rPr>
        <w:t xml:space="preserve"> </w:t>
      </w:r>
      <w:proofErr w:type="spellStart"/>
      <w:r w:rsidRPr="004676C5">
        <w:rPr>
          <w:lang w:val="en-US"/>
        </w:rPr>
        <w:t>dirinya</w:t>
      </w:r>
      <w:proofErr w:type="spellEnd"/>
      <w:r w:rsidRPr="004676C5">
        <w:rPr>
          <w:lang w:val="en-US"/>
        </w:rPr>
        <w:t xml:space="preserve"> </w:t>
      </w:r>
      <w:proofErr w:type="spellStart"/>
      <w:r w:rsidRPr="004676C5">
        <w:rPr>
          <w:lang w:val="en-US"/>
        </w:rPr>
        <w:t>sendiri</w:t>
      </w:r>
      <w:proofErr w:type="spellEnd"/>
      <w:r w:rsidRPr="004676C5">
        <w:rPr>
          <w:lang w:val="en-US"/>
        </w:rPr>
        <w:t xml:space="preserve">, </w:t>
      </w:r>
      <w:proofErr w:type="spellStart"/>
      <w:r w:rsidRPr="004676C5">
        <w:rPr>
          <w:lang w:val="en-US"/>
        </w:rPr>
        <w:t>menerima</w:t>
      </w:r>
      <w:proofErr w:type="spellEnd"/>
      <w:r w:rsidRPr="004676C5">
        <w:rPr>
          <w:lang w:val="en-US"/>
        </w:rPr>
        <w:t xml:space="preserve"> </w:t>
      </w:r>
      <w:proofErr w:type="spellStart"/>
      <w:r w:rsidRPr="004676C5">
        <w:rPr>
          <w:lang w:val="en-US"/>
        </w:rPr>
        <w:t>kelebihan</w:t>
      </w:r>
      <w:proofErr w:type="spellEnd"/>
      <w:r w:rsidRPr="004676C5">
        <w:rPr>
          <w:lang w:val="en-US"/>
        </w:rPr>
        <w:t xml:space="preserve"> dan </w:t>
      </w:r>
      <w:proofErr w:type="spellStart"/>
      <w:r w:rsidRPr="004676C5">
        <w:rPr>
          <w:lang w:val="en-US"/>
        </w:rPr>
        <w:t>kekurangannya</w:t>
      </w:r>
      <w:proofErr w:type="spellEnd"/>
      <w:r w:rsidRPr="004676C5">
        <w:rPr>
          <w:lang w:val="en-US"/>
        </w:rPr>
        <w:t xml:space="preserve">, </w:t>
      </w:r>
      <w:proofErr w:type="spellStart"/>
      <w:r w:rsidRPr="004676C5">
        <w:rPr>
          <w:lang w:val="en-US"/>
        </w:rPr>
        <w:t>menjaga</w:t>
      </w:r>
      <w:proofErr w:type="spellEnd"/>
      <w:r w:rsidRPr="004676C5">
        <w:rPr>
          <w:lang w:val="en-US"/>
        </w:rPr>
        <w:t xml:space="preserve"> </w:t>
      </w:r>
      <w:proofErr w:type="spellStart"/>
      <w:r w:rsidRPr="004676C5">
        <w:rPr>
          <w:lang w:val="en-US"/>
        </w:rPr>
        <w:t>dirinya</w:t>
      </w:r>
      <w:proofErr w:type="spellEnd"/>
      <w:r w:rsidRPr="004676C5">
        <w:rPr>
          <w:lang w:val="en-US"/>
        </w:rPr>
        <w:t xml:space="preserve"> </w:t>
      </w:r>
      <w:proofErr w:type="spellStart"/>
      <w:r w:rsidRPr="004676C5">
        <w:rPr>
          <w:lang w:val="en-US"/>
        </w:rPr>
        <w:t>sendiri</w:t>
      </w:r>
      <w:proofErr w:type="spellEnd"/>
      <w:r w:rsidRPr="004676C5">
        <w:rPr>
          <w:lang w:val="en-US"/>
        </w:rPr>
        <w:t xml:space="preserve">, </w:t>
      </w:r>
      <w:proofErr w:type="spellStart"/>
      <w:r w:rsidRPr="004676C5">
        <w:rPr>
          <w:lang w:val="en-US"/>
        </w:rPr>
        <w:t>serta</w:t>
      </w:r>
      <w:proofErr w:type="spellEnd"/>
      <w:r w:rsidRPr="004676C5">
        <w:rPr>
          <w:lang w:val="en-US"/>
        </w:rPr>
        <w:t xml:space="preserve"> </w:t>
      </w:r>
      <w:proofErr w:type="spellStart"/>
      <w:r w:rsidRPr="004676C5">
        <w:rPr>
          <w:lang w:val="en-US"/>
        </w:rPr>
        <w:t>membina</w:t>
      </w:r>
      <w:proofErr w:type="spellEnd"/>
      <w:r w:rsidRPr="004676C5">
        <w:rPr>
          <w:lang w:val="en-US"/>
        </w:rPr>
        <w:t xml:space="preserve"> </w:t>
      </w:r>
      <w:proofErr w:type="spellStart"/>
      <w:r w:rsidRPr="004676C5">
        <w:rPr>
          <w:lang w:val="en-US"/>
        </w:rPr>
        <w:t>hubungan</w:t>
      </w:r>
      <w:proofErr w:type="spellEnd"/>
      <w:r w:rsidRPr="004676C5">
        <w:rPr>
          <w:lang w:val="en-US"/>
        </w:rPr>
        <w:t xml:space="preserve"> yang </w:t>
      </w:r>
      <w:proofErr w:type="spellStart"/>
      <w:r w:rsidRPr="004676C5">
        <w:rPr>
          <w:lang w:val="en-US"/>
        </w:rPr>
        <w:t>sehat</w:t>
      </w:r>
      <w:proofErr w:type="spellEnd"/>
      <w:r w:rsidRPr="004676C5">
        <w:rPr>
          <w:lang w:val="en-US"/>
        </w:rPr>
        <w:t xml:space="preserve"> </w:t>
      </w:r>
      <w:proofErr w:type="spellStart"/>
      <w:r w:rsidRPr="004676C5">
        <w:rPr>
          <w:lang w:val="en-US"/>
        </w:rPr>
        <w:t>secara</w:t>
      </w:r>
      <w:proofErr w:type="spellEnd"/>
      <w:r w:rsidRPr="004676C5">
        <w:rPr>
          <w:lang w:val="en-US"/>
        </w:rPr>
        <w:t xml:space="preserve"> </w:t>
      </w:r>
      <w:proofErr w:type="spellStart"/>
      <w:r w:rsidRPr="004676C5">
        <w:rPr>
          <w:lang w:val="en-US"/>
        </w:rPr>
        <w:t>sadar</w:t>
      </w:r>
      <w:proofErr w:type="spellEnd"/>
      <w:r w:rsidRPr="004676C5">
        <w:rPr>
          <w:lang w:val="en-US"/>
        </w:rPr>
        <w:t xml:space="preserve"> dan </w:t>
      </w:r>
      <w:proofErr w:type="spellStart"/>
      <w:r w:rsidRPr="004676C5">
        <w:rPr>
          <w:lang w:val="en-US"/>
        </w:rPr>
        <w:t>aktif</w:t>
      </w:r>
      <w:proofErr w:type="spellEnd"/>
      <w:r w:rsidRPr="004676C5">
        <w:rPr>
          <w:lang w:val="en-US"/>
        </w:rPr>
        <w:t>.</w:t>
      </w:r>
    </w:p>
    <w:p w14:paraId="58BFCB59" w14:textId="3C850FF5" w:rsidR="004676C5" w:rsidRPr="001D7DAD" w:rsidRDefault="004676C5" w:rsidP="00D620F3">
      <w:pPr>
        <w:pStyle w:val="Body"/>
        <w:rPr>
          <w:lang w:val="fi-FI"/>
        </w:rPr>
      </w:pPr>
      <w:r w:rsidRPr="001D7DAD">
        <w:rPr>
          <w:lang w:val="fi-FI"/>
        </w:rPr>
        <w:t>Dalam perjalanan kehidupan, setiap individu akan dihadapkan pada tuntutan untuk mem</w:t>
      </w:r>
      <w:r w:rsidR="00CC35A7" w:rsidRPr="001D7DAD">
        <w:rPr>
          <w:lang w:val="fi-FI"/>
        </w:rPr>
        <w:t>a</w:t>
      </w:r>
      <w:r w:rsidRPr="001D7DAD">
        <w:rPr>
          <w:lang w:val="fi-FI"/>
        </w:rPr>
        <w:t>hami dan menerima dirinya sen</w:t>
      </w:r>
      <w:r w:rsidR="00CC35A7" w:rsidRPr="001D7DAD">
        <w:rPr>
          <w:lang w:val="fi-FI"/>
        </w:rPr>
        <w:t>d</w:t>
      </w:r>
      <w:r w:rsidRPr="001D7DAD">
        <w:rPr>
          <w:lang w:val="fi-FI"/>
        </w:rPr>
        <w:t>iri. Penerimaan diri merupakan aspek penting dalam pembentukan identitas dan pengembangan pribadi seseorang. Menemukan keseimbangan antara perasaan kita terhadap diri sendiri dan harapan masyarakat merupakan tantangan yang kompleks, terutama bagi mereka yang masih dalam tahap perkembangan remaja, seperti siswa sekolah menengah pertama (SMA).</w:t>
      </w:r>
    </w:p>
    <w:p w14:paraId="63F147D5" w14:textId="2B355C03" w:rsidR="00D620F3" w:rsidRPr="001D7DAD" w:rsidRDefault="004676C5" w:rsidP="00D620F3">
      <w:pPr>
        <w:pStyle w:val="Body"/>
        <w:rPr>
          <w:lang w:val="fi-FI"/>
        </w:rPr>
      </w:pPr>
      <w:r w:rsidRPr="001D7DAD">
        <w:rPr>
          <w:lang w:val="fi-FI"/>
        </w:rPr>
        <w:t>Penerimaan diri merupakan sikap mendasar dalam kehidupan individu. Penerimaan diri mencakup perasaan puas terhadap kualitas, bakat, dan keterbatasan diri sendiri. Hal ini mencerminkan tingkat kemampuan dan keinginan hidup dengan karakteristik masing-masing individu. Individu yang mampu menerima diri sendiri dinilai tidak mempunyai perasaan yang memberatkan terhadap dirinya sehingga memudahkannya dalam melakukan adaptasi terhadap lingkungan. Penerimaan diri juga telah diidentifikasi sebagai faktor penting yang berkontribusi terhadap kesejahteraan pribadi dan keberhasilan penyesuaian. Oleh karena itu, persepsi penerimaan diri merupakan aspek penting dalam perkembangan psikologis dan kesejahteraan sosial individu</w:t>
      </w:r>
      <w:r w:rsidR="00195C52" w:rsidRPr="001D7DAD">
        <w:rPr>
          <w:lang w:val="fi-FI"/>
        </w:rPr>
        <w:t xml:space="preserve"> </w:t>
      </w:r>
      <w:sdt>
        <w:sdtPr>
          <w:rPr>
            <w:color w:val="000000"/>
            <w:lang w:val="en-US"/>
          </w:rPr>
          <w:tag w:val="MENDELEY_CITATION_v3_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"/>
          <w:id w:val="1584415520"/>
          <w:placeholder>
            <w:docPart w:val="DefaultPlaceholder_-1854013440"/>
          </w:placeholder>
        </w:sdtPr>
        <w:sdtContent>
          <w:r w:rsidR="009D2F63" w:rsidRPr="009D2F63">
            <w:rPr>
              <w:color w:val="000000"/>
              <w:lang w:val="fi-FI"/>
            </w:rPr>
            <w:t>[9]</w:t>
          </w:r>
        </w:sdtContent>
      </w:sdt>
      <w:r w:rsidR="00D620F3" w:rsidRPr="001D7DAD">
        <w:rPr>
          <w:lang w:val="fi-FI"/>
        </w:rPr>
        <w:t>.</w:t>
      </w:r>
    </w:p>
    <w:p w14:paraId="642A2BED" w14:textId="387F8977" w:rsidR="004676C5" w:rsidRPr="001D7DAD" w:rsidRDefault="004676C5" w:rsidP="00D620F3">
      <w:pPr>
        <w:pStyle w:val="Body"/>
        <w:rPr>
          <w:lang w:val="fi-FI"/>
        </w:rPr>
      </w:pPr>
      <w:r w:rsidRPr="001D7DAD">
        <w:rPr>
          <w:lang w:val="fi-FI"/>
        </w:rPr>
        <w:t>Penerimaan diri tidak hanya mengakui kekuatan kita tetapi juga menghormati kelemahan yang melekat pada diri kita. Dalam konteks pendidikan, penerimaan diri merupakan elemen penting yang dapat membentuk citra diri siswa. Konsep diri mencakup persepsi individu tentang kemampuannya, penampilan, hubungan sosial, dan banyak aspek lainnya</w:t>
      </w:r>
      <w:r w:rsidR="00195C52" w:rsidRPr="001D7DAD">
        <w:rPr>
          <w:lang w:val="fi-FI"/>
        </w:rPr>
        <w:t xml:space="preserve"> </w:t>
      </w:r>
      <w:sdt>
        <w:sdtPr>
          <w:rPr>
            <w:color w:val="000000"/>
            <w:lang w:val="en-US"/>
          </w:rPr>
          <w:tag w:val="MENDELEY_CITATION_v3_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"/>
          <w:id w:val="681711738"/>
          <w:placeholder>
            <w:docPart w:val="DefaultPlaceholder_-1854013440"/>
          </w:placeholder>
        </w:sdtPr>
        <w:sdtContent>
          <w:r w:rsidR="009D2F63" w:rsidRPr="009D2F63">
            <w:rPr>
              <w:color w:val="000000"/>
              <w:lang w:val="fi-FI"/>
            </w:rPr>
            <w:t>[10]</w:t>
          </w:r>
        </w:sdtContent>
      </w:sdt>
      <w:r w:rsidRPr="001D7DAD">
        <w:rPr>
          <w:lang w:val="fi-FI"/>
        </w:rPr>
        <w:t>. Oleh karena itu penelitian terkait penerapan penerimaan diri di lingkungan Pendidikan menjadi semakin penting guna mendukung pe</w:t>
      </w:r>
      <w:r w:rsidR="00CC35A7" w:rsidRPr="001D7DAD">
        <w:rPr>
          <w:lang w:val="fi-FI"/>
        </w:rPr>
        <w:t>r</w:t>
      </w:r>
      <w:r w:rsidRPr="001D7DAD">
        <w:rPr>
          <w:lang w:val="fi-FI"/>
        </w:rPr>
        <w:t>kembangan positif siswa.</w:t>
      </w:r>
    </w:p>
    <w:p w14:paraId="57D31679" w14:textId="5D53A01F" w:rsidR="004676C5" w:rsidRDefault="004676C5" w:rsidP="00D620F3">
      <w:pPr>
        <w:pStyle w:val="Body"/>
        <w:rPr>
          <w:lang w:val="en-US"/>
        </w:rPr>
      </w:pPr>
      <w:r w:rsidRPr="004676C5">
        <w:rPr>
          <w:lang w:val="en-US"/>
        </w:rPr>
        <w:t xml:space="preserve">Orang </w:t>
      </w:r>
      <w:proofErr w:type="spellStart"/>
      <w:r w:rsidRPr="004676C5">
        <w:rPr>
          <w:lang w:val="en-US"/>
        </w:rPr>
        <w:t>dengan</w:t>
      </w:r>
      <w:proofErr w:type="spellEnd"/>
      <w:r w:rsidRPr="004676C5">
        <w:rPr>
          <w:lang w:val="en-US"/>
        </w:rPr>
        <w:t xml:space="preserve"> </w:t>
      </w:r>
      <w:proofErr w:type="spellStart"/>
      <w:r w:rsidRPr="004676C5">
        <w:rPr>
          <w:lang w:val="en-US"/>
        </w:rPr>
        <w:t>penerimaan</w:t>
      </w:r>
      <w:proofErr w:type="spellEnd"/>
      <w:r w:rsidRPr="004676C5">
        <w:rPr>
          <w:lang w:val="en-US"/>
        </w:rPr>
        <w:t xml:space="preserve"> </w:t>
      </w:r>
      <w:proofErr w:type="spellStart"/>
      <w:r w:rsidRPr="004676C5">
        <w:rPr>
          <w:lang w:val="en-US"/>
        </w:rPr>
        <w:t>diri</w:t>
      </w:r>
      <w:proofErr w:type="spellEnd"/>
      <w:r w:rsidRPr="004676C5">
        <w:rPr>
          <w:lang w:val="en-US"/>
        </w:rPr>
        <w:t xml:space="preserve"> yang </w:t>
      </w:r>
      <w:proofErr w:type="spellStart"/>
      <w:r w:rsidRPr="004676C5">
        <w:rPr>
          <w:lang w:val="en-US"/>
        </w:rPr>
        <w:t>positif</w:t>
      </w:r>
      <w:proofErr w:type="spellEnd"/>
      <w:r w:rsidRPr="004676C5">
        <w:rPr>
          <w:lang w:val="en-US"/>
        </w:rPr>
        <w:t xml:space="preserve"> </w:t>
      </w:r>
      <w:proofErr w:type="spellStart"/>
      <w:r w:rsidRPr="004676C5">
        <w:rPr>
          <w:lang w:val="en-US"/>
        </w:rPr>
        <w:t>mampu</w:t>
      </w:r>
      <w:proofErr w:type="spellEnd"/>
      <w:r w:rsidRPr="004676C5">
        <w:rPr>
          <w:lang w:val="en-US"/>
        </w:rPr>
        <w:t xml:space="preserve"> </w:t>
      </w:r>
      <w:proofErr w:type="spellStart"/>
      <w:r w:rsidRPr="004676C5">
        <w:rPr>
          <w:lang w:val="en-US"/>
        </w:rPr>
        <w:t>membangun</w:t>
      </w:r>
      <w:proofErr w:type="spellEnd"/>
      <w:r w:rsidRPr="004676C5">
        <w:rPr>
          <w:lang w:val="en-US"/>
        </w:rPr>
        <w:t xml:space="preserve"> </w:t>
      </w:r>
      <w:proofErr w:type="spellStart"/>
      <w:r w:rsidRPr="004676C5">
        <w:rPr>
          <w:lang w:val="en-US"/>
        </w:rPr>
        <w:t>hubungan</w:t>
      </w:r>
      <w:proofErr w:type="spellEnd"/>
      <w:r w:rsidRPr="004676C5">
        <w:rPr>
          <w:lang w:val="en-US"/>
        </w:rPr>
        <w:t xml:space="preserve"> yang </w:t>
      </w:r>
      <w:proofErr w:type="spellStart"/>
      <w:r w:rsidRPr="004676C5">
        <w:rPr>
          <w:lang w:val="en-US"/>
        </w:rPr>
        <w:t>lebih</w:t>
      </w:r>
      <w:proofErr w:type="spellEnd"/>
      <w:r w:rsidRPr="004676C5">
        <w:rPr>
          <w:lang w:val="en-US"/>
        </w:rPr>
        <w:t xml:space="preserve"> </w:t>
      </w:r>
      <w:proofErr w:type="spellStart"/>
      <w:r w:rsidRPr="004676C5">
        <w:rPr>
          <w:lang w:val="en-US"/>
        </w:rPr>
        <w:t>sehat</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dirinya</w:t>
      </w:r>
      <w:proofErr w:type="spellEnd"/>
      <w:r w:rsidRPr="004676C5">
        <w:rPr>
          <w:lang w:val="en-US"/>
        </w:rPr>
        <w:t xml:space="preserve"> </w:t>
      </w:r>
      <w:proofErr w:type="spellStart"/>
      <w:r w:rsidRPr="004676C5">
        <w:rPr>
          <w:lang w:val="en-US"/>
        </w:rPr>
        <w:t>sendiri</w:t>
      </w:r>
      <w:proofErr w:type="spellEnd"/>
      <w:r w:rsidRPr="004676C5">
        <w:rPr>
          <w:lang w:val="en-US"/>
        </w:rPr>
        <w:t xml:space="preserve">, </w:t>
      </w:r>
      <w:proofErr w:type="spellStart"/>
      <w:r w:rsidRPr="004676C5">
        <w:rPr>
          <w:lang w:val="en-US"/>
        </w:rPr>
        <w:t>stabilitas</w:t>
      </w:r>
      <w:proofErr w:type="spellEnd"/>
      <w:r w:rsidRPr="004676C5">
        <w:rPr>
          <w:lang w:val="en-US"/>
        </w:rPr>
        <w:t xml:space="preserve"> </w:t>
      </w:r>
      <w:proofErr w:type="spellStart"/>
      <w:r w:rsidRPr="004676C5">
        <w:rPr>
          <w:lang w:val="en-US"/>
        </w:rPr>
        <w:t>emosi</w:t>
      </w:r>
      <w:proofErr w:type="spellEnd"/>
      <w:r w:rsidRPr="004676C5">
        <w:rPr>
          <w:lang w:val="en-US"/>
        </w:rPr>
        <w:t xml:space="preserve">, dan </w:t>
      </w:r>
      <w:proofErr w:type="spellStart"/>
      <w:r w:rsidRPr="004676C5">
        <w:rPr>
          <w:lang w:val="en-US"/>
        </w:rPr>
        <w:t>kesejahteraan</w:t>
      </w:r>
      <w:proofErr w:type="spellEnd"/>
      <w:r w:rsidRPr="004676C5">
        <w:rPr>
          <w:lang w:val="en-US"/>
        </w:rPr>
        <w:t xml:space="preserve"> mental. </w:t>
      </w:r>
      <w:proofErr w:type="spellStart"/>
      <w:r w:rsidRPr="004676C5">
        <w:rPr>
          <w:lang w:val="en-US"/>
        </w:rPr>
        <w:t>Ketiga</w:t>
      </w:r>
      <w:proofErr w:type="spellEnd"/>
      <w:r w:rsidRPr="004676C5">
        <w:rPr>
          <w:lang w:val="en-US"/>
        </w:rPr>
        <w:t xml:space="preserve"> </w:t>
      </w:r>
      <w:proofErr w:type="spellStart"/>
      <w:r w:rsidRPr="004676C5">
        <w:rPr>
          <w:lang w:val="en-US"/>
        </w:rPr>
        <w:t>dapat</w:t>
      </w:r>
      <w:proofErr w:type="spellEnd"/>
      <w:r w:rsidRPr="004676C5">
        <w:rPr>
          <w:lang w:val="en-US"/>
        </w:rPr>
        <w:t xml:space="preserve"> </w:t>
      </w:r>
      <w:proofErr w:type="spellStart"/>
      <w:r w:rsidRPr="004676C5">
        <w:rPr>
          <w:lang w:val="en-US"/>
        </w:rPr>
        <w:t>meningkatkan</w:t>
      </w:r>
      <w:proofErr w:type="spellEnd"/>
      <w:r w:rsidRPr="004676C5">
        <w:rPr>
          <w:lang w:val="en-US"/>
        </w:rPr>
        <w:t xml:space="preserve"> </w:t>
      </w:r>
      <w:proofErr w:type="spellStart"/>
      <w:r w:rsidRPr="004676C5">
        <w:rPr>
          <w:lang w:val="en-US"/>
        </w:rPr>
        <w:t>motivasi</w:t>
      </w:r>
      <w:proofErr w:type="spellEnd"/>
      <w:r w:rsidRPr="004676C5">
        <w:rPr>
          <w:lang w:val="en-US"/>
        </w:rPr>
        <w:t xml:space="preserve"> dan </w:t>
      </w:r>
      <w:proofErr w:type="spellStart"/>
      <w:r w:rsidRPr="004676C5">
        <w:rPr>
          <w:lang w:val="en-US"/>
        </w:rPr>
        <w:t>prestasi</w:t>
      </w:r>
      <w:proofErr w:type="spellEnd"/>
      <w:r w:rsidRPr="004676C5">
        <w:rPr>
          <w:lang w:val="en-US"/>
        </w:rPr>
        <w:t xml:space="preserve">, dan yang </w:t>
      </w:r>
      <w:proofErr w:type="spellStart"/>
      <w:r w:rsidRPr="004676C5">
        <w:rPr>
          <w:lang w:val="en-US"/>
        </w:rPr>
        <w:t>Keempat</w:t>
      </w:r>
      <w:proofErr w:type="spellEnd"/>
      <w:r w:rsidRPr="004676C5">
        <w:rPr>
          <w:lang w:val="en-US"/>
        </w:rPr>
        <w:t xml:space="preserve"> </w:t>
      </w:r>
      <w:proofErr w:type="spellStart"/>
      <w:r w:rsidRPr="004676C5">
        <w:rPr>
          <w:lang w:val="en-US"/>
        </w:rPr>
        <w:t>untuk</w:t>
      </w:r>
      <w:proofErr w:type="spellEnd"/>
      <w:r w:rsidRPr="004676C5">
        <w:rPr>
          <w:lang w:val="en-US"/>
        </w:rPr>
        <w:t xml:space="preserve"> </w:t>
      </w:r>
      <w:proofErr w:type="spellStart"/>
      <w:r w:rsidRPr="004676C5">
        <w:rPr>
          <w:lang w:val="en-US"/>
        </w:rPr>
        <w:t>hubungan</w:t>
      </w:r>
      <w:proofErr w:type="spellEnd"/>
      <w:r w:rsidRPr="004676C5">
        <w:rPr>
          <w:lang w:val="en-US"/>
        </w:rPr>
        <w:t xml:space="preserve"> interpersonal yang </w:t>
      </w:r>
      <w:proofErr w:type="spellStart"/>
      <w:r w:rsidRPr="004676C5">
        <w:rPr>
          <w:lang w:val="en-US"/>
        </w:rPr>
        <w:t>lebih</w:t>
      </w:r>
      <w:proofErr w:type="spellEnd"/>
      <w:r w:rsidRPr="004676C5">
        <w:rPr>
          <w:lang w:val="en-US"/>
        </w:rPr>
        <w:t xml:space="preserve"> </w:t>
      </w:r>
      <w:proofErr w:type="spellStart"/>
      <w:r w:rsidRPr="004676C5">
        <w:rPr>
          <w:lang w:val="en-US"/>
        </w:rPr>
        <w:t>baik</w:t>
      </w:r>
      <w:proofErr w:type="spellEnd"/>
      <w:r w:rsidR="00195C52">
        <w:rPr>
          <w:lang w:val="en-US"/>
        </w:rPr>
        <w:t xml:space="preserve"> </w:t>
      </w:r>
      <w:sdt>
        <w:sdtPr>
          <w:rPr>
            <w:color w:val="000000"/>
            <w:lang w:val="en-US"/>
          </w:rPr>
          <w:tag w:val="MENDELEY_CITATION_v3_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"/>
          <w:id w:val="-591476253"/>
          <w:placeholder>
            <w:docPart w:val="DefaultPlaceholder_-1854013440"/>
          </w:placeholder>
        </w:sdtPr>
        <w:sdtContent>
          <w:r w:rsidR="009D2F63" w:rsidRPr="009D2F63">
            <w:rPr>
              <w:color w:val="000000"/>
              <w:lang w:val="en-US"/>
            </w:rPr>
            <w:t>[3]</w:t>
          </w:r>
        </w:sdtContent>
      </w:sdt>
      <w:r>
        <w:rPr>
          <w:lang w:val="en-US"/>
        </w:rPr>
        <w:t xml:space="preserve">. </w:t>
      </w:r>
      <w:proofErr w:type="spellStart"/>
      <w:r w:rsidRPr="004676C5">
        <w:rPr>
          <w:lang w:val="en-US"/>
        </w:rPr>
        <w:t>Pentingnya</w:t>
      </w:r>
      <w:proofErr w:type="spellEnd"/>
      <w:r w:rsidRPr="004676C5">
        <w:rPr>
          <w:lang w:val="en-US"/>
        </w:rPr>
        <w:t xml:space="preserve"> </w:t>
      </w:r>
      <w:proofErr w:type="spellStart"/>
      <w:r w:rsidRPr="004676C5">
        <w:rPr>
          <w:lang w:val="en-US"/>
        </w:rPr>
        <w:t>penerimaan</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tidak</w:t>
      </w:r>
      <w:proofErr w:type="spellEnd"/>
      <w:r w:rsidRPr="004676C5">
        <w:rPr>
          <w:lang w:val="en-US"/>
        </w:rPr>
        <w:t xml:space="preserve"> </w:t>
      </w:r>
      <w:proofErr w:type="spellStart"/>
      <w:r w:rsidRPr="004676C5">
        <w:rPr>
          <w:lang w:val="en-US"/>
        </w:rPr>
        <w:t>hanya</w:t>
      </w:r>
      <w:proofErr w:type="spellEnd"/>
      <w:r w:rsidRPr="004676C5">
        <w:rPr>
          <w:lang w:val="en-US"/>
        </w:rPr>
        <w:t xml:space="preserve"> </w:t>
      </w:r>
      <w:proofErr w:type="spellStart"/>
      <w:r w:rsidRPr="004676C5">
        <w:rPr>
          <w:lang w:val="en-US"/>
        </w:rPr>
        <w:t>terletak</w:t>
      </w:r>
      <w:proofErr w:type="spellEnd"/>
      <w:r w:rsidRPr="004676C5">
        <w:rPr>
          <w:lang w:val="en-US"/>
        </w:rPr>
        <w:t xml:space="preserve"> pada </w:t>
      </w:r>
      <w:proofErr w:type="spellStart"/>
      <w:r w:rsidRPr="004676C5">
        <w:rPr>
          <w:lang w:val="en-US"/>
        </w:rPr>
        <w:t>pengaruhnya</w:t>
      </w:r>
      <w:proofErr w:type="spellEnd"/>
      <w:r w:rsidRPr="004676C5">
        <w:rPr>
          <w:lang w:val="en-US"/>
        </w:rPr>
        <w:t xml:space="preserve"> </w:t>
      </w:r>
      <w:proofErr w:type="spellStart"/>
      <w:r w:rsidRPr="004676C5">
        <w:rPr>
          <w:lang w:val="en-US"/>
        </w:rPr>
        <w:t>terhadap</w:t>
      </w:r>
      <w:proofErr w:type="spellEnd"/>
      <w:r w:rsidRPr="004676C5">
        <w:rPr>
          <w:lang w:val="en-US"/>
        </w:rPr>
        <w:t xml:space="preserve"> </w:t>
      </w:r>
      <w:proofErr w:type="spellStart"/>
      <w:r w:rsidRPr="004676C5">
        <w:rPr>
          <w:lang w:val="en-US"/>
        </w:rPr>
        <w:t>kesejahteraan</w:t>
      </w:r>
      <w:proofErr w:type="spellEnd"/>
      <w:r w:rsidRPr="004676C5">
        <w:rPr>
          <w:lang w:val="en-US"/>
        </w:rPr>
        <w:t xml:space="preserve"> mental, </w:t>
      </w:r>
      <w:proofErr w:type="spellStart"/>
      <w:r w:rsidRPr="004676C5">
        <w:rPr>
          <w:lang w:val="en-US"/>
        </w:rPr>
        <w:t>tetapi</w:t>
      </w:r>
      <w:proofErr w:type="spellEnd"/>
      <w:r w:rsidRPr="004676C5">
        <w:rPr>
          <w:lang w:val="en-US"/>
        </w:rPr>
        <w:t xml:space="preserve"> juga pada </w:t>
      </w:r>
      <w:proofErr w:type="spellStart"/>
      <w:r w:rsidRPr="004676C5">
        <w:rPr>
          <w:lang w:val="en-US"/>
        </w:rPr>
        <w:t>kemampuan</w:t>
      </w:r>
      <w:proofErr w:type="spellEnd"/>
      <w:r w:rsidRPr="004676C5">
        <w:rPr>
          <w:lang w:val="en-US"/>
        </w:rPr>
        <w:t xml:space="preserve"> </w:t>
      </w:r>
      <w:proofErr w:type="spellStart"/>
      <w:r w:rsidRPr="004676C5">
        <w:rPr>
          <w:lang w:val="en-US"/>
        </w:rPr>
        <w:t>individu</w:t>
      </w:r>
      <w:proofErr w:type="spellEnd"/>
      <w:r w:rsidRPr="004676C5">
        <w:rPr>
          <w:lang w:val="en-US"/>
        </w:rPr>
        <w:t xml:space="preserve"> </w:t>
      </w:r>
      <w:proofErr w:type="spellStart"/>
      <w:r w:rsidRPr="004676C5">
        <w:rPr>
          <w:lang w:val="en-US"/>
        </w:rPr>
        <w:t>untuk</w:t>
      </w:r>
      <w:proofErr w:type="spellEnd"/>
      <w:r w:rsidRPr="004676C5">
        <w:rPr>
          <w:lang w:val="en-US"/>
        </w:rPr>
        <w:t xml:space="preserve"> </w:t>
      </w:r>
      <w:proofErr w:type="spellStart"/>
      <w:r w:rsidRPr="004676C5">
        <w:rPr>
          <w:lang w:val="en-US"/>
        </w:rPr>
        <w:t>menghadapi</w:t>
      </w:r>
      <w:proofErr w:type="spellEnd"/>
      <w:r w:rsidRPr="004676C5">
        <w:rPr>
          <w:lang w:val="en-US"/>
        </w:rPr>
        <w:t xml:space="preserve"> </w:t>
      </w:r>
      <w:proofErr w:type="spellStart"/>
      <w:r w:rsidRPr="004676C5">
        <w:rPr>
          <w:lang w:val="en-US"/>
        </w:rPr>
        <w:t>tekanan</w:t>
      </w:r>
      <w:proofErr w:type="spellEnd"/>
      <w:r w:rsidRPr="004676C5">
        <w:rPr>
          <w:lang w:val="en-US"/>
        </w:rPr>
        <w:t xml:space="preserve">, </w:t>
      </w:r>
      <w:proofErr w:type="spellStart"/>
      <w:r w:rsidRPr="004676C5">
        <w:rPr>
          <w:lang w:val="en-US"/>
        </w:rPr>
        <w:t>mengambil</w:t>
      </w:r>
      <w:proofErr w:type="spellEnd"/>
      <w:r w:rsidRPr="004676C5">
        <w:rPr>
          <w:lang w:val="en-US"/>
        </w:rPr>
        <w:t xml:space="preserve"> </w:t>
      </w:r>
      <w:proofErr w:type="spellStart"/>
      <w:r w:rsidRPr="004676C5">
        <w:rPr>
          <w:lang w:val="en-US"/>
        </w:rPr>
        <w:t>risiko</w:t>
      </w:r>
      <w:proofErr w:type="spellEnd"/>
      <w:r w:rsidRPr="004676C5">
        <w:rPr>
          <w:lang w:val="en-US"/>
        </w:rPr>
        <w:t xml:space="preserve">, dan </w:t>
      </w:r>
      <w:proofErr w:type="spellStart"/>
      <w:r w:rsidRPr="004676C5">
        <w:rPr>
          <w:lang w:val="en-US"/>
        </w:rPr>
        <w:t>tumbuh</w:t>
      </w:r>
      <w:proofErr w:type="spellEnd"/>
      <w:r w:rsidRPr="004676C5">
        <w:rPr>
          <w:lang w:val="en-US"/>
        </w:rPr>
        <w:t xml:space="preserve"> </w:t>
      </w:r>
      <w:proofErr w:type="spellStart"/>
      <w:r w:rsidRPr="004676C5">
        <w:rPr>
          <w:lang w:val="en-US"/>
        </w:rPr>
        <w:t>sebagai</w:t>
      </w:r>
      <w:proofErr w:type="spellEnd"/>
      <w:r w:rsidRPr="004676C5">
        <w:rPr>
          <w:lang w:val="en-US"/>
        </w:rPr>
        <w:t xml:space="preserve"> </w:t>
      </w:r>
      <w:proofErr w:type="spellStart"/>
      <w:r w:rsidRPr="004676C5">
        <w:rPr>
          <w:lang w:val="en-US"/>
        </w:rPr>
        <w:t>pribadi</w:t>
      </w:r>
      <w:proofErr w:type="spellEnd"/>
      <w:r w:rsidRPr="004676C5">
        <w:rPr>
          <w:lang w:val="en-US"/>
        </w:rPr>
        <w:t xml:space="preserve"> yang </w:t>
      </w:r>
      <w:proofErr w:type="spellStart"/>
      <w:r w:rsidRPr="004676C5">
        <w:rPr>
          <w:lang w:val="en-US"/>
        </w:rPr>
        <w:t>mandiri</w:t>
      </w:r>
      <w:proofErr w:type="spellEnd"/>
      <w:r w:rsidRPr="004676C5">
        <w:rPr>
          <w:lang w:val="en-US"/>
        </w:rPr>
        <w:t xml:space="preserve">. </w:t>
      </w:r>
      <w:proofErr w:type="spellStart"/>
      <w:r w:rsidRPr="004676C5">
        <w:rPr>
          <w:lang w:val="en-US"/>
        </w:rPr>
        <w:t>Penerapan</w:t>
      </w:r>
      <w:proofErr w:type="spellEnd"/>
      <w:r w:rsidRPr="004676C5">
        <w:rPr>
          <w:lang w:val="en-US"/>
        </w:rPr>
        <w:t xml:space="preserve"> </w:t>
      </w:r>
      <w:proofErr w:type="spellStart"/>
      <w:r w:rsidRPr="004676C5">
        <w:rPr>
          <w:lang w:val="en-US"/>
        </w:rPr>
        <w:t>penerimaan</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diharapkan</w:t>
      </w:r>
      <w:proofErr w:type="spellEnd"/>
      <w:r w:rsidRPr="004676C5">
        <w:rPr>
          <w:lang w:val="en-US"/>
        </w:rPr>
        <w:t xml:space="preserve"> </w:t>
      </w:r>
      <w:proofErr w:type="spellStart"/>
      <w:r w:rsidRPr="004676C5">
        <w:rPr>
          <w:lang w:val="en-US"/>
        </w:rPr>
        <w:t>dapat</w:t>
      </w:r>
      <w:proofErr w:type="spellEnd"/>
      <w:r w:rsidRPr="004676C5">
        <w:rPr>
          <w:lang w:val="en-US"/>
        </w:rPr>
        <w:t xml:space="preserve"> </w:t>
      </w:r>
      <w:proofErr w:type="spellStart"/>
      <w:r w:rsidRPr="004676C5">
        <w:rPr>
          <w:lang w:val="en-US"/>
        </w:rPr>
        <w:t>menjadi</w:t>
      </w:r>
      <w:proofErr w:type="spellEnd"/>
      <w:r w:rsidRPr="004676C5">
        <w:rPr>
          <w:lang w:val="en-US"/>
        </w:rPr>
        <w:t xml:space="preserve"> </w:t>
      </w:r>
      <w:proofErr w:type="spellStart"/>
      <w:r w:rsidRPr="004676C5">
        <w:rPr>
          <w:lang w:val="en-US"/>
        </w:rPr>
        <w:t>alternatif</w:t>
      </w:r>
      <w:proofErr w:type="spellEnd"/>
      <w:r w:rsidRPr="004676C5">
        <w:rPr>
          <w:lang w:val="en-US"/>
        </w:rPr>
        <w:t xml:space="preserve"> yang </w:t>
      </w:r>
      <w:proofErr w:type="spellStart"/>
      <w:r w:rsidRPr="004676C5">
        <w:rPr>
          <w:lang w:val="en-US"/>
        </w:rPr>
        <w:t>efektif</w:t>
      </w:r>
      <w:proofErr w:type="spellEnd"/>
      <w:r w:rsidRPr="004676C5">
        <w:rPr>
          <w:lang w:val="en-US"/>
        </w:rPr>
        <w:t xml:space="preserve"> </w:t>
      </w:r>
      <w:proofErr w:type="spellStart"/>
      <w:r w:rsidRPr="004676C5">
        <w:rPr>
          <w:lang w:val="en-US"/>
        </w:rPr>
        <w:t>untuk</w:t>
      </w:r>
      <w:proofErr w:type="spellEnd"/>
      <w:r w:rsidRPr="004676C5">
        <w:rPr>
          <w:lang w:val="en-US"/>
        </w:rPr>
        <w:t xml:space="preserve"> </w:t>
      </w:r>
      <w:proofErr w:type="spellStart"/>
      <w:r w:rsidRPr="004676C5">
        <w:rPr>
          <w:lang w:val="en-US"/>
        </w:rPr>
        <w:t>memperkuat</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positif</w:t>
      </w:r>
      <w:proofErr w:type="spellEnd"/>
      <w:r w:rsidRPr="004676C5">
        <w:rPr>
          <w:lang w:val="en-US"/>
        </w:rPr>
        <w:t xml:space="preserve"> </w:t>
      </w:r>
      <w:proofErr w:type="spellStart"/>
      <w:r w:rsidRPr="004676C5">
        <w:rPr>
          <w:lang w:val="en-US"/>
        </w:rPr>
        <w:t>siswa</w:t>
      </w:r>
      <w:proofErr w:type="spellEnd"/>
      <w:r w:rsidRPr="004676C5">
        <w:rPr>
          <w:lang w:val="en-US"/>
        </w:rPr>
        <w:t xml:space="preserve">, </w:t>
      </w:r>
      <w:proofErr w:type="spellStart"/>
      <w:r w:rsidRPr="004676C5">
        <w:rPr>
          <w:lang w:val="en-US"/>
        </w:rPr>
        <w:t>sehingga</w:t>
      </w:r>
      <w:proofErr w:type="spellEnd"/>
      <w:r w:rsidRPr="004676C5">
        <w:rPr>
          <w:lang w:val="en-US"/>
        </w:rPr>
        <w:t xml:space="preserve"> </w:t>
      </w:r>
      <w:proofErr w:type="spellStart"/>
      <w:r w:rsidRPr="004676C5">
        <w:rPr>
          <w:lang w:val="en-US"/>
        </w:rPr>
        <w:t>mereka</w:t>
      </w:r>
      <w:proofErr w:type="spellEnd"/>
      <w:r w:rsidRPr="004676C5">
        <w:rPr>
          <w:lang w:val="en-US"/>
        </w:rPr>
        <w:t xml:space="preserve"> </w:t>
      </w:r>
      <w:proofErr w:type="spellStart"/>
      <w:r w:rsidRPr="004676C5">
        <w:rPr>
          <w:lang w:val="en-US"/>
        </w:rPr>
        <w:t>dapat</w:t>
      </w:r>
      <w:proofErr w:type="spellEnd"/>
      <w:r w:rsidRPr="004676C5">
        <w:rPr>
          <w:lang w:val="en-US"/>
        </w:rPr>
        <w:t xml:space="preserve"> </w:t>
      </w:r>
      <w:proofErr w:type="spellStart"/>
      <w:r w:rsidRPr="004676C5">
        <w:rPr>
          <w:lang w:val="en-US"/>
        </w:rPr>
        <w:t>menghadapi</w:t>
      </w:r>
      <w:proofErr w:type="spellEnd"/>
      <w:r w:rsidRPr="004676C5">
        <w:rPr>
          <w:lang w:val="en-US"/>
        </w:rPr>
        <w:t xml:space="preserve"> </w:t>
      </w:r>
      <w:proofErr w:type="spellStart"/>
      <w:r w:rsidRPr="004676C5">
        <w:rPr>
          <w:lang w:val="en-US"/>
        </w:rPr>
        <w:t>tantangan</w:t>
      </w:r>
      <w:proofErr w:type="spellEnd"/>
      <w:r w:rsidRPr="004676C5">
        <w:rPr>
          <w:lang w:val="en-US"/>
        </w:rPr>
        <w:t xml:space="preserve"> </w:t>
      </w:r>
      <w:proofErr w:type="spellStart"/>
      <w:r w:rsidRPr="004676C5">
        <w:rPr>
          <w:lang w:val="en-US"/>
        </w:rPr>
        <w:t>hidup</w:t>
      </w:r>
      <w:proofErr w:type="spellEnd"/>
      <w:r w:rsidRPr="004676C5">
        <w:rPr>
          <w:lang w:val="en-US"/>
        </w:rPr>
        <w:t xml:space="preserve"> </w:t>
      </w:r>
      <w:proofErr w:type="spellStart"/>
      <w:r w:rsidRPr="004676C5">
        <w:rPr>
          <w:lang w:val="en-US"/>
        </w:rPr>
        <w:t>dengan</w:t>
      </w:r>
      <w:proofErr w:type="spellEnd"/>
      <w:r w:rsidRPr="004676C5">
        <w:rPr>
          <w:lang w:val="en-US"/>
        </w:rPr>
        <w:t xml:space="preserve"> </w:t>
      </w:r>
      <w:proofErr w:type="spellStart"/>
      <w:r w:rsidRPr="004676C5">
        <w:rPr>
          <w:lang w:val="en-US"/>
        </w:rPr>
        <w:t>lebih</w:t>
      </w:r>
      <w:proofErr w:type="spellEnd"/>
      <w:r w:rsidRPr="004676C5">
        <w:rPr>
          <w:lang w:val="en-US"/>
        </w:rPr>
        <w:t xml:space="preserve"> </w:t>
      </w:r>
      <w:proofErr w:type="spellStart"/>
      <w:r w:rsidRPr="004676C5">
        <w:rPr>
          <w:lang w:val="en-US"/>
        </w:rPr>
        <w:t>percaya</w:t>
      </w:r>
      <w:proofErr w:type="spellEnd"/>
      <w:r w:rsidRPr="004676C5">
        <w:rPr>
          <w:lang w:val="en-US"/>
        </w:rPr>
        <w:t xml:space="preserve"> </w:t>
      </w:r>
      <w:proofErr w:type="spellStart"/>
      <w:r w:rsidRPr="004676C5">
        <w:rPr>
          <w:lang w:val="en-US"/>
        </w:rPr>
        <w:t>diri</w:t>
      </w:r>
      <w:proofErr w:type="spellEnd"/>
      <w:r w:rsidRPr="004676C5">
        <w:rPr>
          <w:lang w:val="en-US"/>
        </w:rPr>
        <w:t xml:space="preserve"> dan </w:t>
      </w:r>
      <w:proofErr w:type="spellStart"/>
      <w:r w:rsidRPr="004676C5">
        <w:rPr>
          <w:lang w:val="en-US"/>
        </w:rPr>
        <w:t>mengembangkan</w:t>
      </w:r>
      <w:proofErr w:type="spellEnd"/>
      <w:r w:rsidRPr="004676C5">
        <w:rPr>
          <w:lang w:val="en-US"/>
        </w:rPr>
        <w:t xml:space="preserve"> </w:t>
      </w:r>
      <w:proofErr w:type="spellStart"/>
      <w:r w:rsidRPr="004676C5">
        <w:rPr>
          <w:lang w:val="en-US"/>
        </w:rPr>
        <w:t>potensi</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secara</w:t>
      </w:r>
      <w:proofErr w:type="spellEnd"/>
      <w:r w:rsidRPr="004676C5">
        <w:rPr>
          <w:lang w:val="en-US"/>
        </w:rPr>
        <w:t xml:space="preserve"> optimal.</w:t>
      </w:r>
    </w:p>
    <w:p w14:paraId="7092B8D9" w14:textId="1F5E7710" w:rsidR="004676C5" w:rsidRPr="00D620F3" w:rsidRDefault="004676C5" w:rsidP="004676C5">
      <w:pPr>
        <w:pStyle w:val="Body"/>
        <w:rPr>
          <w:lang w:val="en-US"/>
        </w:rPr>
      </w:pPr>
      <w:proofErr w:type="spellStart"/>
      <w:r w:rsidRPr="004676C5">
        <w:rPr>
          <w:lang w:val="en-US"/>
        </w:rPr>
        <w:t>Berdasarkan</w:t>
      </w:r>
      <w:proofErr w:type="spellEnd"/>
      <w:r w:rsidRPr="004676C5">
        <w:rPr>
          <w:lang w:val="en-US"/>
        </w:rPr>
        <w:t xml:space="preserve"> </w:t>
      </w:r>
      <w:proofErr w:type="spellStart"/>
      <w:r w:rsidRPr="004676C5">
        <w:rPr>
          <w:lang w:val="en-US"/>
        </w:rPr>
        <w:t>pemaparan</w:t>
      </w:r>
      <w:proofErr w:type="spellEnd"/>
      <w:r w:rsidRPr="004676C5">
        <w:rPr>
          <w:lang w:val="en-US"/>
        </w:rPr>
        <w:t xml:space="preserve"> </w:t>
      </w:r>
      <w:proofErr w:type="spellStart"/>
      <w:r w:rsidRPr="004676C5">
        <w:rPr>
          <w:lang w:val="en-US"/>
        </w:rPr>
        <w:t>permasalahan</w:t>
      </w:r>
      <w:proofErr w:type="spellEnd"/>
      <w:r w:rsidRPr="004676C5">
        <w:rPr>
          <w:lang w:val="en-US"/>
        </w:rPr>
        <w:t xml:space="preserve"> </w:t>
      </w:r>
      <w:proofErr w:type="spellStart"/>
      <w:r w:rsidRPr="004676C5">
        <w:rPr>
          <w:lang w:val="en-US"/>
        </w:rPr>
        <w:t>diatas</w:t>
      </w:r>
      <w:proofErr w:type="spellEnd"/>
      <w:r w:rsidRPr="004676C5">
        <w:rPr>
          <w:lang w:val="en-US"/>
        </w:rPr>
        <w:t xml:space="preserve">, </w:t>
      </w:r>
      <w:proofErr w:type="spellStart"/>
      <w:r w:rsidRPr="004676C5">
        <w:rPr>
          <w:lang w:val="en-US"/>
        </w:rPr>
        <w:t>maka</w:t>
      </w:r>
      <w:proofErr w:type="spellEnd"/>
      <w:r w:rsidRPr="004676C5">
        <w:rPr>
          <w:lang w:val="en-US"/>
        </w:rPr>
        <w:t xml:space="preserve"> </w:t>
      </w:r>
      <w:proofErr w:type="spellStart"/>
      <w:r w:rsidRPr="004676C5">
        <w:rPr>
          <w:lang w:val="en-US"/>
        </w:rPr>
        <w:t>penelitian</w:t>
      </w:r>
      <w:proofErr w:type="spellEnd"/>
      <w:r w:rsidRPr="004676C5">
        <w:rPr>
          <w:lang w:val="en-US"/>
        </w:rPr>
        <w:t xml:space="preserve"> </w:t>
      </w:r>
      <w:proofErr w:type="spellStart"/>
      <w:r w:rsidRPr="004676C5">
        <w:rPr>
          <w:lang w:val="en-US"/>
        </w:rPr>
        <w:t>ini</w:t>
      </w:r>
      <w:proofErr w:type="spellEnd"/>
      <w:r w:rsidRPr="004676C5">
        <w:rPr>
          <w:lang w:val="en-US"/>
        </w:rPr>
        <w:t xml:space="preserve"> </w:t>
      </w:r>
      <w:proofErr w:type="spellStart"/>
      <w:r w:rsidRPr="004676C5">
        <w:rPr>
          <w:lang w:val="en-US"/>
        </w:rPr>
        <w:t>akan</w:t>
      </w:r>
      <w:proofErr w:type="spellEnd"/>
      <w:r w:rsidRPr="004676C5">
        <w:rPr>
          <w:lang w:val="en-US"/>
        </w:rPr>
        <w:t xml:space="preserve"> </w:t>
      </w:r>
      <w:proofErr w:type="spellStart"/>
      <w:r w:rsidRPr="004676C5">
        <w:rPr>
          <w:lang w:val="en-US"/>
        </w:rPr>
        <w:t>dilakukan</w:t>
      </w:r>
      <w:proofErr w:type="spellEnd"/>
      <w:r w:rsidRPr="004676C5">
        <w:rPr>
          <w:lang w:val="en-US"/>
        </w:rPr>
        <w:t xml:space="preserve"> </w:t>
      </w:r>
      <w:proofErr w:type="spellStart"/>
      <w:r w:rsidRPr="004676C5">
        <w:rPr>
          <w:lang w:val="en-US"/>
        </w:rPr>
        <w:t>analisis</w:t>
      </w:r>
      <w:proofErr w:type="spellEnd"/>
      <w:r w:rsidRPr="004676C5">
        <w:rPr>
          <w:lang w:val="en-US"/>
        </w:rPr>
        <w:t xml:space="preserve"> </w:t>
      </w:r>
      <w:proofErr w:type="spellStart"/>
      <w:r w:rsidRPr="004676C5">
        <w:rPr>
          <w:lang w:val="en-US"/>
        </w:rPr>
        <w:t>terhadap</w:t>
      </w:r>
      <w:proofErr w:type="spellEnd"/>
      <w:r w:rsidRPr="004676C5">
        <w:rPr>
          <w:lang w:val="en-US"/>
        </w:rPr>
        <w:t xml:space="preserve"> </w:t>
      </w:r>
      <w:proofErr w:type="spellStart"/>
      <w:r w:rsidRPr="004676C5">
        <w:rPr>
          <w:lang w:val="en-US"/>
        </w:rPr>
        <w:t>bagaimana</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penerimaan</w:t>
      </w:r>
      <w:proofErr w:type="spellEnd"/>
      <w:r w:rsidRPr="004676C5">
        <w:rPr>
          <w:lang w:val="en-US"/>
        </w:rPr>
        <w:t xml:space="preserve"> </w:t>
      </w:r>
      <w:proofErr w:type="spellStart"/>
      <w:r w:rsidRPr="004676C5">
        <w:rPr>
          <w:lang w:val="en-US"/>
        </w:rPr>
        <w:t>diri</w:t>
      </w:r>
      <w:proofErr w:type="spellEnd"/>
      <w:r w:rsidRPr="004676C5">
        <w:rPr>
          <w:lang w:val="en-US"/>
        </w:rPr>
        <w:t xml:space="preserve"> dan </w:t>
      </w:r>
      <w:proofErr w:type="spellStart"/>
      <w:r w:rsidRPr="004676C5">
        <w:rPr>
          <w:lang w:val="en-US"/>
        </w:rPr>
        <w:t>penerapannya</w:t>
      </w:r>
      <w:proofErr w:type="spellEnd"/>
      <w:r w:rsidRPr="004676C5">
        <w:rPr>
          <w:lang w:val="en-US"/>
        </w:rPr>
        <w:t xml:space="preserve"> </w:t>
      </w:r>
      <w:proofErr w:type="spellStart"/>
      <w:r w:rsidRPr="004676C5">
        <w:rPr>
          <w:lang w:val="en-US"/>
        </w:rPr>
        <w:t>dapat</w:t>
      </w:r>
      <w:proofErr w:type="spellEnd"/>
      <w:r w:rsidRPr="004676C5">
        <w:rPr>
          <w:lang w:val="en-US"/>
        </w:rPr>
        <w:t xml:space="preserve"> </w:t>
      </w:r>
      <w:proofErr w:type="spellStart"/>
      <w:r w:rsidRPr="004676C5">
        <w:rPr>
          <w:lang w:val="en-US"/>
        </w:rPr>
        <w:t>memberikan</w:t>
      </w:r>
      <w:proofErr w:type="spellEnd"/>
      <w:r w:rsidRPr="004676C5">
        <w:rPr>
          <w:lang w:val="en-US"/>
        </w:rPr>
        <w:t xml:space="preserve"> </w:t>
      </w:r>
      <w:proofErr w:type="spellStart"/>
      <w:r w:rsidRPr="004676C5">
        <w:rPr>
          <w:lang w:val="en-US"/>
        </w:rPr>
        <w:t>dampak</w:t>
      </w:r>
      <w:proofErr w:type="spellEnd"/>
      <w:r w:rsidRPr="004676C5">
        <w:rPr>
          <w:lang w:val="en-US"/>
        </w:rPr>
        <w:t xml:space="preserve"> </w:t>
      </w:r>
      <w:proofErr w:type="spellStart"/>
      <w:r w:rsidRPr="004676C5">
        <w:rPr>
          <w:lang w:val="en-US"/>
        </w:rPr>
        <w:t>positif</w:t>
      </w:r>
      <w:proofErr w:type="spellEnd"/>
      <w:r w:rsidRPr="004676C5">
        <w:rPr>
          <w:lang w:val="en-US"/>
        </w:rPr>
        <w:t xml:space="preserve">, </w:t>
      </w:r>
      <w:proofErr w:type="spellStart"/>
      <w:r w:rsidRPr="004676C5">
        <w:rPr>
          <w:lang w:val="en-US"/>
        </w:rPr>
        <w:t>khususnya</w:t>
      </w:r>
      <w:proofErr w:type="spellEnd"/>
      <w:r w:rsidRPr="004676C5">
        <w:rPr>
          <w:lang w:val="en-US"/>
        </w:rPr>
        <w:t xml:space="preserve"> pada </w:t>
      </w:r>
      <w:proofErr w:type="spellStart"/>
      <w:r w:rsidRPr="004676C5">
        <w:rPr>
          <w:lang w:val="en-US"/>
        </w:rPr>
        <w:t>tingkat</w:t>
      </w:r>
      <w:proofErr w:type="spellEnd"/>
      <w:r w:rsidRPr="004676C5">
        <w:rPr>
          <w:lang w:val="en-US"/>
        </w:rPr>
        <w:t xml:space="preserve"> SMA. </w:t>
      </w:r>
      <w:proofErr w:type="spellStart"/>
      <w:r w:rsidRPr="004676C5">
        <w:rPr>
          <w:lang w:val="en-US"/>
        </w:rPr>
        <w:t>Melalui</w:t>
      </w:r>
      <w:proofErr w:type="spellEnd"/>
      <w:r w:rsidRPr="004676C5">
        <w:rPr>
          <w:lang w:val="en-US"/>
        </w:rPr>
        <w:t xml:space="preserve"> </w:t>
      </w:r>
      <w:proofErr w:type="spellStart"/>
      <w:r w:rsidRPr="004676C5">
        <w:rPr>
          <w:lang w:val="en-US"/>
        </w:rPr>
        <w:t>pemahaman</w:t>
      </w:r>
      <w:proofErr w:type="spellEnd"/>
      <w:r w:rsidRPr="004676C5">
        <w:rPr>
          <w:lang w:val="en-US"/>
        </w:rPr>
        <w:t xml:space="preserve"> yang </w:t>
      </w:r>
      <w:proofErr w:type="spellStart"/>
      <w:r w:rsidRPr="004676C5">
        <w:rPr>
          <w:lang w:val="en-US"/>
        </w:rPr>
        <w:t>lebih</w:t>
      </w:r>
      <w:proofErr w:type="spellEnd"/>
      <w:r w:rsidRPr="004676C5">
        <w:rPr>
          <w:lang w:val="en-US"/>
        </w:rPr>
        <w:t xml:space="preserve"> </w:t>
      </w:r>
      <w:proofErr w:type="spellStart"/>
      <w:r w:rsidRPr="004676C5">
        <w:rPr>
          <w:lang w:val="en-US"/>
        </w:rPr>
        <w:t>mendalam</w:t>
      </w:r>
      <w:proofErr w:type="spellEnd"/>
      <w:r w:rsidRPr="004676C5">
        <w:rPr>
          <w:lang w:val="en-US"/>
        </w:rPr>
        <w:t xml:space="preserve"> </w:t>
      </w:r>
      <w:proofErr w:type="spellStart"/>
      <w:r w:rsidRPr="004676C5">
        <w:rPr>
          <w:lang w:val="en-US"/>
        </w:rPr>
        <w:t>mengenai</w:t>
      </w:r>
      <w:proofErr w:type="spellEnd"/>
      <w:r w:rsidRPr="004676C5">
        <w:rPr>
          <w:lang w:val="en-US"/>
        </w:rPr>
        <w:t xml:space="preserve"> </w:t>
      </w:r>
      <w:proofErr w:type="spellStart"/>
      <w:r w:rsidRPr="004676C5">
        <w:rPr>
          <w:lang w:val="en-US"/>
        </w:rPr>
        <w:t>penerimaan</w:t>
      </w:r>
      <w:proofErr w:type="spellEnd"/>
      <w:r w:rsidRPr="004676C5">
        <w:rPr>
          <w:lang w:val="en-US"/>
        </w:rPr>
        <w:t xml:space="preserve"> </w:t>
      </w:r>
      <w:proofErr w:type="spellStart"/>
      <w:r w:rsidRPr="004676C5">
        <w:rPr>
          <w:lang w:val="en-US"/>
        </w:rPr>
        <w:t>diri</w:t>
      </w:r>
      <w:proofErr w:type="spellEnd"/>
      <w:r w:rsidRPr="004676C5">
        <w:rPr>
          <w:lang w:val="en-US"/>
        </w:rPr>
        <w:t xml:space="preserve">, </w:t>
      </w:r>
      <w:proofErr w:type="spellStart"/>
      <w:r w:rsidRPr="004676C5">
        <w:rPr>
          <w:lang w:val="en-US"/>
        </w:rPr>
        <w:t>diharapkan</w:t>
      </w:r>
      <w:proofErr w:type="spellEnd"/>
      <w:r w:rsidRPr="004676C5">
        <w:rPr>
          <w:lang w:val="en-US"/>
        </w:rPr>
        <w:t xml:space="preserve"> </w:t>
      </w:r>
      <w:proofErr w:type="spellStart"/>
      <w:r w:rsidRPr="004676C5">
        <w:rPr>
          <w:lang w:val="en-US"/>
        </w:rPr>
        <w:t>dapat</w:t>
      </w:r>
      <w:proofErr w:type="spellEnd"/>
      <w:r w:rsidRPr="004676C5">
        <w:rPr>
          <w:lang w:val="en-US"/>
        </w:rPr>
        <w:t xml:space="preserve"> </w:t>
      </w:r>
      <w:proofErr w:type="spellStart"/>
      <w:r w:rsidRPr="004676C5">
        <w:rPr>
          <w:lang w:val="en-US"/>
        </w:rPr>
        <w:t>ditemukan</w:t>
      </w:r>
      <w:proofErr w:type="spellEnd"/>
      <w:r w:rsidRPr="004676C5">
        <w:rPr>
          <w:lang w:val="en-US"/>
        </w:rPr>
        <w:t xml:space="preserve"> strategi yang </w:t>
      </w:r>
      <w:proofErr w:type="spellStart"/>
      <w:r w:rsidRPr="004676C5">
        <w:rPr>
          <w:lang w:val="en-US"/>
        </w:rPr>
        <w:t>efektif</w:t>
      </w:r>
      <w:proofErr w:type="spellEnd"/>
      <w:r w:rsidRPr="004676C5">
        <w:rPr>
          <w:lang w:val="en-US"/>
        </w:rPr>
        <w:t xml:space="preserve"> </w:t>
      </w:r>
      <w:proofErr w:type="spellStart"/>
      <w:r w:rsidRPr="004676C5">
        <w:rPr>
          <w:lang w:val="en-US"/>
        </w:rPr>
        <w:t>untuk</w:t>
      </w:r>
      <w:proofErr w:type="spellEnd"/>
      <w:r w:rsidRPr="004676C5">
        <w:rPr>
          <w:lang w:val="en-US"/>
        </w:rPr>
        <w:t xml:space="preserve"> </w:t>
      </w:r>
      <w:proofErr w:type="spellStart"/>
      <w:r w:rsidRPr="004676C5">
        <w:rPr>
          <w:lang w:val="en-US"/>
        </w:rPr>
        <w:t>membantu</w:t>
      </w:r>
      <w:proofErr w:type="spellEnd"/>
      <w:r w:rsidRPr="004676C5">
        <w:rPr>
          <w:lang w:val="en-US"/>
        </w:rPr>
        <w:t xml:space="preserve"> </w:t>
      </w:r>
      <w:proofErr w:type="spellStart"/>
      <w:r w:rsidRPr="004676C5">
        <w:rPr>
          <w:lang w:val="en-US"/>
        </w:rPr>
        <w:t>siswa</w:t>
      </w:r>
      <w:proofErr w:type="spellEnd"/>
      <w:r w:rsidRPr="004676C5">
        <w:rPr>
          <w:lang w:val="en-US"/>
        </w:rPr>
        <w:t xml:space="preserve"> </w:t>
      </w:r>
      <w:proofErr w:type="spellStart"/>
      <w:r w:rsidRPr="004676C5">
        <w:rPr>
          <w:lang w:val="en-US"/>
        </w:rPr>
        <w:t>mengatasi</w:t>
      </w:r>
      <w:proofErr w:type="spellEnd"/>
      <w:r w:rsidRPr="004676C5">
        <w:rPr>
          <w:lang w:val="en-US"/>
        </w:rPr>
        <w:t xml:space="preserve"> </w:t>
      </w:r>
      <w:proofErr w:type="spellStart"/>
      <w:r w:rsidRPr="004676C5">
        <w:rPr>
          <w:lang w:val="en-US"/>
        </w:rPr>
        <w:t>tantangan</w:t>
      </w:r>
      <w:proofErr w:type="spellEnd"/>
      <w:r w:rsidRPr="004676C5">
        <w:rPr>
          <w:lang w:val="en-US"/>
        </w:rPr>
        <w:t xml:space="preserve"> </w:t>
      </w:r>
      <w:proofErr w:type="spellStart"/>
      <w:r w:rsidRPr="004676C5">
        <w:rPr>
          <w:lang w:val="en-US"/>
        </w:rPr>
        <w:t>pengembangan</w:t>
      </w:r>
      <w:proofErr w:type="spellEnd"/>
      <w:r w:rsidRPr="004676C5">
        <w:rPr>
          <w:lang w:val="en-US"/>
        </w:rPr>
        <w:t xml:space="preserve"> </w:t>
      </w:r>
      <w:proofErr w:type="spellStart"/>
      <w:r w:rsidRPr="004676C5">
        <w:rPr>
          <w:lang w:val="en-US"/>
        </w:rPr>
        <w:t>dalam</w:t>
      </w:r>
      <w:proofErr w:type="spellEnd"/>
      <w:r w:rsidRPr="004676C5">
        <w:rPr>
          <w:lang w:val="en-US"/>
        </w:rPr>
        <w:t xml:space="preserve"> </w:t>
      </w:r>
      <w:proofErr w:type="spellStart"/>
      <w:r w:rsidRPr="004676C5">
        <w:rPr>
          <w:lang w:val="en-US"/>
        </w:rPr>
        <w:t>membentuk</w:t>
      </w:r>
      <w:proofErr w:type="spellEnd"/>
      <w:r w:rsidRPr="004676C5">
        <w:rPr>
          <w:lang w:val="en-US"/>
        </w:rPr>
        <w:t xml:space="preserve"> </w:t>
      </w:r>
      <w:proofErr w:type="spellStart"/>
      <w:r w:rsidRPr="004676C5">
        <w:rPr>
          <w:lang w:val="en-US"/>
        </w:rPr>
        <w:t>konsep</w:t>
      </w:r>
      <w:proofErr w:type="spellEnd"/>
      <w:r w:rsidRPr="004676C5">
        <w:rPr>
          <w:lang w:val="en-US"/>
        </w:rPr>
        <w:t xml:space="preserve"> </w:t>
      </w:r>
      <w:proofErr w:type="spellStart"/>
      <w:r w:rsidRPr="004676C5">
        <w:rPr>
          <w:lang w:val="en-US"/>
        </w:rPr>
        <w:t>diri</w:t>
      </w:r>
      <w:proofErr w:type="spellEnd"/>
      <w:r w:rsidRPr="004676C5">
        <w:rPr>
          <w:lang w:val="en-US"/>
        </w:rPr>
        <w:t xml:space="preserve"> yang </w:t>
      </w:r>
      <w:proofErr w:type="spellStart"/>
      <w:r w:rsidRPr="004676C5">
        <w:rPr>
          <w:lang w:val="en-US"/>
        </w:rPr>
        <w:t>positif</w:t>
      </w:r>
      <w:proofErr w:type="spellEnd"/>
      <w:r w:rsidRPr="004676C5">
        <w:rPr>
          <w:lang w:val="en-US"/>
        </w:rPr>
        <w:t>.</w:t>
      </w:r>
    </w:p>
    <w:p w14:paraId="0988755F" w14:textId="04AB6740" w:rsidR="00D505C7" w:rsidRDefault="00953F53" w:rsidP="00D505C7">
      <w:pPr>
        <w:pStyle w:val="Heading1"/>
        <w:tabs>
          <w:tab w:val="left" w:pos="0"/>
        </w:tabs>
        <w:rPr>
          <w:sz w:val="24"/>
          <w:lang w:val="en-ID"/>
        </w:rPr>
      </w:pPr>
      <w:r w:rsidRPr="006C7A28">
        <w:rPr>
          <w:sz w:val="24"/>
        </w:rPr>
        <w:t xml:space="preserve">II. </w:t>
      </w:r>
      <w:r w:rsidR="00C01B0D">
        <w:rPr>
          <w:sz w:val="24"/>
          <w:lang w:val="en-ID"/>
        </w:rPr>
        <w:t>Metode</w:t>
      </w:r>
    </w:p>
    <w:p w14:paraId="13CA48E5" w14:textId="3B3BB400" w:rsidR="00DD6879" w:rsidRPr="001D7DAD" w:rsidRDefault="00F01F8B" w:rsidP="00F01F8B">
      <w:pPr>
        <w:ind w:firstLine="360"/>
        <w:jc w:val="both"/>
        <w:rPr>
          <w:sz w:val="20"/>
          <w:szCs w:val="20"/>
          <w:lang w:val="fi-FI"/>
        </w:rPr>
      </w:pPr>
      <w:r w:rsidRPr="00F01F8B">
        <w:rPr>
          <w:sz w:val="20"/>
          <w:szCs w:val="20"/>
          <w:lang w:val="en-ID"/>
        </w:rPr>
        <w:t xml:space="preserve">Studi </w:t>
      </w:r>
      <w:proofErr w:type="spellStart"/>
      <w:r w:rsidRPr="00F01F8B">
        <w:rPr>
          <w:sz w:val="20"/>
          <w:szCs w:val="20"/>
          <w:lang w:val="en-ID"/>
        </w:rPr>
        <w:t>ini</w:t>
      </w:r>
      <w:proofErr w:type="spellEnd"/>
      <w:r w:rsidRPr="00F01F8B">
        <w:rPr>
          <w:sz w:val="20"/>
          <w:szCs w:val="20"/>
          <w:lang w:val="en-ID"/>
        </w:rPr>
        <w:t xml:space="preserve"> </w:t>
      </w:r>
      <w:proofErr w:type="spellStart"/>
      <w:r w:rsidRPr="00F01F8B">
        <w:rPr>
          <w:sz w:val="20"/>
          <w:szCs w:val="20"/>
          <w:lang w:val="en-ID"/>
        </w:rPr>
        <w:t>dilakukan</w:t>
      </w:r>
      <w:proofErr w:type="spellEnd"/>
      <w:r w:rsidRPr="00F01F8B">
        <w:rPr>
          <w:sz w:val="20"/>
          <w:szCs w:val="20"/>
          <w:lang w:val="en-ID"/>
        </w:rPr>
        <w:t xml:space="preserve"> </w:t>
      </w:r>
      <w:proofErr w:type="spellStart"/>
      <w:r w:rsidRPr="00F01F8B">
        <w:rPr>
          <w:sz w:val="20"/>
          <w:szCs w:val="20"/>
          <w:lang w:val="en-ID"/>
        </w:rPr>
        <w:t>dengan</w:t>
      </w:r>
      <w:proofErr w:type="spellEnd"/>
      <w:r w:rsidRPr="00F01F8B">
        <w:rPr>
          <w:sz w:val="20"/>
          <w:szCs w:val="20"/>
          <w:lang w:val="en-ID"/>
        </w:rPr>
        <w:t xml:space="preserve"> </w:t>
      </w:r>
      <w:proofErr w:type="spellStart"/>
      <w:r w:rsidRPr="00F01F8B">
        <w:rPr>
          <w:sz w:val="20"/>
          <w:szCs w:val="20"/>
          <w:lang w:val="en-ID"/>
        </w:rPr>
        <w:t>membandingkan</w:t>
      </w:r>
      <w:proofErr w:type="spellEnd"/>
      <w:r w:rsidRPr="00F01F8B">
        <w:rPr>
          <w:sz w:val="20"/>
          <w:szCs w:val="20"/>
          <w:lang w:val="en-ID"/>
        </w:rPr>
        <w:t xml:space="preserve"> </w:t>
      </w:r>
      <w:proofErr w:type="spellStart"/>
      <w:r w:rsidRPr="00F01F8B">
        <w:rPr>
          <w:sz w:val="20"/>
          <w:szCs w:val="20"/>
          <w:lang w:val="en-ID"/>
        </w:rPr>
        <w:t>kelas</w:t>
      </w:r>
      <w:proofErr w:type="spellEnd"/>
      <w:r w:rsidRPr="00F01F8B">
        <w:rPr>
          <w:sz w:val="20"/>
          <w:szCs w:val="20"/>
          <w:lang w:val="en-ID"/>
        </w:rPr>
        <w:t xml:space="preserve"> </w:t>
      </w:r>
      <w:proofErr w:type="spellStart"/>
      <w:r w:rsidRPr="00F01F8B">
        <w:rPr>
          <w:sz w:val="20"/>
          <w:szCs w:val="20"/>
          <w:lang w:val="en-ID"/>
        </w:rPr>
        <w:t>eksperimen</w:t>
      </w:r>
      <w:proofErr w:type="spellEnd"/>
      <w:r w:rsidRPr="00F01F8B">
        <w:rPr>
          <w:sz w:val="20"/>
          <w:szCs w:val="20"/>
          <w:lang w:val="en-ID"/>
        </w:rPr>
        <w:t xml:space="preserve"> dan </w:t>
      </w:r>
      <w:proofErr w:type="spellStart"/>
      <w:r w:rsidRPr="00F01F8B">
        <w:rPr>
          <w:sz w:val="20"/>
          <w:szCs w:val="20"/>
          <w:lang w:val="en-ID"/>
        </w:rPr>
        <w:t>kelas</w:t>
      </w:r>
      <w:proofErr w:type="spellEnd"/>
      <w:r w:rsidRPr="00F01F8B">
        <w:rPr>
          <w:sz w:val="20"/>
          <w:szCs w:val="20"/>
          <w:lang w:val="en-ID"/>
        </w:rPr>
        <w:t xml:space="preserve"> </w:t>
      </w:r>
      <w:proofErr w:type="spellStart"/>
      <w:r w:rsidRPr="00F01F8B">
        <w:rPr>
          <w:sz w:val="20"/>
          <w:szCs w:val="20"/>
          <w:lang w:val="en-ID"/>
        </w:rPr>
        <w:t>kontrol</w:t>
      </w:r>
      <w:proofErr w:type="spellEnd"/>
      <w:r w:rsidRPr="00F01F8B">
        <w:rPr>
          <w:sz w:val="20"/>
          <w:szCs w:val="20"/>
          <w:lang w:val="en-ID"/>
        </w:rPr>
        <w:t xml:space="preserve">, </w:t>
      </w:r>
      <w:proofErr w:type="spellStart"/>
      <w:r w:rsidRPr="00F01F8B">
        <w:rPr>
          <w:sz w:val="20"/>
          <w:szCs w:val="20"/>
          <w:lang w:val="en-ID"/>
        </w:rPr>
        <w:t>metode</w:t>
      </w:r>
      <w:proofErr w:type="spellEnd"/>
      <w:r w:rsidRPr="00F01F8B">
        <w:rPr>
          <w:sz w:val="20"/>
          <w:szCs w:val="20"/>
          <w:lang w:val="en-ID"/>
        </w:rPr>
        <w:t xml:space="preserve"> </w:t>
      </w:r>
      <w:proofErr w:type="spellStart"/>
      <w:r w:rsidRPr="00F01F8B">
        <w:rPr>
          <w:sz w:val="20"/>
          <w:szCs w:val="20"/>
          <w:lang w:val="en-ID"/>
        </w:rPr>
        <w:t>eksperimen</w:t>
      </w:r>
      <w:proofErr w:type="spellEnd"/>
      <w:r w:rsidRPr="00F01F8B">
        <w:rPr>
          <w:sz w:val="20"/>
          <w:szCs w:val="20"/>
          <w:lang w:val="en-ID"/>
        </w:rPr>
        <w:t xml:space="preserve"> </w:t>
      </w:r>
      <w:proofErr w:type="spellStart"/>
      <w:r w:rsidRPr="00F01F8B">
        <w:rPr>
          <w:sz w:val="20"/>
          <w:szCs w:val="20"/>
          <w:lang w:val="en-ID"/>
        </w:rPr>
        <w:t>kuantitatif</w:t>
      </w:r>
      <w:proofErr w:type="spellEnd"/>
      <w:r w:rsidRPr="00F01F8B">
        <w:rPr>
          <w:sz w:val="20"/>
          <w:szCs w:val="20"/>
          <w:lang w:val="en-ID"/>
        </w:rPr>
        <w:t xml:space="preserve"> Quasi-Experiment</w:t>
      </w:r>
      <w:sdt>
        <w:sdtPr>
          <w:rPr>
            <w:color w:val="000000"/>
            <w:sz w:val="20"/>
            <w:szCs w:val="20"/>
            <w:lang w:val="en-ID"/>
          </w:rPr>
          <w:tag w:val="MENDELEY_CITATION_v3_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"/>
          <w:id w:val="-2137015234"/>
          <w:placeholder>
            <w:docPart w:val="DefaultPlaceholder_-1854013440"/>
          </w:placeholder>
        </w:sdtPr>
        <w:sdtContent>
          <w:r w:rsidR="009D2F63" w:rsidRPr="009D2F63">
            <w:rPr>
              <w:color w:val="000000"/>
              <w:sz w:val="20"/>
              <w:szCs w:val="20"/>
              <w:lang w:val="en-ID"/>
            </w:rPr>
            <w:t>[11]</w:t>
          </w:r>
        </w:sdtContent>
      </w:sdt>
      <w:r w:rsidRPr="00F01F8B">
        <w:rPr>
          <w:sz w:val="20"/>
          <w:szCs w:val="20"/>
          <w:lang w:val="en-ID"/>
        </w:rPr>
        <w:t xml:space="preserve">. </w:t>
      </w:r>
      <w:proofErr w:type="spellStart"/>
      <w:r w:rsidR="00B13134">
        <w:rPr>
          <w:sz w:val="20"/>
          <w:szCs w:val="20"/>
          <w:lang w:val="en-ID"/>
        </w:rPr>
        <w:t>Sebab</w:t>
      </w:r>
      <w:proofErr w:type="spellEnd"/>
      <w:r w:rsidR="00B13134">
        <w:rPr>
          <w:sz w:val="20"/>
          <w:szCs w:val="20"/>
          <w:lang w:val="en-ID"/>
        </w:rPr>
        <w:t xml:space="preserve"> </w:t>
      </w:r>
      <w:proofErr w:type="spellStart"/>
      <w:r w:rsidR="00B13134">
        <w:rPr>
          <w:sz w:val="20"/>
          <w:szCs w:val="20"/>
          <w:lang w:val="en-ID"/>
        </w:rPr>
        <w:t>pengklasifikasian</w:t>
      </w:r>
      <w:proofErr w:type="spellEnd"/>
      <w:r w:rsidRPr="00F01F8B">
        <w:rPr>
          <w:sz w:val="20"/>
          <w:szCs w:val="20"/>
          <w:lang w:val="en-ID"/>
        </w:rPr>
        <w:t xml:space="preserve"> </w:t>
      </w:r>
      <w:proofErr w:type="spellStart"/>
      <w:r w:rsidR="00B13134">
        <w:rPr>
          <w:sz w:val="20"/>
          <w:szCs w:val="20"/>
          <w:lang w:val="en-ID"/>
        </w:rPr>
        <w:t>kumpulan</w:t>
      </w:r>
      <w:proofErr w:type="spellEnd"/>
      <w:r w:rsidRPr="00F01F8B">
        <w:rPr>
          <w:sz w:val="20"/>
          <w:szCs w:val="20"/>
          <w:lang w:val="en-ID"/>
        </w:rPr>
        <w:t xml:space="preserve"> </w:t>
      </w:r>
      <w:proofErr w:type="spellStart"/>
      <w:r w:rsidR="00B13134">
        <w:rPr>
          <w:sz w:val="20"/>
          <w:szCs w:val="20"/>
          <w:lang w:val="en-ID"/>
        </w:rPr>
        <w:t>bukan</w:t>
      </w:r>
      <w:proofErr w:type="spellEnd"/>
      <w:r w:rsidR="00B13134">
        <w:rPr>
          <w:sz w:val="20"/>
          <w:szCs w:val="20"/>
          <w:lang w:val="en-ID"/>
        </w:rPr>
        <w:t xml:space="preserve"> </w:t>
      </w:r>
      <w:proofErr w:type="spellStart"/>
      <w:r w:rsidR="00B13134">
        <w:rPr>
          <w:sz w:val="20"/>
          <w:szCs w:val="20"/>
          <w:lang w:val="en-ID"/>
        </w:rPr>
        <w:t>dilaksanakan</w:t>
      </w:r>
      <w:proofErr w:type="spellEnd"/>
      <w:r w:rsidRPr="00F01F8B">
        <w:rPr>
          <w:sz w:val="20"/>
          <w:szCs w:val="20"/>
          <w:lang w:val="en-ID"/>
        </w:rPr>
        <w:t xml:space="preserve"> </w:t>
      </w:r>
      <w:proofErr w:type="spellStart"/>
      <w:r w:rsidR="00B13134">
        <w:rPr>
          <w:sz w:val="20"/>
          <w:szCs w:val="20"/>
          <w:lang w:val="en-ID"/>
        </w:rPr>
        <w:t>dengan</w:t>
      </w:r>
      <w:proofErr w:type="spellEnd"/>
      <w:r w:rsidR="00B13134">
        <w:rPr>
          <w:sz w:val="20"/>
          <w:szCs w:val="20"/>
          <w:lang w:val="en-ID"/>
        </w:rPr>
        <w:t xml:space="preserve"> </w:t>
      </w:r>
      <w:proofErr w:type="spellStart"/>
      <w:r w:rsidR="00B13134">
        <w:rPr>
          <w:sz w:val="20"/>
          <w:szCs w:val="20"/>
          <w:lang w:val="en-ID"/>
        </w:rPr>
        <w:t>cara</w:t>
      </w:r>
      <w:proofErr w:type="spellEnd"/>
      <w:r w:rsidRPr="00F01F8B">
        <w:rPr>
          <w:sz w:val="20"/>
          <w:szCs w:val="20"/>
          <w:lang w:val="en-ID"/>
        </w:rPr>
        <w:t xml:space="preserve"> </w:t>
      </w:r>
      <w:proofErr w:type="spellStart"/>
      <w:r w:rsidRPr="00F01F8B">
        <w:rPr>
          <w:sz w:val="20"/>
          <w:szCs w:val="20"/>
          <w:lang w:val="en-ID"/>
        </w:rPr>
        <w:t>acak</w:t>
      </w:r>
      <w:proofErr w:type="spellEnd"/>
      <w:r w:rsidRPr="00F01F8B">
        <w:rPr>
          <w:sz w:val="20"/>
          <w:szCs w:val="20"/>
          <w:lang w:val="en-ID"/>
        </w:rPr>
        <w:t xml:space="preserve">, </w:t>
      </w:r>
      <w:proofErr w:type="spellStart"/>
      <w:r w:rsidRPr="00F01F8B">
        <w:rPr>
          <w:sz w:val="20"/>
          <w:szCs w:val="20"/>
          <w:lang w:val="en-ID"/>
        </w:rPr>
        <w:t>jenis</w:t>
      </w:r>
      <w:proofErr w:type="spellEnd"/>
      <w:r w:rsidRPr="00F01F8B">
        <w:rPr>
          <w:sz w:val="20"/>
          <w:szCs w:val="20"/>
          <w:lang w:val="en-ID"/>
        </w:rPr>
        <w:t xml:space="preserve"> </w:t>
      </w:r>
      <w:proofErr w:type="spellStart"/>
      <w:r w:rsidRPr="00F01F8B">
        <w:rPr>
          <w:sz w:val="20"/>
          <w:szCs w:val="20"/>
          <w:lang w:val="en-ID"/>
        </w:rPr>
        <w:t>pen</w:t>
      </w:r>
      <w:r w:rsidR="00B13134">
        <w:rPr>
          <w:sz w:val="20"/>
          <w:szCs w:val="20"/>
          <w:lang w:val="en-ID"/>
        </w:rPr>
        <w:t>gamatan</w:t>
      </w:r>
      <w:proofErr w:type="spellEnd"/>
      <w:r w:rsidRPr="00F01F8B">
        <w:rPr>
          <w:sz w:val="20"/>
          <w:szCs w:val="20"/>
          <w:lang w:val="en-ID"/>
        </w:rPr>
        <w:t xml:space="preserve"> </w:t>
      </w:r>
      <w:proofErr w:type="spellStart"/>
      <w:r w:rsidRPr="00F01F8B">
        <w:rPr>
          <w:sz w:val="20"/>
          <w:szCs w:val="20"/>
          <w:lang w:val="en-ID"/>
        </w:rPr>
        <w:t>ini</w:t>
      </w:r>
      <w:proofErr w:type="spellEnd"/>
      <w:r w:rsidRPr="00F01F8B">
        <w:rPr>
          <w:sz w:val="20"/>
          <w:szCs w:val="20"/>
          <w:lang w:val="en-ID"/>
        </w:rPr>
        <w:t xml:space="preserve"> </w:t>
      </w:r>
      <w:proofErr w:type="spellStart"/>
      <w:r w:rsidRPr="00F01F8B">
        <w:rPr>
          <w:sz w:val="20"/>
          <w:szCs w:val="20"/>
          <w:lang w:val="en-ID"/>
        </w:rPr>
        <w:t>menggunakan</w:t>
      </w:r>
      <w:proofErr w:type="spellEnd"/>
      <w:r w:rsidRPr="00F01F8B">
        <w:rPr>
          <w:sz w:val="20"/>
          <w:szCs w:val="20"/>
          <w:lang w:val="en-ID"/>
        </w:rPr>
        <w:t xml:space="preserve"> </w:t>
      </w:r>
      <w:proofErr w:type="spellStart"/>
      <w:r w:rsidRPr="00F01F8B">
        <w:rPr>
          <w:sz w:val="20"/>
          <w:szCs w:val="20"/>
          <w:lang w:val="en-ID"/>
        </w:rPr>
        <w:t>tes</w:t>
      </w:r>
      <w:proofErr w:type="spellEnd"/>
      <w:r w:rsidRPr="00F01F8B">
        <w:rPr>
          <w:sz w:val="20"/>
          <w:szCs w:val="20"/>
          <w:lang w:val="en-ID"/>
        </w:rPr>
        <w:t xml:space="preserve"> </w:t>
      </w:r>
      <w:proofErr w:type="spellStart"/>
      <w:r w:rsidRPr="00F01F8B">
        <w:rPr>
          <w:sz w:val="20"/>
          <w:szCs w:val="20"/>
          <w:lang w:val="en-ID"/>
        </w:rPr>
        <w:t>kontrol</w:t>
      </w:r>
      <w:proofErr w:type="spellEnd"/>
      <w:r w:rsidRPr="00F01F8B">
        <w:rPr>
          <w:sz w:val="20"/>
          <w:szCs w:val="20"/>
          <w:lang w:val="en-ID"/>
        </w:rPr>
        <w:t xml:space="preserve"> </w:t>
      </w:r>
      <w:proofErr w:type="spellStart"/>
      <w:r w:rsidRPr="00F01F8B">
        <w:rPr>
          <w:sz w:val="20"/>
          <w:szCs w:val="20"/>
          <w:lang w:val="en-ID"/>
        </w:rPr>
        <w:t>kontrol</w:t>
      </w:r>
      <w:proofErr w:type="spellEnd"/>
      <w:r w:rsidRPr="00F01F8B">
        <w:rPr>
          <w:sz w:val="20"/>
          <w:szCs w:val="20"/>
          <w:lang w:val="en-ID"/>
        </w:rPr>
        <w:t xml:space="preserve"> non-</w:t>
      </w:r>
      <w:proofErr w:type="spellStart"/>
      <w:r w:rsidRPr="00F01F8B">
        <w:rPr>
          <w:sz w:val="20"/>
          <w:szCs w:val="20"/>
          <w:lang w:val="en-ID"/>
        </w:rPr>
        <w:t>acak</w:t>
      </w:r>
      <w:proofErr w:type="spellEnd"/>
      <w:r w:rsidRPr="00F01F8B">
        <w:rPr>
          <w:sz w:val="20"/>
          <w:szCs w:val="20"/>
          <w:lang w:val="en-ID"/>
        </w:rPr>
        <w:t xml:space="preserve">. </w:t>
      </w:r>
      <w:proofErr w:type="spellStart"/>
      <w:r w:rsidRPr="00F01F8B">
        <w:rPr>
          <w:sz w:val="20"/>
          <w:szCs w:val="20"/>
          <w:lang w:val="en-ID"/>
        </w:rPr>
        <w:t>Penelitian</w:t>
      </w:r>
      <w:proofErr w:type="spellEnd"/>
      <w:r w:rsidRPr="00F01F8B">
        <w:rPr>
          <w:sz w:val="20"/>
          <w:szCs w:val="20"/>
          <w:lang w:val="en-ID"/>
        </w:rPr>
        <w:t xml:space="preserve"> </w:t>
      </w:r>
      <w:proofErr w:type="spellStart"/>
      <w:r w:rsidRPr="00F01F8B">
        <w:rPr>
          <w:sz w:val="20"/>
          <w:szCs w:val="20"/>
          <w:lang w:val="en-ID"/>
        </w:rPr>
        <w:t>ini</w:t>
      </w:r>
      <w:proofErr w:type="spellEnd"/>
      <w:r w:rsidRPr="00F01F8B">
        <w:rPr>
          <w:sz w:val="20"/>
          <w:szCs w:val="20"/>
          <w:lang w:val="en-ID"/>
        </w:rPr>
        <w:t xml:space="preserve"> </w:t>
      </w:r>
      <w:proofErr w:type="spellStart"/>
      <w:r w:rsidRPr="00F01F8B">
        <w:rPr>
          <w:sz w:val="20"/>
          <w:szCs w:val="20"/>
          <w:lang w:val="en-ID"/>
        </w:rPr>
        <w:t>membagi</w:t>
      </w:r>
      <w:proofErr w:type="spellEnd"/>
      <w:r w:rsidRPr="00F01F8B">
        <w:rPr>
          <w:sz w:val="20"/>
          <w:szCs w:val="20"/>
          <w:lang w:val="en-ID"/>
        </w:rPr>
        <w:t xml:space="preserve"> </w:t>
      </w:r>
      <w:proofErr w:type="spellStart"/>
      <w:r w:rsidRPr="00F01F8B">
        <w:rPr>
          <w:sz w:val="20"/>
          <w:szCs w:val="20"/>
          <w:lang w:val="en-ID"/>
        </w:rPr>
        <w:t>subjek</w:t>
      </w:r>
      <w:proofErr w:type="spellEnd"/>
      <w:r w:rsidRPr="00F01F8B">
        <w:rPr>
          <w:sz w:val="20"/>
          <w:szCs w:val="20"/>
          <w:lang w:val="en-ID"/>
        </w:rPr>
        <w:t xml:space="preserve"> </w:t>
      </w:r>
      <w:proofErr w:type="spellStart"/>
      <w:r w:rsidRPr="00F01F8B">
        <w:rPr>
          <w:sz w:val="20"/>
          <w:szCs w:val="20"/>
          <w:lang w:val="en-ID"/>
        </w:rPr>
        <w:t>m</w:t>
      </w:r>
      <w:r w:rsidR="00B13134">
        <w:rPr>
          <w:sz w:val="20"/>
          <w:szCs w:val="20"/>
          <w:lang w:val="en-ID"/>
        </w:rPr>
        <w:t>embentuk</w:t>
      </w:r>
      <w:proofErr w:type="spellEnd"/>
      <w:r w:rsidRPr="00F01F8B">
        <w:rPr>
          <w:sz w:val="20"/>
          <w:szCs w:val="20"/>
          <w:lang w:val="en-ID"/>
        </w:rPr>
        <w:t xml:space="preserve"> </w:t>
      </w:r>
      <w:r w:rsidR="00B13134">
        <w:rPr>
          <w:sz w:val="20"/>
          <w:szCs w:val="20"/>
          <w:lang w:val="en-ID"/>
        </w:rPr>
        <w:t xml:space="preserve">2 </w:t>
      </w:r>
      <w:proofErr w:type="spellStart"/>
      <w:r w:rsidR="00B13134">
        <w:rPr>
          <w:sz w:val="20"/>
          <w:szCs w:val="20"/>
          <w:lang w:val="en-ID"/>
        </w:rPr>
        <w:t>kumpulan</w:t>
      </w:r>
      <w:proofErr w:type="spellEnd"/>
      <w:r w:rsidRPr="00F01F8B">
        <w:rPr>
          <w:sz w:val="20"/>
          <w:szCs w:val="20"/>
          <w:lang w:val="en-ID"/>
        </w:rPr>
        <w:t xml:space="preserve">, </w:t>
      </w:r>
      <w:proofErr w:type="spellStart"/>
      <w:r w:rsidR="00B13134">
        <w:rPr>
          <w:sz w:val="20"/>
          <w:szCs w:val="20"/>
          <w:lang w:val="en-ID"/>
        </w:rPr>
        <w:t>serta</w:t>
      </w:r>
      <w:proofErr w:type="spellEnd"/>
      <w:r w:rsidRPr="00F01F8B">
        <w:rPr>
          <w:sz w:val="20"/>
          <w:szCs w:val="20"/>
          <w:lang w:val="en-ID"/>
        </w:rPr>
        <w:t xml:space="preserve"> </w:t>
      </w:r>
      <w:proofErr w:type="spellStart"/>
      <w:r w:rsidRPr="00F01F8B">
        <w:rPr>
          <w:sz w:val="20"/>
          <w:szCs w:val="20"/>
          <w:lang w:val="en-ID"/>
        </w:rPr>
        <w:t>pengukuran</w:t>
      </w:r>
      <w:proofErr w:type="spellEnd"/>
      <w:r w:rsidRPr="00F01F8B">
        <w:rPr>
          <w:sz w:val="20"/>
          <w:szCs w:val="20"/>
          <w:lang w:val="en-ID"/>
        </w:rPr>
        <w:t xml:space="preserve"> </w:t>
      </w:r>
      <w:proofErr w:type="spellStart"/>
      <w:r w:rsidRPr="00F01F8B">
        <w:rPr>
          <w:sz w:val="20"/>
          <w:szCs w:val="20"/>
          <w:lang w:val="en-ID"/>
        </w:rPr>
        <w:t>dila</w:t>
      </w:r>
      <w:r w:rsidR="00B13134">
        <w:rPr>
          <w:sz w:val="20"/>
          <w:szCs w:val="20"/>
          <w:lang w:val="en-ID"/>
        </w:rPr>
        <w:t>ksanakan</w:t>
      </w:r>
      <w:proofErr w:type="spellEnd"/>
      <w:r w:rsidRPr="00F01F8B">
        <w:rPr>
          <w:sz w:val="20"/>
          <w:szCs w:val="20"/>
          <w:lang w:val="en-ID"/>
        </w:rPr>
        <w:t xml:space="preserve"> </w:t>
      </w:r>
      <w:r w:rsidR="00B13134">
        <w:rPr>
          <w:sz w:val="20"/>
          <w:szCs w:val="20"/>
          <w:lang w:val="en-ID"/>
        </w:rPr>
        <w:t xml:space="preserve">pada </w:t>
      </w:r>
      <w:proofErr w:type="spellStart"/>
      <w:r w:rsidR="00B13134">
        <w:rPr>
          <w:sz w:val="20"/>
          <w:szCs w:val="20"/>
          <w:lang w:val="en-ID"/>
        </w:rPr>
        <w:t>awal</w:t>
      </w:r>
      <w:proofErr w:type="spellEnd"/>
      <w:r w:rsidRPr="00F01F8B">
        <w:rPr>
          <w:sz w:val="20"/>
          <w:szCs w:val="20"/>
          <w:lang w:val="en-ID"/>
        </w:rPr>
        <w:t xml:space="preserve"> dan </w:t>
      </w:r>
      <w:r w:rsidR="00B13134">
        <w:rPr>
          <w:sz w:val="20"/>
          <w:szCs w:val="20"/>
          <w:lang w:val="en-ID"/>
        </w:rPr>
        <w:t xml:space="preserve">pada </w:t>
      </w:r>
      <w:proofErr w:type="spellStart"/>
      <w:r w:rsidR="00B13134">
        <w:rPr>
          <w:sz w:val="20"/>
          <w:szCs w:val="20"/>
          <w:lang w:val="en-ID"/>
        </w:rPr>
        <w:t>akhir</w:t>
      </w:r>
      <w:proofErr w:type="spellEnd"/>
      <w:r w:rsidRPr="00F01F8B">
        <w:rPr>
          <w:sz w:val="20"/>
          <w:szCs w:val="20"/>
          <w:lang w:val="en-ID"/>
        </w:rPr>
        <w:t xml:space="preserve"> </w:t>
      </w:r>
      <w:proofErr w:type="spellStart"/>
      <w:r w:rsidRPr="00F01F8B">
        <w:rPr>
          <w:sz w:val="20"/>
          <w:szCs w:val="20"/>
          <w:lang w:val="en-ID"/>
        </w:rPr>
        <w:t>pe</w:t>
      </w:r>
      <w:r w:rsidR="00B13134">
        <w:rPr>
          <w:sz w:val="20"/>
          <w:szCs w:val="20"/>
          <w:lang w:val="en-ID"/>
        </w:rPr>
        <w:t>rcobaan</w:t>
      </w:r>
      <w:proofErr w:type="spellEnd"/>
      <w:r w:rsidRPr="00F01F8B">
        <w:rPr>
          <w:sz w:val="20"/>
          <w:szCs w:val="20"/>
          <w:lang w:val="en-ID"/>
        </w:rPr>
        <w:t xml:space="preserve">. </w:t>
      </w:r>
      <w:proofErr w:type="spellStart"/>
      <w:r w:rsidRPr="00F01F8B">
        <w:rPr>
          <w:sz w:val="20"/>
          <w:szCs w:val="20"/>
          <w:lang w:val="en-ID"/>
        </w:rPr>
        <w:t>Penelitian</w:t>
      </w:r>
      <w:proofErr w:type="spellEnd"/>
      <w:r w:rsidRPr="00F01F8B">
        <w:rPr>
          <w:sz w:val="20"/>
          <w:szCs w:val="20"/>
          <w:lang w:val="en-ID"/>
        </w:rPr>
        <w:t xml:space="preserve"> </w:t>
      </w:r>
      <w:proofErr w:type="spellStart"/>
      <w:r w:rsidRPr="00F01F8B">
        <w:rPr>
          <w:sz w:val="20"/>
          <w:szCs w:val="20"/>
          <w:lang w:val="en-ID"/>
        </w:rPr>
        <w:t>ini</w:t>
      </w:r>
      <w:proofErr w:type="spellEnd"/>
      <w:r w:rsidRPr="00F01F8B">
        <w:rPr>
          <w:sz w:val="20"/>
          <w:szCs w:val="20"/>
          <w:lang w:val="en-ID"/>
        </w:rPr>
        <w:t xml:space="preserve"> </w:t>
      </w:r>
      <w:proofErr w:type="spellStart"/>
      <w:r w:rsidRPr="00F01F8B">
        <w:rPr>
          <w:sz w:val="20"/>
          <w:szCs w:val="20"/>
          <w:lang w:val="en-ID"/>
        </w:rPr>
        <w:t>melibatkan</w:t>
      </w:r>
      <w:proofErr w:type="spellEnd"/>
      <w:r w:rsidRPr="00F01F8B">
        <w:rPr>
          <w:sz w:val="20"/>
          <w:szCs w:val="20"/>
          <w:lang w:val="en-ID"/>
        </w:rPr>
        <w:t xml:space="preserve"> 120 </w:t>
      </w:r>
      <w:proofErr w:type="spellStart"/>
      <w:r w:rsidRPr="00F01F8B">
        <w:rPr>
          <w:sz w:val="20"/>
          <w:szCs w:val="20"/>
          <w:lang w:val="en-ID"/>
        </w:rPr>
        <w:t>siswa</w:t>
      </w:r>
      <w:proofErr w:type="spellEnd"/>
      <w:r w:rsidRPr="00F01F8B">
        <w:rPr>
          <w:sz w:val="20"/>
          <w:szCs w:val="20"/>
          <w:lang w:val="en-ID"/>
        </w:rPr>
        <w:t xml:space="preserve"> </w:t>
      </w:r>
      <w:proofErr w:type="spellStart"/>
      <w:r w:rsidRPr="00F01F8B">
        <w:rPr>
          <w:sz w:val="20"/>
          <w:szCs w:val="20"/>
          <w:lang w:val="en-ID"/>
        </w:rPr>
        <w:t>dari</w:t>
      </w:r>
      <w:proofErr w:type="spellEnd"/>
      <w:r w:rsidRPr="00F01F8B">
        <w:rPr>
          <w:sz w:val="20"/>
          <w:szCs w:val="20"/>
          <w:lang w:val="en-ID"/>
        </w:rPr>
        <w:t xml:space="preserve"> SMA Negeri 1 </w:t>
      </w:r>
      <w:proofErr w:type="spellStart"/>
      <w:r w:rsidRPr="00F01F8B">
        <w:rPr>
          <w:sz w:val="20"/>
          <w:szCs w:val="20"/>
          <w:lang w:val="en-ID"/>
        </w:rPr>
        <w:t>Bangsal</w:t>
      </w:r>
      <w:proofErr w:type="spellEnd"/>
      <w:r w:rsidRPr="00F01F8B">
        <w:rPr>
          <w:sz w:val="20"/>
          <w:szCs w:val="20"/>
          <w:lang w:val="en-ID"/>
        </w:rPr>
        <w:t xml:space="preserve"> Mojokerto, yang </w:t>
      </w:r>
      <w:proofErr w:type="spellStart"/>
      <w:r w:rsidRPr="00F01F8B">
        <w:rPr>
          <w:sz w:val="20"/>
          <w:szCs w:val="20"/>
          <w:lang w:val="en-ID"/>
        </w:rPr>
        <w:t>dibagi</w:t>
      </w:r>
      <w:proofErr w:type="spellEnd"/>
      <w:r w:rsidRPr="00F01F8B">
        <w:rPr>
          <w:sz w:val="20"/>
          <w:szCs w:val="20"/>
          <w:lang w:val="en-ID"/>
        </w:rPr>
        <w:t xml:space="preserve"> </w:t>
      </w:r>
      <w:proofErr w:type="spellStart"/>
      <w:r w:rsidRPr="00F01F8B">
        <w:rPr>
          <w:sz w:val="20"/>
          <w:szCs w:val="20"/>
          <w:lang w:val="en-ID"/>
        </w:rPr>
        <w:t>menjadi</w:t>
      </w:r>
      <w:proofErr w:type="spellEnd"/>
      <w:r w:rsidRPr="00F01F8B">
        <w:rPr>
          <w:sz w:val="20"/>
          <w:szCs w:val="20"/>
          <w:lang w:val="en-ID"/>
        </w:rPr>
        <w:t xml:space="preserve"> </w:t>
      </w:r>
      <w:proofErr w:type="spellStart"/>
      <w:r w:rsidRPr="00F01F8B">
        <w:rPr>
          <w:sz w:val="20"/>
          <w:szCs w:val="20"/>
          <w:lang w:val="en-ID"/>
        </w:rPr>
        <w:t>dua</w:t>
      </w:r>
      <w:proofErr w:type="spellEnd"/>
      <w:r w:rsidRPr="00F01F8B">
        <w:rPr>
          <w:sz w:val="20"/>
          <w:szCs w:val="20"/>
          <w:lang w:val="en-ID"/>
        </w:rPr>
        <w:t xml:space="preserve"> </w:t>
      </w:r>
      <w:proofErr w:type="spellStart"/>
      <w:r w:rsidRPr="00F01F8B">
        <w:rPr>
          <w:sz w:val="20"/>
          <w:szCs w:val="20"/>
          <w:lang w:val="en-ID"/>
        </w:rPr>
        <w:t>kelompok</w:t>
      </w:r>
      <w:proofErr w:type="spellEnd"/>
      <w:r w:rsidRPr="00F01F8B">
        <w:rPr>
          <w:sz w:val="20"/>
          <w:szCs w:val="20"/>
          <w:lang w:val="en-ID"/>
        </w:rPr>
        <w:t xml:space="preserve">: 60 </w:t>
      </w:r>
      <w:proofErr w:type="spellStart"/>
      <w:r w:rsidRPr="00F01F8B">
        <w:rPr>
          <w:sz w:val="20"/>
          <w:szCs w:val="20"/>
          <w:lang w:val="en-ID"/>
        </w:rPr>
        <w:t>siswa</w:t>
      </w:r>
      <w:proofErr w:type="spellEnd"/>
      <w:r w:rsidRPr="00F01F8B">
        <w:rPr>
          <w:sz w:val="20"/>
          <w:szCs w:val="20"/>
          <w:lang w:val="en-ID"/>
        </w:rPr>
        <w:t xml:space="preserve"> di </w:t>
      </w:r>
      <w:proofErr w:type="spellStart"/>
      <w:r w:rsidRPr="00F01F8B">
        <w:rPr>
          <w:sz w:val="20"/>
          <w:szCs w:val="20"/>
          <w:lang w:val="en-ID"/>
        </w:rPr>
        <w:t>kelompok</w:t>
      </w:r>
      <w:proofErr w:type="spellEnd"/>
      <w:r w:rsidRPr="00F01F8B">
        <w:rPr>
          <w:sz w:val="20"/>
          <w:szCs w:val="20"/>
          <w:lang w:val="en-ID"/>
        </w:rPr>
        <w:t xml:space="preserve"> </w:t>
      </w:r>
      <w:proofErr w:type="spellStart"/>
      <w:r w:rsidRPr="00F01F8B">
        <w:rPr>
          <w:sz w:val="20"/>
          <w:szCs w:val="20"/>
          <w:lang w:val="en-ID"/>
        </w:rPr>
        <w:t>eksperimen</w:t>
      </w:r>
      <w:proofErr w:type="spellEnd"/>
      <w:r w:rsidRPr="00F01F8B">
        <w:rPr>
          <w:sz w:val="20"/>
          <w:szCs w:val="20"/>
          <w:lang w:val="en-ID"/>
        </w:rPr>
        <w:t xml:space="preserve"> dan 60 </w:t>
      </w:r>
      <w:proofErr w:type="spellStart"/>
      <w:r w:rsidRPr="00F01F8B">
        <w:rPr>
          <w:sz w:val="20"/>
          <w:szCs w:val="20"/>
          <w:lang w:val="en-ID"/>
        </w:rPr>
        <w:t>siswa</w:t>
      </w:r>
      <w:proofErr w:type="spellEnd"/>
      <w:r w:rsidRPr="00F01F8B">
        <w:rPr>
          <w:sz w:val="20"/>
          <w:szCs w:val="20"/>
          <w:lang w:val="en-ID"/>
        </w:rPr>
        <w:t xml:space="preserve"> di </w:t>
      </w:r>
      <w:proofErr w:type="spellStart"/>
      <w:r w:rsidRPr="00F01F8B">
        <w:rPr>
          <w:sz w:val="20"/>
          <w:szCs w:val="20"/>
          <w:lang w:val="en-ID"/>
        </w:rPr>
        <w:t>kelompok</w:t>
      </w:r>
      <w:proofErr w:type="spellEnd"/>
      <w:r w:rsidRPr="00F01F8B">
        <w:rPr>
          <w:sz w:val="20"/>
          <w:szCs w:val="20"/>
          <w:lang w:val="en-ID"/>
        </w:rPr>
        <w:t xml:space="preserve"> </w:t>
      </w:r>
      <w:proofErr w:type="spellStart"/>
      <w:r w:rsidRPr="00F01F8B">
        <w:rPr>
          <w:sz w:val="20"/>
          <w:szCs w:val="20"/>
          <w:lang w:val="en-ID"/>
        </w:rPr>
        <w:t>kontrol</w:t>
      </w:r>
      <w:proofErr w:type="spellEnd"/>
      <w:r w:rsidRPr="00F01F8B">
        <w:rPr>
          <w:sz w:val="20"/>
          <w:szCs w:val="20"/>
          <w:lang w:val="en-ID"/>
        </w:rPr>
        <w:t xml:space="preserve">. </w:t>
      </w:r>
      <w:r w:rsidRPr="00F01F8B">
        <w:rPr>
          <w:sz w:val="20"/>
          <w:szCs w:val="20"/>
          <w:lang w:val="fi-FI"/>
        </w:rPr>
        <w:t xml:space="preserve">Tujuan dari perlakuan ini adalah untuk meningkatkan konsep diri positif siswa. Siswa ini adalah siswa kelas XI di SMA Negeri 1 Bangsal yang memiliki </w:t>
      </w:r>
      <w:r w:rsidR="00B13134">
        <w:rPr>
          <w:sz w:val="20"/>
          <w:szCs w:val="20"/>
          <w:lang w:val="fi-FI"/>
        </w:rPr>
        <w:t>persepsi</w:t>
      </w:r>
      <w:r w:rsidRPr="00F01F8B">
        <w:rPr>
          <w:sz w:val="20"/>
          <w:szCs w:val="20"/>
          <w:lang w:val="fi-FI"/>
        </w:rPr>
        <w:t xml:space="preserve"> diri yang buruk </w:t>
      </w:r>
      <w:r w:rsidR="00B13134">
        <w:rPr>
          <w:sz w:val="20"/>
          <w:szCs w:val="20"/>
          <w:lang w:val="fi-FI"/>
        </w:rPr>
        <w:t>serta</w:t>
      </w:r>
      <w:r w:rsidRPr="00F01F8B">
        <w:rPr>
          <w:sz w:val="20"/>
          <w:szCs w:val="20"/>
          <w:lang w:val="fi-FI"/>
        </w:rPr>
        <w:t xml:space="preserve"> belum perna</w:t>
      </w:r>
      <w:r w:rsidR="00B13134">
        <w:rPr>
          <w:sz w:val="20"/>
          <w:szCs w:val="20"/>
          <w:lang w:val="fi-FI"/>
        </w:rPr>
        <w:t>h merasakan</w:t>
      </w:r>
      <w:r w:rsidRPr="00F01F8B">
        <w:rPr>
          <w:sz w:val="20"/>
          <w:szCs w:val="20"/>
          <w:lang w:val="fi-FI"/>
        </w:rPr>
        <w:t xml:space="preserve"> pe</w:t>
      </w:r>
      <w:r w:rsidR="00B13134">
        <w:rPr>
          <w:sz w:val="20"/>
          <w:szCs w:val="20"/>
          <w:lang w:val="fi-FI"/>
        </w:rPr>
        <w:t>rcobaan</w:t>
      </w:r>
      <w:r w:rsidRPr="00F01F8B">
        <w:rPr>
          <w:sz w:val="20"/>
          <w:szCs w:val="20"/>
          <w:lang w:val="fi-FI"/>
        </w:rPr>
        <w:t xml:space="preserve"> penerimaan diri</w:t>
      </w:r>
    </w:p>
    <w:p w14:paraId="1699502B" w14:textId="6FADDFD9" w:rsidR="00D620F3" w:rsidRPr="001D7DAD" w:rsidRDefault="001E7FB6" w:rsidP="00D620F3">
      <w:pPr>
        <w:ind w:firstLine="360"/>
        <w:jc w:val="both"/>
        <w:rPr>
          <w:sz w:val="20"/>
          <w:szCs w:val="20"/>
          <w:lang w:val="fi-FI"/>
        </w:rPr>
      </w:pPr>
      <w:r>
        <w:rPr>
          <w:sz w:val="20"/>
          <w:szCs w:val="20"/>
          <w:lang w:val="fi-FI"/>
        </w:rPr>
        <w:t>Dengan cara pengambilan</w:t>
      </w:r>
      <w:r w:rsidR="00DD6879" w:rsidRPr="001D7DAD">
        <w:rPr>
          <w:sz w:val="20"/>
          <w:szCs w:val="20"/>
          <w:lang w:val="fi-FI"/>
        </w:rPr>
        <w:t xml:space="preserve"> </w:t>
      </w:r>
      <w:r>
        <w:rPr>
          <w:sz w:val="20"/>
          <w:szCs w:val="20"/>
          <w:lang w:val="fi-FI"/>
        </w:rPr>
        <w:t>informasi</w:t>
      </w:r>
      <w:r w:rsidR="00DD6879" w:rsidRPr="001D7DAD">
        <w:rPr>
          <w:sz w:val="20"/>
          <w:szCs w:val="20"/>
          <w:lang w:val="fi-FI"/>
        </w:rPr>
        <w:t xml:space="preserve"> </w:t>
      </w:r>
      <w:r>
        <w:rPr>
          <w:sz w:val="20"/>
          <w:szCs w:val="20"/>
          <w:lang w:val="fi-FI"/>
        </w:rPr>
        <w:t>pada</w:t>
      </w:r>
      <w:r w:rsidR="00DD6879" w:rsidRPr="001D7DAD">
        <w:rPr>
          <w:sz w:val="20"/>
          <w:szCs w:val="20"/>
          <w:lang w:val="fi-FI"/>
        </w:rPr>
        <w:t xml:space="preserve"> pen</w:t>
      </w:r>
      <w:r>
        <w:rPr>
          <w:sz w:val="20"/>
          <w:szCs w:val="20"/>
          <w:lang w:val="fi-FI"/>
        </w:rPr>
        <w:t>gamatan</w:t>
      </w:r>
      <w:r w:rsidR="00DD6879" w:rsidRPr="001D7DAD">
        <w:rPr>
          <w:sz w:val="20"/>
          <w:szCs w:val="20"/>
          <w:lang w:val="fi-FI"/>
        </w:rPr>
        <w:t xml:space="preserve"> m</w:t>
      </w:r>
      <w:r>
        <w:rPr>
          <w:sz w:val="20"/>
          <w:szCs w:val="20"/>
          <w:lang w:val="fi-FI"/>
        </w:rPr>
        <w:t>emakai</w:t>
      </w:r>
      <w:r w:rsidR="00DD6879" w:rsidRPr="001D7DAD">
        <w:rPr>
          <w:sz w:val="20"/>
          <w:szCs w:val="20"/>
          <w:lang w:val="fi-FI"/>
        </w:rPr>
        <w:t xml:space="preserve"> </w:t>
      </w:r>
      <w:r>
        <w:rPr>
          <w:sz w:val="20"/>
          <w:szCs w:val="20"/>
          <w:lang w:val="fi-FI"/>
        </w:rPr>
        <w:t>Rasio</w:t>
      </w:r>
      <w:r w:rsidR="00DD6879" w:rsidRPr="001D7DAD">
        <w:rPr>
          <w:sz w:val="20"/>
          <w:szCs w:val="20"/>
          <w:lang w:val="fi-FI"/>
        </w:rPr>
        <w:t xml:space="preserve"> adopsi Konsep Diri dibuat oleh Fitts &amp; Warren</w:t>
      </w:r>
      <w:r w:rsidR="00195C52" w:rsidRPr="001D7DAD">
        <w:rPr>
          <w:sz w:val="20"/>
          <w:szCs w:val="20"/>
          <w:lang w:val="fi-FI"/>
        </w:rPr>
        <w:t xml:space="preserve"> </w:t>
      </w:r>
      <w:sdt>
        <w:sdtPr>
          <w:rPr>
            <w:color w:val="000000"/>
            <w:sz w:val="20"/>
            <w:szCs w:val="20"/>
            <w:lang w:val="en-ID"/>
          </w:rPr>
          <w:tag w:val="MENDELEY_CITATION_v3_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"/>
          <w:id w:val="-525025561"/>
          <w:placeholder>
            <w:docPart w:val="DefaultPlaceholder_-1854013440"/>
          </w:placeholder>
        </w:sdtPr>
        <w:sdtContent>
          <w:r w:rsidR="009D2F63" w:rsidRPr="009D2F63">
            <w:rPr>
              <w:color w:val="000000"/>
              <w:sz w:val="20"/>
              <w:szCs w:val="20"/>
              <w:lang w:val="fi-FI"/>
            </w:rPr>
            <w:t>[12]</w:t>
          </w:r>
        </w:sdtContent>
      </w:sdt>
      <w:r w:rsidR="00DD6879" w:rsidRPr="001D7DAD">
        <w:rPr>
          <w:sz w:val="20"/>
          <w:szCs w:val="20"/>
          <w:lang w:val="fi-FI"/>
        </w:rPr>
        <w:t xml:space="preserve"> dan memiliki 6 aspek: aspek fisik, aspek moral dan etika, aspek pribadi, aspek keluarga, aspek sosial, aspek akademik/work self.  Skala ini mencakup 25 item dengan koefisien reliabilitas 0,833. Skala penerimaan diri diadopsi oleh Winarni</w:t>
      </w:r>
      <w:r w:rsidR="00195C52" w:rsidRPr="001D7DAD">
        <w:rPr>
          <w:sz w:val="20"/>
          <w:szCs w:val="20"/>
          <w:lang w:val="fi-FI"/>
        </w:rPr>
        <w:t xml:space="preserve"> </w:t>
      </w:r>
      <w:sdt>
        <w:sdtPr>
          <w:rPr>
            <w:color w:val="000000"/>
            <w:sz w:val="20"/>
            <w:szCs w:val="20"/>
            <w:lang w:val="en-ID"/>
          </w:rPr>
          <w:tag w:val="MENDELEY_CITATION_v3_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"/>
          <w:id w:val="-802307004"/>
          <w:placeholder>
            <w:docPart w:val="DefaultPlaceholder_-1854013440"/>
          </w:placeholder>
        </w:sdtPr>
        <w:sdtContent>
          <w:r w:rsidR="009D2F63" w:rsidRPr="009D2F63">
            <w:rPr>
              <w:color w:val="000000"/>
              <w:sz w:val="20"/>
              <w:szCs w:val="20"/>
              <w:lang w:val="fi-FI"/>
            </w:rPr>
            <w:t>[7]</w:t>
          </w:r>
        </w:sdtContent>
      </w:sdt>
      <w:r w:rsidR="00D620F3" w:rsidRPr="001D7DAD">
        <w:rPr>
          <w:sz w:val="20"/>
          <w:szCs w:val="20"/>
          <w:lang w:val="fi-FI"/>
        </w:rPr>
        <w:t xml:space="preserve">. </w:t>
      </w:r>
      <w:r w:rsidR="00DD6879" w:rsidRPr="001D7DAD">
        <w:rPr>
          <w:sz w:val="20"/>
          <w:szCs w:val="20"/>
          <w:lang w:val="fi-FI"/>
        </w:rPr>
        <w:t xml:space="preserve">Winarni melakukan uji reliabilitas dengan menggunakan rumus koefisien Alpha Cronbach </w:t>
      </w:r>
      <w:r w:rsidR="00DD6879" w:rsidRPr="001D7DAD">
        <w:rPr>
          <w:sz w:val="20"/>
          <w:szCs w:val="20"/>
          <w:lang w:val="fi-FI"/>
        </w:rPr>
        <w:lastRenderedPageBreak/>
        <w:t>dengan menggunakan program SPSS for Window Versi 17.0. Berdasarkan hasil pengujian reliabilitas dengan menggunakan rumus Alpha Cronbach’s diperoleh koefisien reliabilitas sebesar 0,889</w:t>
      </w:r>
      <w:r w:rsidR="00D620F3" w:rsidRPr="001D7DAD">
        <w:rPr>
          <w:sz w:val="20"/>
          <w:szCs w:val="20"/>
          <w:lang w:val="fi-FI"/>
        </w:rPr>
        <w:t>.</w:t>
      </w:r>
    </w:p>
    <w:p w14:paraId="59FDB5A4" w14:textId="44FBC651" w:rsidR="00DD6879" w:rsidRPr="001D7DAD" w:rsidRDefault="001E7FB6" w:rsidP="001E7FB6">
      <w:pPr>
        <w:ind w:firstLine="360"/>
        <w:jc w:val="both"/>
        <w:rPr>
          <w:sz w:val="20"/>
          <w:szCs w:val="20"/>
          <w:lang w:val="fi-FI"/>
        </w:rPr>
      </w:pPr>
      <w:r w:rsidRPr="001E7FB6">
        <w:rPr>
          <w:sz w:val="20"/>
          <w:szCs w:val="20"/>
          <w:lang w:val="fi-FI"/>
        </w:rPr>
        <w:t>Untuk menganalisis perbedaan skor skala penerimaan diri dan konsep diri antar kelompok eksperimen pada setiap langkah analisis data, digunakan uji statistik yang disebut Uji T Sampel Independen untuk menguji varians dengan menggunakan uji parametrik. Program ini digunakan untuk melakukan analisis statistik uji-t sampel berpasangan dan menentukan hasil pre-tes untuk kelompok eksperimen program</w:t>
      </w:r>
      <w:r>
        <w:rPr>
          <w:sz w:val="20"/>
          <w:szCs w:val="20"/>
          <w:lang w:val="fi-FI"/>
        </w:rPr>
        <w:t xml:space="preserve"> </w:t>
      </w:r>
      <w:r w:rsidR="00DD6879" w:rsidRPr="001D7DAD">
        <w:rPr>
          <w:sz w:val="20"/>
          <w:szCs w:val="20"/>
          <w:lang w:val="fi-FI"/>
        </w:rPr>
        <w:t>JASP 0.18.2.</w:t>
      </w:r>
    </w:p>
    <w:p w14:paraId="31DD72D4" w14:textId="7395EFD6" w:rsidR="006F25F6" w:rsidRPr="001D7DAD" w:rsidRDefault="00DD6879" w:rsidP="00DD6879">
      <w:pPr>
        <w:ind w:firstLine="360"/>
        <w:jc w:val="both"/>
        <w:rPr>
          <w:sz w:val="20"/>
          <w:szCs w:val="20"/>
          <w:lang w:val="fi-FI"/>
        </w:rPr>
      </w:pPr>
      <w:r w:rsidRPr="001D7DAD">
        <w:rPr>
          <w:sz w:val="20"/>
          <w:szCs w:val="20"/>
          <w:lang w:val="fi-FI"/>
        </w:rPr>
        <w:t xml:space="preserve">Ada tiga tahap proses pengujian yang dilakukan pada penelitian, yaitu: </w:t>
      </w:r>
      <w:r w:rsidR="001E7FB6">
        <w:rPr>
          <w:sz w:val="20"/>
          <w:szCs w:val="20"/>
          <w:lang w:val="fi-FI"/>
        </w:rPr>
        <w:t>bagian</w:t>
      </w:r>
      <w:r w:rsidRPr="001D7DAD">
        <w:rPr>
          <w:sz w:val="20"/>
          <w:szCs w:val="20"/>
          <w:lang w:val="fi-FI"/>
        </w:rPr>
        <w:t xml:space="preserve"> </w:t>
      </w:r>
      <w:r w:rsidR="001E7FB6">
        <w:rPr>
          <w:sz w:val="20"/>
          <w:szCs w:val="20"/>
          <w:lang w:val="fi-FI"/>
        </w:rPr>
        <w:t>awal</w:t>
      </w:r>
      <w:r w:rsidRPr="001D7DAD">
        <w:rPr>
          <w:sz w:val="20"/>
          <w:szCs w:val="20"/>
          <w:lang w:val="fi-FI"/>
        </w:rPr>
        <w:t xml:space="preserve">, </w:t>
      </w:r>
      <w:r w:rsidR="001E7FB6">
        <w:rPr>
          <w:sz w:val="20"/>
          <w:szCs w:val="20"/>
          <w:lang w:val="fi-FI"/>
        </w:rPr>
        <w:t>bagian</w:t>
      </w:r>
      <w:r w:rsidRPr="001D7DAD">
        <w:rPr>
          <w:sz w:val="20"/>
          <w:szCs w:val="20"/>
          <w:lang w:val="fi-FI"/>
        </w:rPr>
        <w:t xml:space="preserve"> </w:t>
      </w:r>
      <w:r w:rsidR="001E7FB6">
        <w:rPr>
          <w:sz w:val="20"/>
          <w:szCs w:val="20"/>
          <w:lang w:val="fi-FI"/>
        </w:rPr>
        <w:t>tengah</w:t>
      </w:r>
      <w:r w:rsidRPr="001D7DAD">
        <w:rPr>
          <w:sz w:val="20"/>
          <w:szCs w:val="20"/>
          <w:lang w:val="fi-FI"/>
        </w:rPr>
        <w:t xml:space="preserve">, </w:t>
      </w:r>
      <w:r w:rsidR="001E7FB6">
        <w:rPr>
          <w:sz w:val="20"/>
          <w:szCs w:val="20"/>
          <w:lang w:val="fi-FI"/>
        </w:rPr>
        <w:t>serta</w:t>
      </w:r>
      <w:r w:rsidRPr="001D7DAD">
        <w:rPr>
          <w:sz w:val="20"/>
          <w:szCs w:val="20"/>
          <w:lang w:val="fi-FI"/>
        </w:rPr>
        <w:t xml:space="preserve"> </w:t>
      </w:r>
      <w:r w:rsidR="001E7FB6">
        <w:rPr>
          <w:sz w:val="20"/>
          <w:szCs w:val="20"/>
          <w:lang w:val="fi-FI"/>
        </w:rPr>
        <w:t>bagian</w:t>
      </w:r>
      <w:r w:rsidRPr="001D7DAD">
        <w:rPr>
          <w:sz w:val="20"/>
          <w:szCs w:val="20"/>
          <w:lang w:val="fi-FI"/>
        </w:rPr>
        <w:t xml:space="preserve"> </w:t>
      </w:r>
      <w:r w:rsidR="001E7FB6">
        <w:rPr>
          <w:sz w:val="20"/>
          <w:szCs w:val="20"/>
          <w:lang w:val="fi-FI"/>
        </w:rPr>
        <w:t>akhir</w:t>
      </w:r>
      <w:r w:rsidR="00D620F3" w:rsidRPr="001D7DAD">
        <w:rPr>
          <w:sz w:val="20"/>
          <w:szCs w:val="20"/>
          <w:lang w:val="fi-FI"/>
        </w:rPr>
        <w:t>.</w:t>
      </w:r>
    </w:p>
    <w:p w14:paraId="515F80EF" w14:textId="7A74DDAC" w:rsidR="00DD6879" w:rsidRDefault="00DD6879" w:rsidP="00DD6879">
      <w:pPr>
        <w:pStyle w:val="Caption"/>
        <w:keepNext/>
        <w:jc w:val="center"/>
      </w:pPr>
      <w:r>
        <w:t xml:space="preserve">Tabel </w:t>
      </w:r>
      <w:r>
        <w:fldChar w:fldCharType="begin"/>
      </w:r>
      <w:r>
        <w:instrText xml:space="preserve"> SEQ Tabel \* ARABIC </w:instrText>
      </w:r>
      <w:r>
        <w:fldChar w:fldCharType="separate"/>
      </w:r>
      <w:r w:rsidR="00E57087">
        <w:rPr>
          <w:noProof/>
        </w:rPr>
        <w:t>1</w:t>
      </w:r>
      <w:r>
        <w:fldChar w:fldCharType="end"/>
      </w:r>
      <w:r>
        <w:rPr>
          <w:lang w:val="en-US"/>
        </w:rPr>
        <w:t xml:space="preserve">. </w:t>
      </w:r>
      <w:proofErr w:type="spellStart"/>
      <w:r>
        <w:rPr>
          <w:lang w:val="en-US"/>
        </w:rPr>
        <w:t>Prosedur</w:t>
      </w:r>
      <w:proofErr w:type="spellEnd"/>
      <w:r>
        <w:rPr>
          <w:lang w:val="en-US"/>
        </w:rPr>
        <w:t xml:space="preserve"> </w:t>
      </w:r>
      <w:proofErr w:type="spellStart"/>
      <w:r>
        <w:rPr>
          <w:lang w:val="en-US"/>
        </w:rPr>
        <w:t>Eksperimen</w:t>
      </w:r>
      <w:proofErr w:type="spellEnd"/>
    </w:p>
    <w:tbl>
      <w:tblPr>
        <w:tblStyle w:val="TableGrid"/>
        <w:tblW w:w="0" w:type="auto"/>
        <w:tblLook w:val="04A0" w:firstRow="1" w:lastRow="0" w:firstColumn="1" w:lastColumn="0" w:noHBand="0" w:noVBand="1"/>
      </w:tblPr>
      <w:tblGrid>
        <w:gridCol w:w="802"/>
        <w:gridCol w:w="8548"/>
      </w:tblGrid>
      <w:tr w:rsidR="00DD6879" w:rsidRPr="00027990" w14:paraId="2732F56E" w14:textId="77777777" w:rsidTr="00DE1334">
        <w:tc>
          <w:tcPr>
            <w:tcW w:w="0" w:type="auto"/>
            <w:vMerge w:val="restart"/>
          </w:tcPr>
          <w:p w14:paraId="4D7C9D7E" w14:textId="77777777" w:rsidR="00DD6879" w:rsidRPr="00027990" w:rsidRDefault="00DD6879" w:rsidP="00DE1334">
            <w:pPr>
              <w:pStyle w:val="Body"/>
              <w:ind w:firstLine="0"/>
              <w:rPr>
                <w:color w:val="000000" w:themeColor="text1"/>
              </w:rPr>
            </w:pPr>
            <w:r w:rsidRPr="00027990">
              <w:rPr>
                <w:color w:val="000000" w:themeColor="text1"/>
              </w:rPr>
              <w:t>Tahap 1</w:t>
            </w:r>
          </w:p>
        </w:tc>
        <w:tc>
          <w:tcPr>
            <w:tcW w:w="0" w:type="auto"/>
          </w:tcPr>
          <w:p w14:paraId="40B2D21A" w14:textId="77777777" w:rsidR="00DD6879" w:rsidRPr="00027990" w:rsidRDefault="00DD6879" w:rsidP="00DD6879">
            <w:pPr>
              <w:pStyle w:val="Body"/>
              <w:widowControl w:val="0"/>
              <w:numPr>
                <w:ilvl w:val="0"/>
                <w:numId w:val="9"/>
              </w:numPr>
              <w:suppressAutoHyphens w:val="0"/>
              <w:autoSpaceDE w:val="0"/>
              <w:autoSpaceDN w:val="0"/>
              <w:adjustRightInd w:val="0"/>
              <w:textAlignment w:val="baseline"/>
              <w:rPr>
                <w:color w:val="000000" w:themeColor="text1"/>
              </w:rPr>
            </w:pPr>
            <w:r w:rsidRPr="00027990">
              <w:rPr>
                <w:color w:val="000000" w:themeColor="text1"/>
              </w:rPr>
              <w:t xml:space="preserve">Peneliti melakukan wawancara dengan pihak sekolah (wakil kepala sekolah dan guru BK) untuk menetukan subjek yang akan digunakan dalam penelitian </w:t>
            </w:r>
          </w:p>
        </w:tc>
      </w:tr>
      <w:tr w:rsidR="00DD6879" w:rsidRPr="00027990" w14:paraId="22996C4C" w14:textId="77777777" w:rsidTr="00DE1334">
        <w:tc>
          <w:tcPr>
            <w:tcW w:w="0" w:type="auto"/>
            <w:vMerge/>
          </w:tcPr>
          <w:p w14:paraId="68FE4976" w14:textId="77777777" w:rsidR="00DD6879" w:rsidRPr="00027990" w:rsidRDefault="00DD6879" w:rsidP="00DE1334">
            <w:pPr>
              <w:pStyle w:val="Body"/>
              <w:ind w:firstLine="0"/>
              <w:rPr>
                <w:color w:val="000000" w:themeColor="text1"/>
              </w:rPr>
            </w:pPr>
          </w:p>
        </w:tc>
        <w:tc>
          <w:tcPr>
            <w:tcW w:w="0" w:type="auto"/>
          </w:tcPr>
          <w:p w14:paraId="7E551F29" w14:textId="77777777" w:rsidR="00DD6879" w:rsidRPr="00027990" w:rsidRDefault="00DD6879" w:rsidP="00DD6879">
            <w:pPr>
              <w:pStyle w:val="Body"/>
              <w:widowControl w:val="0"/>
              <w:numPr>
                <w:ilvl w:val="0"/>
                <w:numId w:val="9"/>
              </w:numPr>
              <w:suppressAutoHyphens w:val="0"/>
              <w:autoSpaceDE w:val="0"/>
              <w:autoSpaceDN w:val="0"/>
              <w:adjustRightInd w:val="0"/>
              <w:textAlignment w:val="baseline"/>
              <w:rPr>
                <w:color w:val="000000" w:themeColor="text1"/>
              </w:rPr>
            </w:pPr>
            <w:r w:rsidRPr="00027990">
              <w:rPr>
                <w:color w:val="000000" w:themeColor="text1"/>
              </w:rPr>
              <w:t>Peneliti menentukan kelompok eksperimen dan kelompok kontrol</w:t>
            </w:r>
          </w:p>
        </w:tc>
      </w:tr>
      <w:tr w:rsidR="00DD6879" w:rsidRPr="00027990" w14:paraId="7C12C17B" w14:textId="77777777" w:rsidTr="00DE1334">
        <w:tc>
          <w:tcPr>
            <w:tcW w:w="0" w:type="auto"/>
            <w:vMerge/>
          </w:tcPr>
          <w:p w14:paraId="72DC5195" w14:textId="77777777" w:rsidR="00DD6879" w:rsidRPr="00027990" w:rsidRDefault="00DD6879" w:rsidP="00DE1334">
            <w:pPr>
              <w:pStyle w:val="Body"/>
              <w:ind w:firstLine="0"/>
              <w:rPr>
                <w:color w:val="000000" w:themeColor="text1"/>
              </w:rPr>
            </w:pPr>
          </w:p>
        </w:tc>
        <w:tc>
          <w:tcPr>
            <w:tcW w:w="0" w:type="auto"/>
          </w:tcPr>
          <w:p w14:paraId="0932C741" w14:textId="77777777" w:rsidR="00DD6879" w:rsidRPr="00027990" w:rsidRDefault="00DD6879" w:rsidP="00DD6879">
            <w:pPr>
              <w:pStyle w:val="Body"/>
              <w:widowControl w:val="0"/>
              <w:numPr>
                <w:ilvl w:val="0"/>
                <w:numId w:val="9"/>
              </w:numPr>
              <w:suppressAutoHyphens w:val="0"/>
              <w:autoSpaceDE w:val="0"/>
              <w:autoSpaceDN w:val="0"/>
              <w:adjustRightInd w:val="0"/>
              <w:textAlignment w:val="baseline"/>
              <w:rPr>
                <w:color w:val="000000" w:themeColor="text1"/>
              </w:rPr>
            </w:pPr>
            <w:r w:rsidRPr="00027990">
              <w:rPr>
                <w:color w:val="000000" w:themeColor="text1"/>
              </w:rPr>
              <w:t xml:space="preserve">Kelompok eksperimen dan kelompok kontrol  diberikan skala penerimaan diri dan konsep diri </w:t>
            </w:r>
          </w:p>
        </w:tc>
      </w:tr>
      <w:tr w:rsidR="00DD6879" w:rsidRPr="00027990" w14:paraId="6DEE2E76" w14:textId="77777777" w:rsidTr="00DE1334">
        <w:tc>
          <w:tcPr>
            <w:tcW w:w="0" w:type="auto"/>
            <w:vMerge/>
          </w:tcPr>
          <w:p w14:paraId="769586B6" w14:textId="77777777" w:rsidR="00DD6879" w:rsidRPr="00027990" w:rsidRDefault="00DD6879" w:rsidP="00DE1334">
            <w:pPr>
              <w:pStyle w:val="Body"/>
              <w:ind w:firstLine="0"/>
              <w:rPr>
                <w:color w:val="000000" w:themeColor="text1"/>
              </w:rPr>
            </w:pPr>
          </w:p>
        </w:tc>
        <w:tc>
          <w:tcPr>
            <w:tcW w:w="0" w:type="auto"/>
          </w:tcPr>
          <w:p w14:paraId="615DFE35" w14:textId="77777777" w:rsidR="00DD6879" w:rsidRPr="00027990" w:rsidRDefault="00DD6879" w:rsidP="00DD6879">
            <w:pPr>
              <w:pStyle w:val="Body"/>
              <w:widowControl w:val="0"/>
              <w:numPr>
                <w:ilvl w:val="0"/>
                <w:numId w:val="9"/>
              </w:numPr>
              <w:suppressAutoHyphens w:val="0"/>
              <w:autoSpaceDE w:val="0"/>
              <w:autoSpaceDN w:val="0"/>
              <w:adjustRightInd w:val="0"/>
              <w:textAlignment w:val="baseline"/>
              <w:rPr>
                <w:color w:val="000000" w:themeColor="text1"/>
              </w:rPr>
            </w:pPr>
            <w:r w:rsidRPr="00027990">
              <w:rPr>
                <w:color w:val="000000" w:themeColor="text1"/>
              </w:rPr>
              <w:t>Peneliti menentukan pemilihan materi</w:t>
            </w:r>
          </w:p>
        </w:tc>
      </w:tr>
      <w:tr w:rsidR="00DD6879" w:rsidRPr="00027990" w14:paraId="3CD6E04C" w14:textId="77777777" w:rsidTr="00DE1334">
        <w:tc>
          <w:tcPr>
            <w:tcW w:w="0" w:type="auto"/>
            <w:vMerge w:val="restart"/>
          </w:tcPr>
          <w:p w14:paraId="657964B1" w14:textId="77777777" w:rsidR="00DD6879" w:rsidRPr="00027990" w:rsidRDefault="00DD6879" w:rsidP="00DE1334">
            <w:pPr>
              <w:pStyle w:val="Body"/>
              <w:ind w:firstLine="0"/>
              <w:rPr>
                <w:color w:val="000000" w:themeColor="text1"/>
              </w:rPr>
            </w:pPr>
            <w:r w:rsidRPr="00027990">
              <w:rPr>
                <w:color w:val="000000" w:themeColor="text1"/>
              </w:rPr>
              <w:t>Tahap 2</w:t>
            </w:r>
          </w:p>
        </w:tc>
        <w:tc>
          <w:tcPr>
            <w:tcW w:w="0" w:type="auto"/>
          </w:tcPr>
          <w:p w14:paraId="7D18D601" w14:textId="77777777" w:rsidR="00DD6879" w:rsidRPr="00027990" w:rsidRDefault="00DD6879" w:rsidP="00DD6879">
            <w:pPr>
              <w:pStyle w:val="Body"/>
              <w:widowControl w:val="0"/>
              <w:numPr>
                <w:ilvl w:val="0"/>
                <w:numId w:val="10"/>
              </w:numPr>
              <w:suppressAutoHyphens w:val="0"/>
              <w:autoSpaceDE w:val="0"/>
              <w:autoSpaceDN w:val="0"/>
              <w:adjustRightInd w:val="0"/>
              <w:textAlignment w:val="baseline"/>
              <w:rPr>
                <w:color w:val="000000" w:themeColor="text1"/>
              </w:rPr>
            </w:pPr>
            <w:r w:rsidRPr="00027990">
              <w:rPr>
                <w:color w:val="000000" w:themeColor="text1"/>
              </w:rPr>
              <w:t xml:space="preserve">Peneliti memberikan skala penerimaan diri dan konsep diri kepada kelompok eksperimen (pre test) dan kelompok kontrol </w:t>
            </w:r>
          </w:p>
        </w:tc>
      </w:tr>
      <w:tr w:rsidR="00DD6879" w:rsidRPr="00027990" w14:paraId="3902F2A8" w14:textId="77777777" w:rsidTr="00DE1334">
        <w:tc>
          <w:tcPr>
            <w:tcW w:w="0" w:type="auto"/>
            <w:vMerge/>
          </w:tcPr>
          <w:p w14:paraId="1A6787DF" w14:textId="77777777" w:rsidR="00DD6879" w:rsidRPr="00027990" w:rsidRDefault="00DD6879" w:rsidP="00DE1334">
            <w:pPr>
              <w:pStyle w:val="Body"/>
              <w:ind w:firstLine="0"/>
              <w:rPr>
                <w:color w:val="000000" w:themeColor="text1"/>
              </w:rPr>
            </w:pPr>
          </w:p>
        </w:tc>
        <w:tc>
          <w:tcPr>
            <w:tcW w:w="0" w:type="auto"/>
          </w:tcPr>
          <w:p w14:paraId="10D43BB3" w14:textId="77777777" w:rsidR="00DD6879" w:rsidRPr="00027990" w:rsidRDefault="00DD6879" w:rsidP="00DD6879">
            <w:pPr>
              <w:pStyle w:val="Body"/>
              <w:widowControl w:val="0"/>
              <w:numPr>
                <w:ilvl w:val="0"/>
                <w:numId w:val="10"/>
              </w:numPr>
              <w:suppressAutoHyphens w:val="0"/>
              <w:autoSpaceDE w:val="0"/>
              <w:autoSpaceDN w:val="0"/>
              <w:adjustRightInd w:val="0"/>
              <w:textAlignment w:val="baseline"/>
              <w:rPr>
                <w:color w:val="000000" w:themeColor="text1"/>
              </w:rPr>
            </w:pPr>
            <w:r w:rsidRPr="00027990">
              <w:rPr>
                <w:color w:val="000000" w:themeColor="text1"/>
              </w:rPr>
              <w:t>Peneliti melakukan pelatihan penerimaan diri kepada kelompok eksperimen. Kegiatakan pelatihan diberikan oleh trainer yang berkompeten di bidangnya</w:t>
            </w:r>
          </w:p>
        </w:tc>
      </w:tr>
      <w:tr w:rsidR="00DD6879" w:rsidRPr="00027990" w14:paraId="2B07E76B" w14:textId="77777777" w:rsidTr="00DE1334">
        <w:tc>
          <w:tcPr>
            <w:tcW w:w="0" w:type="auto"/>
            <w:vMerge w:val="restart"/>
          </w:tcPr>
          <w:p w14:paraId="4123EC73" w14:textId="77777777" w:rsidR="00DD6879" w:rsidRPr="00027990" w:rsidRDefault="00DD6879" w:rsidP="00DE1334">
            <w:pPr>
              <w:pStyle w:val="Body"/>
              <w:ind w:firstLine="0"/>
              <w:rPr>
                <w:color w:val="000000" w:themeColor="text1"/>
              </w:rPr>
            </w:pPr>
            <w:r w:rsidRPr="00027990">
              <w:rPr>
                <w:color w:val="000000" w:themeColor="text1"/>
              </w:rPr>
              <w:t>Tahap 3</w:t>
            </w:r>
          </w:p>
        </w:tc>
        <w:tc>
          <w:tcPr>
            <w:tcW w:w="0" w:type="auto"/>
          </w:tcPr>
          <w:p w14:paraId="1A32D451" w14:textId="77777777" w:rsidR="00DD6879" w:rsidRPr="00027990" w:rsidRDefault="00DD6879" w:rsidP="00DD6879">
            <w:pPr>
              <w:pStyle w:val="Body"/>
              <w:widowControl w:val="0"/>
              <w:numPr>
                <w:ilvl w:val="0"/>
                <w:numId w:val="12"/>
              </w:numPr>
              <w:suppressAutoHyphens w:val="0"/>
              <w:autoSpaceDE w:val="0"/>
              <w:autoSpaceDN w:val="0"/>
              <w:adjustRightInd w:val="0"/>
              <w:textAlignment w:val="baseline"/>
              <w:rPr>
                <w:color w:val="000000" w:themeColor="text1"/>
              </w:rPr>
            </w:pPr>
            <w:r w:rsidRPr="00027990">
              <w:rPr>
                <w:color w:val="000000" w:themeColor="text1"/>
              </w:rPr>
              <w:t>2 minggu setelah kegiatan pelatihan kelompok eksperimen diberikan post test</w:t>
            </w:r>
          </w:p>
        </w:tc>
      </w:tr>
      <w:tr w:rsidR="00DD6879" w:rsidRPr="00027990" w14:paraId="37864BFA" w14:textId="77777777" w:rsidTr="00DE1334">
        <w:tc>
          <w:tcPr>
            <w:tcW w:w="0" w:type="auto"/>
            <w:vMerge/>
          </w:tcPr>
          <w:p w14:paraId="6945ABFD" w14:textId="77777777" w:rsidR="00DD6879" w:rsidRPr="00027990" w:rsidRDefault="00DD6879" w:rsidP="00DE1334">
            <w:pPr>
              <w:pStyle w:val="Body"/>
              <w:ind w:firstLine="0"/>
              <w:rPr>
                <w:color w:val="000000" w:themeColor="text1"/>
              </w:rPr>
            </w:pPr>
          </w:p>
        </w:tc>
        <w:tc>
          <w:tcPr>
            <w:tcW w:w="0" w:type="auto"/>
          </w:tcPr>
          <w:p w14:paraId="52B8CD02" w14:textId="53108184" w:rsidR="001E7FB6" w:rsidRPr="001E7FB6" w:rsidRDefault="001E7FB6" w:rsidP="001E7FB6">
            <w:pPr>
              <w:pStyle w:val="ListParagraph"/>
              <w:numPr>
                <w:ilvl w:val="0"/>
                <w:numId w:val="11"/>
              </w:numPr>
              <w:rPr>
                <w:color w:val="000000" w:themeColor="text1"/>
                <w:sz w:val="20"/>
                <w:szCs w:val="20"/>
              </w:rPr>
            </w:pPr>
            <w:r w:rsidRPr="001E7FB6">
              <w:rPr>
                <w:color w:val="000000" w:themeColor="text1"/>
                <w:sz w:val="20"/>
                <w:szCs w:val="20"/>
              </w:rPr>
              <w:t>Peneliti meneliti hasilnya sebelum dan sesudah subjek menyelesaikan tes.</w:t>
            </w:r>
          </w:p>
          <w:p w14:paraId="30E40AFD" w14:textId="72B9888F" w:rsidR="00DD6879" w:rsidRPr="00027990" w:rsidRDefault="00DD6879" w:rsidP="001E7FB6">
            <w:pPr>
              <w:pStyle w:val="Body"/>
              <w:widowControl w:val="0"/>
              <w:suppressAutoHyphens w:val="0"/>
              <w:autoSpaceDE w:val="0"/>
              <w:autoSpaceDN w:val="0"/>
              <w:adjustRightInd w:val="0"/>
              <w:ind w:left="720" w:firstLine="0"/>
              <w:textAlignment w:val="baseline"/>
              <w:rPr>
                <w:color w:val="000000" w:themeColor="text1"/>
              </w:rPr>
            </w:pPr>
          </w:p>
        </w:tc>
      </w:tr>
    </w:tbl>
    <w:p w14:paraId="4AC8B7C6" w14:textId="77777777" w:rsidR="006F25F6" w:rsidRDefault="006F25F6" w:rsidP="006F25F6">
      <w:pPr>
        <w:ind w:firstLine="360"/>
        <w:rPr>
          <w:sz w:val="20"/>
          <w:szCs w:val="20"/>
          <w:lang w:val="en-ID"/>
        </w:rPr>
      </w:pPr>
    </w:p>
    <w:p w14:paraId="0DDF8A66" w14:textId="77777777" w:rsidR="006F25F6" w:rsidRPr="00AB7378" w:rsidRDefault="006F25F6" w:rsidP="00AB7378">
      <w:pPr>
        <w:rPr>
          <w:sz w:val="20"/>
          <w:szCs w:val="20"/>
          <w:lang w:val="en-ID"/>
        </w:rPr>
      </w:pPr>
    </w:p>
    <w:p w14:paraId="715D4773" w14:textId="654CCC32" w:rsidR="00953F53" w:rsidRDefault="00953F53">
      <w:pPr>
        <w:pStyle w:val="Heading1"/>
        <w:tabs>
          <w:tab w:val="left" w:pos="0"/>
        </w:tabs>
        <w:rPr>
          <w:sz w:val="24"/>
          <w:lang w:val="en-ID"/>
        </w:rPr>
      </w:pPr>
      <w:r w:rsidRPr="006C7A28">
        <w:rPr>
          <w:sz w:val="24"/>
        </w:rPr>
        <w:t xml:space="preserve">III. </w:t>
      </w:r>
      <w:r w:rsidR="00C01B0D">
        <w:rPr>
          <w:sz w:val="24"/>
          <w:lang w:val="en-ID"/>
        </w:rPr>
        <w:t xml:space="preserve">Hasil dan </w:t>
      </w:r>
      <w:proofErr w:type="spellStart"/>
      <w:r w:rsidR="00C01B0D">
        <w:rPr>
          <w:sz w:val="24"/>
          <w:lang w:val="en-ID"/>
        </w:rPr>
        <w:t>Pembahasan</w:t>
      </w:r>
      <w:proofErr w:type="spellEnd"/>
    </w:p>
    <w:p w14:paraId="3680B575" w14:textId="6AD8CE24" w:rsidR="0008063A" w:rsidRPr="006D5505" w:rsidRDefault="0008063A" w:rsidP="006D5505">
      <w:pPr>
        <w:pStyle w:val="ListParagraph"/>
        <w:numPr>
          <w:ilvl w:val="0"/>
          <w:numId w:val="15"/>
        </w:numPr>
        <w:jc w:val="both"/>
        <w:rPr>
          <w:lang w:val="en-ID"/>
        </w:rPr>
      </w:pPr>
      <w:r w:rsidRPr="006D5505">
        <w:rPr>
          <w:b/>
          <w:bCs/>
          <w:lang w:val="en-ID"/>
        </w:rPr>
        <w:t xml:space="preserve">Hasil </w:t>
      </w:r>
    </w:p>
    <w:p w14:paraId="36BFF481" w14:textId="4BBA16AF" w:rsidR="00262B60" w:rsidRPr="00262B60" w:rsidRDefault="00262B60" w:rsidP="00262B60">
      <w:pPr>
        <w:ind w:firstLine="360"/>
        <w:jc w:val="both"/>
        <w:rPr>
          <w:sz w:val="20"/>
          <w:szCs w:val="20"/>
          <w:lang w:val="en-ID"/>
        </w:rPr>
      </w:pPr>
      <w:proofErr w:type="spellStart"/>
      <w:r w:rsidRPr="00262B60">
        <w:rPr>
          <w:sz w:val="20"/>
          <w:szCs w:val="20"/>
          <w:lang w:val="en-ID"/>
        </w:rPr>
        <w:t>Menganalisis</w:t>
      </w:r>
      <w:proofErr w:type="spellEnd"/>
      <w:r w:rsidRPr="00262B60">
        <w:rPr>
          <w:sz w:val="20"/>
          <w:szCs w:val="20"/>
          <w:lang w:val="en-ID"/>
        </w:rPr>
        <w:t xml:space="preserve"> data </w:t>
      </w:r>
      <w:proofErr w:type="spellStart"/>
      <w:r w:rsidRPr="00262B60">
        <w:rPr>
          <w:sz w:val="20"/>
          <w:szCs w:val="20"/>
          <w:lang w:val="en-ID"/>
        </w:rPr>
        <w:t>terlebih</w:t>
      </w:r>
      <w:proofErr w:type="spellEnd"/>
      <w:r w:rsidRPr="00262B60">
        <w:rPr>
          <w:sz w:val="20"/>
          <w:szCs w:val="20"/>
          <w:lang w:val="en-ID"/>
        </w:rPr>
        <w:t xml:space="preserve"> </w:t>
      </w:r>
      <w:proofErr w:type="spellStart"/>
      <w:r w:rsidRPr="00262B60">
        <w:rPr>
          <w:sz w:val="20"/>
          <w:szCs w:val="20"/>
          <w:lang w:val="en-ID"/>
        </w:rPr>
        <w:t>dahulu</w:t>
      </w:r>
      <w:proofErr w:type="spellEnd"/>
      <w:r w:rsidRPr="00262B60">
        <w:rPr>
          <w:sz w:val="20"/>
          <w:szCs w:val="20"/>
          <w:lang w:val="en-ID"/>
        </w:rPr>
        <w:t xml:space="preserve"> </w:t>
      </w:r>
      <w:proofErr w:type="spellStart"/>
      <w:r w:rsidRPr="00262B60">
        <w:rPr>
          <w:sz w:val="20"/>
          <w:szCs w:val="20"/>
          <w:lang w:val="en-ID"/>
        </w:rPr>
        <w:t>melibatkan</w:t>
      </w:r>
      <w:proofErr w:type="spellEnd"/>
      <w:r w:rsidRPr="00262B60">
        <w:rPr>
          <w:sz w:val="20"/>
          <w:szCs w:val="20"/>
          <w:lang w:val="en-ID"/>
        </w:rPr>
        <w:t xml:space="preserve"> </w:t>
      </w:r>
      <w:proofErr w:type="spellStart"/>
      <w:r w:rsidRPr="00262B60">
        <w:rPr>
          <w:sz w:val="20"/>
          <w:szCs w:val="20"/>
          <w:lang w:val="en-ID"/>
        </w:rPr>
        <w:t>pengujian</w:t>
      </w:r>
      <w:proofErr w:type="spellEnd"/>
      <w:r w:rsidRPr="00262B60">
        <w:rPr>
          <w:sz w:val="20"/>
          <w:szCs w:val="20"/>
          <w:lang w:val="en-ID"/>
        </w:rPr>
        <w:t xml:space="preserve"> </w:t>
      </w:r>
      <w:proofErr w:type="spellStart"/>
      <w:r w:rsidRPr="00262B60">
        <w:rPr>
          <w:sz w:val="20"/>
          <w:szCs w:val="20"/>
          <w:lang w:val="en-ID"/>
        </w:rPr>
        <w:t>apakah</w:t>
      </w:r>
      <w:proofErr w:type="spellEnd"/>
      <w:r w:rsidRPr="00262B60">
        <w:rPr>
          <w:sz w:val="20"/>
          <w:szCs w:val="20"/>
          <w:lang w:val="en-ID"/>
        </w:rPr>
        <w:t xml:space="preserve"> data </w:t>
      </w:r>
      <w:proofErr w:type="spellStart"/>
      <w:r w:rsidRPr="00262B60">
        <w:rPr>
          <w:sz w:val="20"/>
          <w:szCs w:val="20"/>
          <w:lang w:val="en-ID"/>
        </w:rPr>
        <w:t>tersebut</w:t>
      </w:r>
      <w:proofErr w:type="spellEnd"/>
      <w:r w:rsidRPr="00262B60">
        <w:rPr>
          <w:sz w:val="20"/>
          <w:szCs w:val="20"/>
          <w:lang w:val="en-ID"/>
        </w:rPr>
        <w:t xml:space="preserve"> </w:t>
      </w:r>
      <w:proofErr w:type="spellStart"/>
      <w:r w:rsidRPr="00262B60">
        <w:rPr>
          <w:sz w:val="20"/>
          <w:szCs w:val="20"/>
          <w:lang w:val="en-ID"/>
        </w:rPr>
        <w:t>homogen</w:t>
      </w:r>
      <w:proofErr w:type="spellEnd"/>
      <w:r w:rsidRPr="00262B60">
        <w:rPr>
          <w:sz w:val="20"/>
          <w:szCs w:val="20"/>
          <w:lang w:val="en-ID"/>
        </w:rPr>
        <w:t xml:space="preserve"> dan </w:t>
      </w:r>
      <w:proofErr w:type="spellStart"/>
      <w:r w:rsidRPr="00262B60">
        <w:rPr>
          <w:sz w:val="20"/>
          <w:szCs w:val="20"/>
          <w:lang w:val="en-ID"/>
        </w:rPr>
        <w:t>terdistribusi</w:t>
      </w:r>
      <w:proofErr w:type="spellEnd"/>
      <w:r w:rsidRPr="00262B60">
        <w:rPr>
          <w:sz w:val="20"/>
          <w:szCs w:val="20"/>
          <w:lang w:val="en-ID"/>
        </w:rPr>
        <w:t xml:space="preserve"> normal. Uji </w:t>
      </w:r>
      <w:proofErr w:type="spellStart"/>
      <w:r w:rsidRPr="00262B60">
        <w:rPr>
          <w:sz w:val="20"/>
          <w:szCs w:val="20"/>
          <w:lang w:val="en-ID"/>
        </w:rPr>
        <w:t>normalitas</w:t>
      </w:r>
      <w:proofErr w:type="spellEnd"/>
      <w:r w:rsidRPr="00262B60">
        <w:rPr>
          <w:sz w:val="20"/>
          <w:szCs w:val="20"/>
          <w:lang w:val="en-ID"/>
        </w:rPr>
        <w:t xml:space="preserve"> data </w:t>
      </w:r>
      <w:proofErr w:type="spellStart"/>
      <w:r w:rsidRPr="00262B60">
        <w:rPr>
          <w:sz w:val="20"/>
          <w:szCs w:val="20"/>
          <w:lang w:val="en-ID"/>
        </w:rPr>
        <w:t>menggunakan</w:t>
      </w:r>
      <w:proofErr w:type="spellEnd"/>
      <w:r w:rsidRPr="00262B60">
        <w:rPr>
          <w:sz w:val="20"/>
          <w:szCs w:val="20"/>
          <w:lang w:val="en-ID"/>
        </w:rPr>
        <w:t xml:space="preserve"> </w:t>
      </w:r>
      <w:proofErr w:type="spellStart"/>
      <w:r w:rsidRPr="00262B60">
        <w:rPr>
          <w:sz w:val="20"/>
          <w:szCs w:val="20"/>
          <w:lang w:val="en-ID"/>
        </w:rPr>
        <w:t>normalitas</w:t>
      </w:r>
      <w:proofErr w:type="spellEnd"/>
      <w:r w:rsidRPr="00262B60">
        <w:rPr>
          <w:sz w:val="20"/>
          <w:szCs w:val="20"/>
          <w:lang w:val="en-ID"/>
        </w:rPr>
        <w:t xml:space="preserve"> Shapiro-Wilk, dan uji </w:t>
      </w:r>
      <w:proofErr w:type="spellStart"/>
      <w:r w:rsidRPr="00262B60">
        <w:rPr>
          <w:sz w:val="20"/>
          <w:szCs w:val="20"/>
          <w:lang w:val="en-ID"/>
        </w:rPr>
        <w:t>homogenitas</w:t>
      </w:r>
      <w:proofErr w:type="spellEnd"/>
      <w:r w:rsidRPr="00262B60">
        <w:rPr>
          <w:sz w:val="20"/>
          <w:szCs w:val="20"/>
          <w:lang w:val="en-ID"/>
        </w:rPr>
        <w:t xml:space="preserve"> </w:t>
      </w:r>
      <w:proofErr w:type="spellStart"/>
      <w:r w:rsidRPr="00262B60">
        <w:rPr>
          <w:sz w:val="20"/>
          <w:szCs w:val="20"/>
          <w:lang w:val="en-ID"/>
        </w:rPr>
        <w:t>menggunakan</w:t>
      </w:r>
      <w:proofErr w:type="spellEnd"/>
      <w:r w:rsidRPr="00262B60">
        <w:rPr>
          <w:sz w:val="20"/>
          <w:szCs w:val="20"/>
          <w:lang w:val="en-ID"/>
        </w:rPr>
        <w:t xml:space="preserve"> uji Leven. Jika </w:t>
      </w:r>
      <w:proofErr w:type="spellStart"/>
      <w:r w:rsidRPr="00262B60">
        <w:rPr>
          <w:sz w:val="20"/>
          <w:szCs w:val="20"/>
          <w:lang w:val="en-ID"/>
        </w:rPr>
        <w:t>hasilnya</w:t>
      </w:r>
      <w:proofErr w:type="spellEnd"/>
      <w:r w:rsidRPr="00262B60">
        <w:rPr>
          <w:sz w:val="20"/>
          <w:szCs w:val="20"/>
          <w:lang w:val="en-ID"/>
        </w:rPr>
        <w:t xml:space="preserve"> </w:t>
      </w:r>
      <w:proofErr w:type="spellStart"/>
      <w:r w:rsidRPr="00262B60">
        <w:rPr>
          <w:sz w:val="20"/>
          <w:szCs w:val="20"/>
          <w:lang w:val="en-ID"/>
        </w:rPr>
        <w:t>signifikan</w:t>
      </w:r>
      <w:proofErr w:type="spellEnd"/>
      <w:r w:rsidRPr="00262B60">
        <w:rPr>
          <w:sz w:val="20"/>
          <w:szCs w:val="20"/>
          <w:lang w:val="en-ID"/>
        </w:rPr>
        <w:t xml:space="preserve"> dan </w:t>
      </w:r>
      <w:proofErr w:type="spellStart"/>
      <w:r w:rsidRPr="00262B60">
        <w:rPr>
          <w:sz w:val="20"/>
          <w:szCs w:val="20"/>
          <w:lang w:val="en-ID"/>
        </w:rPr>
        <w:t>hasil</w:t>
      </w:r>
      <w:proofErr w:type="spellEnd"/>
      <w:r w:rsidRPr="00262B60">
        <w:rPr>
          <w:sz w:val="20"/>
          <w:szCs w:val="20"/>
          <w:lang w:val="en-ID"/>
        </w:rPr>
        <w:t xml:space="preserve"> p </w:t>
      </w:r>
      <w:proofErr w:type="spellStart"/>
      <w:r w:rsidRPr="00262B60">
        <w:rPr>
          <w:sz w:val="20"/>
          <w:szCs w:val="20"/>
          <w:lang w:val="en-ID"/>
        </w:rPr>
        <w:t>lebih</w:t>
      </w:r>
      <w:proofErr w:type="spellEnd"/>
      <w:r w:rsidRPr="00262B60">
        <w:rPr>
          <w:sz w:val="20"/>
          <w:szCs w:val="20"/>
          <w:lang w:val="en-ID"/>
        </w:rPr>
        <w:t xml:space="preserve"> </w:t>
      </w:r>
      <w:proofErr w:type="spellStart"/>
      <w:r w:rsidRPr="00262B60">
        <w:rPr>
          <w:sz w:val="20"/>
          <w:szCs w:val="20"/>
          <w:lang w:val="en-ID"/>
        </w:rPr>
        <w:t>besar</w:t>
      </w:r>
      <w:proofErr w:type="spellEnd"/>
      <w:r w:rsidRPr="00262B60">
        <w:rPr>
          <w:sz w:val="20"/>
          <w:szCs w:val="20"/>
          <w:lang w:val="en-ID"/>
        </w:rPr>
        <w:t xml:space="preserve"> </w:t>
      </w:r>
      <w:proofErr w:type="spellStart"/>
      <w:r w:rsidRPr="00262B60">
        <w:rPr>
          <w:sz w:val="20"/>
          <w:szCs w:val="20"/>
          <w:lang w:val="en-ID"/>
        </w:rPr>
        <w:t>dari</w:t>
      </w:r>
      <w:proofErr w:type="spellEnd"/>
      <w:r w:rsidRPr="00262B60">
        <w:rPr>
          <w:sz w:val="20"/>
          <w:szCs w:val="20"/>
          <w:lang w:val="en-ID"/>
        </w:rPr>
        <w:t xml:space="preserve"> 0,05 (&gt;0,05), </w:t>
      </w:r>
      <w:proofErr w:type="spellStart"/>
      <w:r w:rsidRPr="00262B60">
        <w:rPr>
          <w:sz w:val="20"/>
          <w:szCs w:val="20"/>
          <w:lang w:val="en-ID"/>
        </w:rPr>
        <w:t>maka</w:t>
      </w:r>
      <w:proofErr w:type="spellEnd"/>
      <w:r w:rsidRPr="00262B60">
        <w:rPr>
          <w:sz w:val="20"/>
          <w:szCs w:val="20"/>
          <w:lang w:val="en-ID"/>
        </w:rPr>
        <w:t xml:space="preserve"> </w:t>
      </w:r>
      <w:proofErr w:type="spellStart"/>
      <w:r w:rsidRPr="00262B60">
        <w:rPr>
          <w:sz w:val="20"/>
          <w:szCs w:val="20"/>
          <w:lang w:val="en-ID"/>
        </w:rPr>
        <w:t>kriteria</w:t>
      </w:r>
      <w:proofErr w:type="spellEnd"/>
      <w:r w:rsidRPr="00262B60">
        <w:rPr>
          <w:sz w:val="20"/>
          <w:szCs w:val="20"/>
          <w:lang w:val="en-ID"/>
        </w:rPr>
        <w:t xml:space="preserve"> </w:t>
      </w:r>
      <w:proofErr w:type="spellStart"/>
      <w:r w:rsidRPr="00262B60">
        <w:rPr>
          <w:sz w:val="20"/>
          <w:szCs w:val="20"/>
          <w:lang w:val="en-ID"/>
        </w:rPr>
        <w:t>datanya</w:t>
      </w:r>
      <w:proofErr w:type="spellEnd"/>
      <w:r w:rsidRPr="00262B60">
        <w:rPr>
          <w:sz w:val="20"/>
          <w:szCs w:val="20"/>
          <w:lang w:val="en-ID"/>
        </w:rPr>
        <w:t xml:space="preserve"> </w:t>
      </w:r>
      <w:proofErr w:type="spellStart"/>
      <w:r w:rsidRPr="00262B60">
        <w:rPr>
          <w:sz w:val="20"/>
          <w:szCs w:val="20"/>
          <w:lang w:val="en-ID"/>
        </w:rPr>
        <w:t>harus</w:t>
      </w:r>
      <w:proofErr w:type="spellEnd"/>
      <w:r w:rsidRPr="00262B60">
        <w:rPr>
          <w:sz w:val="20"/>
          <w:szCs w:val="20"/>
          <w:lang w:val="en-ID"/>
        </w:rPr>
        <w:t xml:space="preserve"> normal dan </w:t>
      </w:r>
      <w:proofErr w:type="spellStart"/>
      <w:r w:rsidRPr="00262B60">
        <w:rPr>
          <w:sz w:val="20"/>
          <w:szCs w:val="20"/>
          <w:lang w:val="en-ID"/>
        </w:rPr>
        <w:t>homogen</w:t>
      </w:r>
      <w:proofErr w:type="spellEnd"/>
      <w:r w:rsidRPr="00262B60">
        <w:rPr>
          <w:sz w:val="20"/>
          <w:szCs w:val="20"/>
          <w:lang w:val="en-ID"/>
        </w:rPr>
        <w:t xml:space="preserve">. Di </w:t>
      </w:r>
      <w:proofErr w:type="spellStart"/>
      <w:r w:rsidRPr="00262B60">
        <w:rPr>
          <w:sz w:val="20"/>
          <w:szCs w:val="20"/>
          <w:lang w:val="en-ID"/>
        </w:rPr>
        <w:t>bawah</w:t>
      </w:r>
      <w:proofErr w:type="spellEnd"/>
      <w:r w:rsidRPr="00262B60">
        <w:rPr>
          <w:sz w:val="20"/>
          <w:szCs w:val="20"/>
          <w:lang w:val="en-ID"/>
        </w:rPr>
        <w:t xml:space="preserve"> </w:t>
      </w:r>
      <w:proofErr w:type="spellStart"/>
      <w:r w:rsidRPr="00262B60">
        <w:rPr>
          <w:sz w:val="20"/>
          <w:szCs w:val="20"/>
          <w:lang w:val="en-ID"/>
        </w:rPr>
        <w:t>ini</w:t>
      </w:r>
      <w:proofErr w:type="spellEnd"/>
      <w:r w:rsidRPr="00262B60">
        <w:rPr>
          <w:sz w:val="20"/>
          <w:szCs w:val="20"/>
          <w:lang w:val="en-ID"/>
        </w:rPr>
        <w:t xml:space="preserve"> </w:t>
      </w:r>
      <w:proofErr w:type="spellStart"/>
      <w:r w:rsidRPr="00262B60">
        <w:rPr>
          <w:sz w:val="20"/>
          <w:szCs w:val="20"/>
          <w:lang w:val="en-ID"/>
        </w:rPr>
        <w:t>adalah</w:t>
      </w:r>
      <w:proofErr w:type="spellEnd"/>
      <w:r w:rsidRPr="00262B60">
        <w:rPr>
          <w:sz w:val="20"/>
          <w:szCs w:val="20"/>
          <w:lang w:val="en-ID"/>
        </w:rPr>
        <w:t xml:space="preserve"> </w:t>
      </w:r>
      <w:proofErr w:type="spellStart"/>
      <w:r w:rsidRPr="00262B60">
        <w:rPr>
          <w:sz w:val="20"/>
          <w:szCs w:val="20"/>
          <w:lang w:val="en-ID"/>
        </w:rPr>
        <w:t>tabel</w:t>
      </w:r>
      <w:proofErr w:type="spellEnd"/>
      <w:r w:rsidRPr="00262B60">
        <w:rPr>
          <w:sz w:val="20"/>
          <w:szCs w:val="20"/>
          <w:lang w:val="en-ID"/>
        </w:rPr>
        <w:t xml:space="preserve"> yang </w:t>
      </w:r>
      <w:proofErr w:type="spellStart"/>
      <w:r w:rsidRPr="00262B60">
        <w:rPr>
          <w:sz w:val="20"/>
          <w:szCs w:val="20"/>
          <w:lang w:val="en-ID"/>
        </w:rPr>
        <w:t>menunjukkan</w:t>
      </w:r>
      <w:proofErr w:type="spellEnd"/>
      <w:r w:rsidRPr="00262B60">
        <w:rPr>
          <w:sz w:val="20"/>
          <w:szCs w:val="20"/>
          <w:lang w:val="en-ID"/>
        </w:rPr>
        <w:t xml:space="preserve"> </w:t>
      </w:r>
      <w:proofErr w:type="spellStart"/>
      <w:r w:rsidRPr="00262B60">
        <w:rPr>
          <w:sz w:val="20"/>
          <w:szCs w:val="20"/>
          <w:lang w:val="en-ID"/>
        </w:rPr>
        <w:t>cara</w:t>
      </w:r>
      <w:proofErr w:type="spellEnd"/>
      <w:r w:rsidRPr="00262B60">
        <w:rPr>
          <w:sz w:val="20"/>
          <w:szCs w:val="20"/>
          <w:lang w:val="en-ID"/>
        </w:rPr>
        <w:t xml:space="preserve"> </w:t>
      </w:r>
      <w:proofErr w:type="spellStart"/>
      <w:r w:rsidRPr="00262B60">
        <w:rPr>
          <w:sz w:val="20"/>
          <w:szCs w:val="20"/>
          <w:lang w:val="en-ID"/>
        </w:rPr>
        <w:t>memeriksa</w:t>
      </w:r>
      <w:proofErr w:type="spellEnd"/>
      <w:r w:rsidRPr="00262B60">
        <w:rPr>
          <w:sz w:val="20"/>
          <w:szCs w:val="20"/>
          <w:lang w:val="en-ID"/>
        </w:rPr>
        <w:t xml:space="preserve"> </w:t>
      </w:r>
      <w:proofErr w:type="spellStart"/>
      <w:r w:rsidRPr="00262B60">
        <w:rPr>
          <w:sz w:val="20"/>
          <w:szCs w:val="20"/>
          <w:lang w:val="en-ID"/>
        </w:rPr>
        <w:t>apakah</w:t>
      </w:r>
      <w:proofErr w:type="spellEnd"/>
      <w:r w:rsidRPr="00262B60">
        <w:rPr>
          <w:sz w:val="20"/>
          <w:szCs w:val="20"/>
          <w:lang w:val="en-ID"/>
        </w:rPr>
        <w:t xml:space="preserve"> </w:t>
      </w:r>
      <w:proofErr w:type="spellStart"/>
      <w:r w:rsidRPr="00262B60">
        <w:rPr>
          <w:sz w:val="20"/>
          <w:szCs w:val="20"/>
          <w:lang w:val="en-ID"/>
        </w:rPr>
        <w:t>datanya</w:t>
      </w:r>
      <w:proofErr w:type="spellEnd"/>
      <w:r w:rsidRPr="00262B60">
        <w:rPr>
          <w:sz w:val="20"/>
          <w:szCs w:val="20"/>
          <w:lang w:val="en-ID"/>
        </w:rPr>
        <w:t xml:space="preserve"> normal </w:t>
      </w:r>
      <w:proofErr w:type="spellStart"/>
      <w:r w:rsidRPr="00262B60">
        <w:rPr>
          <w:sz w:val="20"/>
          <w:szCs w:val="20"/>
          <w:lang w:val="en-ID"/>
        </w:rPr>
        <w:t>atau</w:t>
      </w:r>
      <w:proofErr w:type="spellEnd"/>
      <w:r w:rsidRPr="00262B60">
        <w:rPr>
          <w:sz w:val="20"/>
          <w:szCs w:val="20"/>
          <w:lang w:val="en-ID"/>
        </w:rPr>
        <w:t xml:space="preserve"> </w:t>
      </w:r>
      <w:proofErr w:type="spellStart"/>
      <w:r w:rsidRPr="00262B60">
        <w:rPr>
          <w:sz w:val="20"/>
          <w:szCs w:val="20"/>
          <w:lang w:val="en-ID"/>
        </w:rPr>
        <w:t>homogen</w:t>
      </w:r>
      <w:proofErr w:type="spellEnd"/>
      <w:r w:rsidRPr="00262B60">
        <w:rPr>
          <w:sz w:val="20"/>
          <w:szCs w:val="20"/>
          <w:lang w:val="en-ID"/>
        </w:rPr>
        <w:t xml:space="preserve">, </w:t>
      </w:r>
      <w:proofErr w:type="spellStart"/>
      <w:r w:rsidRPr="00262B60">
        <w:rPr>
          <w:sz w:val="20"/>
          <w:szCs w:val="20"/>
          <w:lang w:val="en-ID"/>
        </w:rPr>
        <w:t>secara</w:t>
      </w:r>
      <w:proofErr w:type="spellEnd"/>
      <w:r w:rsidRPr="00262B60">
        <w:rPr>
          <w:sz w:val="20"/>
          <w:szCs w:val="20"/>
          <w:lang w:val="en-ID"/>
        </w:rPr>
        <w:t xml:space="preserve"> </w:t>
      </w:r>
      <w:proofErr w:type="spellStart"/>
      <w:r w:rsidRPr="00262B60">
        <w:rPr>
          <w:sz w:val="20"/>
          <w:szCs w:val="20"/>
          <w:lang w:val="en-ID"/>
        </w:rPr>
        <w:t>spesifik</w:t>
      </w:r>
      <w:proofErr w:type="spellEnd"/>
      <w:r w:rsidRPr="00262B60">
        <w:rPr>
          <w:sz w:val="20"/>
          <w:szCs w:val="20"/>
          <w:lang w:val="en-ID"/>
        </w:rPr>
        <w:t>.</w:t>
      </w:r>
    </w:p>
    <w:p w14:paraId="0BD4409E" w14:textId="335AA02F" w:rsidR="00DD6879" w:rsidRDefault="00DD6879" w:rsidP="00DD6879">
      <w:pPr>
        <w:ind w:firstLine="360"/>
        <w:jc w:val="both"/>
        <w:rPr>
          <w:sz w:val="20"/>
          <w:szCs w:val="20"/>
          <w:lang w:val="en-ID"/>
        </w:rPr>
      </w:pPr>
    </w:p>
    <w:p w14:paraId="0DFEDC18" w14:textId="69A64474" w:rsidR="00DD6879" w:rsidRDefault="00AE49A3" w:rsidP="00DD6879">
      <w:pPr>
        <w:pStyle w:val="ListParagraph"/>
        <w:numPr>
          <w:ilvl w:val="0"/>
          <w:numId w:val="14"/>
        </w:numPr>
        <w:jc w:val="both"/>
        <w:rPr>
          <w:b/>
          <w:bCs/>
          <w:sz w:val="20"/>
          <w:szCs w:val="20"/>
          <w:lang w:val="en-ID"/>
        </w:rPr>
      </w:pPr>
      <w:r w:rsidRPr="00F07BA3">
        <w:rPr>
          <w:noProof/>
          <w:color w:val="000000" w:themeColor="text1"/>
          <w:lang w:val="en-US" w:eastAsia="en-US"/>
        </w:rPr>
        <w:drawing>
          <wp:anchor distT="0" distB="0" distL="114300" distR="114300" simplePos="0" relativeHeight="251659264" behindDoc="0" locked="0" layoutInCell="1" allowOverlap="1" wp14:anchorId="00267E52" wp14:editId="2A9CF8BF">
            <wp:simplePos x="0" y="0"/>
            <wp:positionH relativeFrom="page">
              <wp:align>center</wp:align>
            </wp:positionH>
            <wp:positionV relativeFrom="paragraph">
              <wp:posOffset>598060</wp:posOffset>
            </wp:positionV>
            <wp:extent cx="2832100" cy="920750"/>
            <wp:effectExtent l="0" t="0" r="6350" b="0"/>
            <wp:wrapTopAndBottom/>
            <wp:docPr id="18227848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32100" cy="920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1312" behindDoc="0" locked="0" layoutInCell="1" allowOverlap="1" wp14:anchorId="002385B4" wp14:editId="6F306ED6">
                <wp:simplePos x="0" y="0"/>
                <wp:positionH relativeFrom="margin">
                  <wp:align>center</wp:align>
                </wp:positionH>
                <wp:positionV relativeFrom="paragraph">
                  <wp:posOffset>172747</wp:posOffset>
                </wp:positionV>
                <wp:extent cx="3689350" cy="457200"/>
                <wp:effectExtent l="0" t="0" r="6350" b="0"/>
                <wp:wrapTopAndBottom/>
                <wp:docPr id="14992829" name="Text Box 2"/>
                <wp:cNvGraphicFramePr/>
                <a:graphic xmlns:a="http://schemas.openxmlformats.org/drawingml/2006/main">
                  <a:graphicData uri="http://schemas.microsoft.com/office/word/2010/wordprocessingShape">
                    <wps:wsp>
                      <wps:cNvSpPr txBox="1"/>
                      <wps:spPr>
                        <a:xfrm>
                          <a:off x="0" y="0"/>
                          <a:ext cx="3689350" cy="457200"/>
                        </a:xfrm>
                        <a:prstGeom prst="rect">
                          <a:avLst/>
                        </a:prstGeom>
                        <a:solidFill>
                          <a:prstClr val="white"/>
                        </a:solidFill>
                        <a:ln>
                          <a:noFill/>
                        </a:ln>
                      </wps:spPr>
                      <wps:txbx>
                        <w:txbxContent>
                          <w:p w14:paraId="6E09E20C" w14:textId="2BCF4BA7" w:rsidR="00DE1334" w:rsidRPr="008E1893" w:rsidRDefault="00DE1334" w:rsidP="00DD6879">
                            <w:pPr>
                              <w:pStyle w:val="Caption"/>
                              <w:jc w:val="center"/>
                              <w:rPr>
                                <w:rFonts w:cs="Times New Roman"/>
                                <w:noProof/>
                                <w:color w:val="000000" w:themeColor="text1"/>
                              </w:rPr>
                            </w:pPr>
                            <w:r>
                              <w:t xml:space="preserve">Tabel </w:t>
                            </w:r>
                            <w:r>
                              <w:fldChar w:fldCharType="begin"/>
                            </w:r>
                            <w:r>
                              <w:instrText xml:space="preserve"> SEQ Tabel \* ARABIC </w:instrText>
                            </w:r>
                            <w:r>
                              <w:fldChar w:fldCharType="separate"/>
                            </w:r>
                            <w:r w:rsidR="00E57087">
                              <w:rPr>
                                <w:noProof/>
                              </w:rPr>
                              <w:t>2</w:t>
                            </w:r>
                            <w:r>
                              <w:fldChar w:fldCharType="end"/>
                            </w:r>
                            <w:r>
                              <w:rPr>
                                <w:lang w:val="en-US"/>
                              </w:rPr>
                              <w:t xml:space="preserve">. Uji </w:t>
                            </w:r>
                            <w:proofErr w:type="spellStart"/>
                            <w:r>
                              <w:rPr>
                                <w:lang w:val="en-US"/>
                              </w:rPr>
                              <w:t>Normalitas</w:t>
                            </w:r>
                            <w:proofErr w:type="spellEnd"/>
                            <w:r>
                              <w:rPr>
                                <w:lang w:val="en-US"/>
                              </w:rPr>
                              <w:t xml:space="preserve"> </w:t>
                            </w:r>
                            <w:proofErr w:type="spellStart"/>
                            <w:r>
                              <w:rPr>
                                <w:lang w:val="en-US"/>
                              </w:rPr>
                              <w:t>kelompok</w:t>
                            </w:r>
                            <w:proofErr w:type="spellEnd"/>
                            <w:r>
                              <w:rPr>
                                <w:lang w:val="en-US"/>
                              </w:rPr>
                              <w:t xml:space="preserve"> </w:t>
                            </w:r>
                            <w:proofErr w:type="spellStart"/>
                            <w:r>
                              <w:rPr>
                                <w:lang w:val="en-US"/>
                              </w:rPr>
                              <w:t>Eksperimen</w:t>
                            </w:r>
                            <w:proofErr w:type="spellEnd"/>
                            <w:r>
                              <w:rPr>
                                <w:lang w:val="en-US"/>
                              </w:rPr>
                              <w:t xml:space="preserve"> dan </w:t>
                            </w:r>
                            <w:proofErr w:type="spellStart"/>
                            <w:r>
                              <w:rPr>
                                <w:lang w:val="en-US"/>
                              </w:rPr>
                              <w:t>Kontrol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02385B4" id="_x0000_t202" coordsize="21600,21600" o:spt="202" path="m,l,21600r21600,l21600,xe">
                <v:stroke joinstyle="miter"/>
                <v:path gradientshapeok="t" o:connecttype="rect"/>
              </v:shapetype>
              <v:shape id="Text Box 2" o:spid="_x0000_s1026" type="#_x0000_t202" style="position:absolute;left:0;text-align:left;margin-left:0;margin-top:13.6pt;width:290.5pt;height:36pt;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" stroked="f">
                <v:textbox inset="0,0,0,0">
                  <w:txbxContent>
                    <w:p w14:paraId="6E09E20C" w14:textId="2BCF4BA7" w:rsidR="00DE1334" w:rsidRPr="008E1893" w:rsidRDefault="00DE1334" w:rsidP="00DD6879">
                      <w:pPr>
                        <w:pStyle w:val="Caption"/>
                        <w:jc w:val="center"/>
                        <w:rPr>
                          <w:rFonts w:cs="Times New Roman"/>
                          <w:noProof/>
                          <w:color w:val="000000" w:themeColor="text1"/>
                        </w:rPr>
                      </w:pPr>
                      <w:r>
                        <w:t xml:space="preserve">Tabel </w:t>
                      </w:r>
                      <w:r>
                        <w:fldChar w:fldCharType="begin"/>
                      </w:r>
                      <w:r>
                        <w:instrText xml:space="preserve"> SEQ Tabel \* ARABIC </w:instrText>
                      </w:r>
                      <w:r>
                        <w:fldChar w:fldCharType="separate"/>
                      </w:r>
                      <w:r w:rsidR="00E57087">
                        <w:rPr>
                          <w:noProof/>
                        </w:rPr>
                        <w:t>2</w:t>
                      </w:r>
                      <w:r>
                        <w:fldChar w:fldCharType="end"/>
                      </w:r>
                      <w:r>
                        <w:rPr>
                          <w:lang w:val="en-US"/>
                        </w:rPr>
                        <w:t xml:space="preserve">. Uji </w:t>
                      </w:r>
                      <w:proofErr w:type="spellStart"/>
                      <w:r>
                        <w:rPr>
                          <w:lang w:val="en-US"/>
                        </w:rPr>
                        <w:t>Normalitas</w:t>
                      </w:r>
                      <w:proofErr w:type="spellEnd"/>
                      <w:r>
                        <w:rPr>
                          <w:lang w:val="en-US"/>
                        </w:rPr>
                        <w:t xml:space="preserve"> </w:t>
                      </w:r>
                      <w:proofErr w:type="spellStart"/>
                      <w:r>
                        <w:rPr>
                          <w:lang w:val="en-US"/>
                        </w:rPr>
                        <w:t>kelompok</w:t>
                      </w:r>
                      <w:proofErr w:type="spellEnd"/>
                      <w:r>
                        <w:rPr>
                          <w:lang w:val="en-US"/>
                        </w:rPr>
                        <w:t xml:space="preserve"> </w:t>
                      </w:r>
                      <w:proofErr w:type="spellStart"/>
                      <w:r>
                        <w:rPr>
                          <w:lang w:val="en-US"/>
                        </w:rPr>
                        <w:t>Eksperimen</w:t>
                      </w:r>
                      <w:proofErr w:type="spellEnd"/>
                      <w:r>
                        <w:rPr>
                          <w:lang w:val="en-US"/>
                        </w:rPr>
                        <w:t xml:space="preserve"> dan </w:t>
                      </w:r>
                      <w:proofErr w:type="spellStart"/>
                      <w:r>
                        <w:rPr>
                          <w:lang w:val="en-US"/>
                        </w:rPr>
                        <w:t>Kontrol</w:t>
                      </w:r>
                      <w:proofErr w:type="spellEnd"/>
                    </w:p>
                  </w:txbxContent>
                </v:textbox>
                <w10:wrap type="topAndBottom" anchorx="margin"/>
              </v:shape>
            </w:pict>
          </mc:Fallback>
        </mc:AlternateContent>
      </w:r>
      <w:r w:rsidR="00DD6879">
        <w:rPr>
          <w:b/>
          <w:bCs/>
          <w:sz w:val="20"/>
          <w:szCs w:val="20"/>
          <w:lang w:val="en-ID"/>
        </w:rPr>
        <w:t xml:space="preserve">Uji </w:t>
      </w:r>
      <w:proofErr w:type="spellStart"/>
      <w:r w:rsidR="00DD6879">
        <w:rPr>
          <w:b/>
          <w:bCs/>
          <w:sz w:val="20"/>
          <w:szCs w:val="20"/>
          <w:lang w:val="en-ID"/>
        </w:rPr>
        <w:t>Normalitas</w:t>
      </w:r>
      <w:proofErr w:type="spellEnd"/>
      <w:r w:rsidR="00DD6879">
        <w:rPr>
          <w:b/>
          <w:bCs/>
          <w:sz w:val="20"/>
          <w:szCs w:val="20"/>
          <w:lang w:val="en-ID"/>
        </w:rPr>
        <w:t xml:space="preserve"> </w:t>
      </w:r>
    </w:p>
    <w:p w14:paraId="10F5188E" w14:textId="77777777" w:rsidR="008754C4" w:rsidRDefault="008754C4" w:rsidP="008754C4">
      <w:pPr>
        <w:pStyle w:val="ListParagraph"/>
        <w:jc w:val="both"/>
        <w:rPr>
          <w:b/>
          <w:bCs/>
          <w:sz w:val="20"/>
          <w:szCs w:val="20"/>
          <w:lang w:val="en-ID"/>
        </w:rPr>
      </w:pPr>
    </w:p>
    <w:p w14:paraId="3EDCD0C8" w14:textId="0CD7BEA9" w:rsidR="00262B60" w:rsidRPr="00262B60" w:rsidRDefault="00262B60" w:rsidP="00262B60">
      <w:pPr>
        <w:ind w:firstLine="360"/>
        <w:jc w:val="both"/>
        <w:rPr>
          <w:sz w:val="20"/>
          <w:szCs w:val="20"/>
          <w:lang w:val="en-ID"/>
        </w:rPr>
      </w:pPr>
      <w:proofErr w:type="spellStart"/>
      <w:r w:rsidRPr="00262B60">
        <w:rPr>
          <w:sz w:val="20"/>
          <w:szCs w:val="20"/>
          <w:lang w:val="en-ID"/>
        </w:rPr>
        <w:t>Dengan</w:t>
      </w:r>
      <w:proofErr w:type="spellEnd"/>
      <w:r w:rsidRPr="00262B60">
        <w:rPr>
          <w:sz w:val="20"/>
          <w:szCs w:val="20"/>
          <w:lang w:val="en-ID"/>
        </w:rPr>
        <w:t xml:space="preserve"> </w:t>
      </w:r>
      <w:proofErr w:type="spellStart"/>
      <w:r w:rsidRPr="00262B60">
        <w:rPr>
          <w:sz w:val="20"/>
          <w:szCs w:val="20"/>
          <w:lang w:val="en-ID"/>
        </w:rPr>
        <w:t>menggunakan</w:t>
      </w:r>
      <w:proofErr w:type="spellEnd"/>
      <w:r w:rsidRPr="00262B60">
        <w:rPr>
          <w:sz w:val="20"/>
          <w:szCs w:val="20"/>
          <w:lang w:val="en-ID"/>
        </w:rPr>
        <w:t xml:space="preserve"> </w:t>
      </w:r>
      <w:proofErr w:type="spellStart"/>
      <w:r w:rsidRPr="00262B60">
        <w:rPr>
          <w:sz w:val="20"/>
          <w:szCs w:val="20"/>
          <w:lang w:val="en-ID"/>
        </w:rPr>
        <w:t>teknik</w:t>
      </w:r>
      <w:proofErr w:type="spellEnd"/>
      <w:r w:rsidRPr="00262B60">
        <w:rPr>
          <w:sz w:val="20"/>
          <w:szCs w:val="20"/>
          <w:lang w:val="en-ID"/>
        </w:rPr>
        <w:t xml:space="preserve"> uji Independent Sample t Test (Shapiro Wilk) </w:t>
      </w:r>
      <w:proofErr w:type="spellStart"/>
      <w:r w:rsidRPr="00262B60">
        <w:rPr>
          <w:sz w:val="20"/>
          <w:szCs w:val="20"/>
          <w:lang w:val="en-ID"/>
        </w:rPr>
        <w:t>mereka</w:t>
      </w:r>
      <w:proofErr w:type="spellEnd"/>
      <w:r w:rsidRPr="00262B60">
        <w:rPr>
          <w:sz w:val="20"/>
          <w:szCs w:val="20"/>
          <w:lang w:val="en-ID"/>
        </w:rPr>
        <w:t xml:space="preserve"> </w:t>
      </w:r>
      <w:proofErr w:type="spellStart"/>
      <w:r w:rsidRPr="00262B60">
        <w:rPr>
          <w:sz w:val="20"/>
          <w:szCs w:val="20"/>
          <w:lang w:val="en-ID"/>
        </w:rPr>
        <w:t>melakukan</w:t>
      </w:r>
      <w:proofErr w:type="spellEnd"/>
      <w:r w:rsidRPr="00262B60">
        <w:rPr>
          <w:sz w:val="20"/>
          <w:szCs w:val="20"/>
          <w:lang w:val="en-ID"/>
        </w:rPr>
        <w:t xml:space="preserve"> uji </w:t>
      </w:r>
      <w:proofErr w:type="spellStart"/>
      <w:r w:rsidRPr="00262B60">
        <w:rPr>
          <w:sz w:val="20"/>
          <w:szCs w:val="20"/>
          <w:lang w:val="en-ID"/>
        </w:rPr>
        <w:t>normalitas</w:t>
      </w:r>
      <w:proofErr w:type="spellEnd"/>
      <w:r w:rsidRPr="00262B60">
        <w:rPr>
          <w:sz w:val="20"/>
          <w:szCs w:val="20"/>
          <w:lang w:val="en-ID"/>
        </w:rPr>
        <w:t xml:space="preserve"> </w:t>
      </w:r>
      <w:proofErr w:type="spellStart"/>
      <w:r w:rsidRPr="00262B60">
        <w:rPr>
          <w:sz w:val="20"/>
          <w:szCs w:val="20"/>
          <w:lang w:val="en-ID"/>
        </w:rPr>
        <w:t>terhadap</w:t>
      </w:r>
      <w:proofErr w:type="spellEnd"/>
      <w:r w:rsidRPr="00262B60">
        <w:rPr>
          <w:sz w:val="20"/>
          <w:szCs w:val="20"/>
          <w:lang w:val="en-ID"/>
        </w:rPr>
        <w:t xml:space="preserve"> </w:t>
      </w:r>
      <w:proofErr w:type="spellStart"/>
      <w:r w:rsidRPr="00262B60">
        <w:rPr>
          <w:sz w:val="20"/>
          <w:szCs w:val="20"/>
          <w:lang w:val="en-ID"/>
        </w:rPr>
        <w:t>variabel</w:t>
      </w:r>
      <w:proofErr w:type="spellEnd"/>
      <w:r w:rsidRPr="00262B60">
        <w:rPr>
          <w:sz w:val="20"/>
          <w:szCs w:val="20"/>
          <w:lang w:val="en-ID"/>
        </w:rPr>
        <w:t xml:space="preserve"> </w:t>
      </w:r>
      <w:proofErr w:type="spellStart"/>
      <w:r w:rsidRPr="00262B60">
        <w:rPr>
          <w:sz w:val="20"/>
          <w:szCs w:val="20"/>
          <w:lang w:val="en-ID"/>
        </w:rPr>
        <w:t>konsep</w:t>
      </w:r>
      <w:proofErr w:type="spellEnd"/>
      <w:r w:rsidRPr="00262B60">
        <w:rPr>
          <w:sz w:val="20"/>
          <w:szCs w:val="20"/>
          <w:lang w:val="en-ID"/>
        </w:rPr>
        <w:t xml:space="preserve"> </w:t>
      </w:r>
      <w:proofErr w:type="spellStart"/>
      <w:r w:rsidRPr="00262B60">
        <w:rPr>
          <w:sz w:val="20"/>
          <w:szCs w:val="20"/>
          <w:lang w:val="en-ID"/>
        </w:rPr>
        <w:t>diri</w:t>
      </w:r>
      <w:proofErr w:type="spellEnd"/>
      <w:r w:rsidRPr="00262B60">
        <w:rPr>
          <w:sz w:val="20"/>
          <w:szCs w:val="20"/>
          <w:lang w:val="en-ID"/>
        </w:rPr>
        <w:t xml:space="preserve">. Hasil post-test yang </w:t>
      </w:r>
      <w:proofErr w:type="spellStart"/>
      <w:r w:rsidRPr="00262B60">
        <w:rPr>
          <w:sz w:val="20"/>
          <w:szCs w:val="20"/>
          <w:lang w:val="en-ID"/>
        </w:rPr>
        <w:t>signifikan</w:t>
      </w:r>
      <w:proofErr w:type="spellEnd"/>
      <w:r w:rsidRPr="00262B60">
        <w:rPr>
          <w:sz w:val="20"/>
          <w:szCs w:val="20"/>
          <w:lang w:val="en-ID"/>
        </w:rPr>
        <w:t xml:space="preserve"> </w:t>
      </w:r>
      <w:proofErr w:type="spellStart"/>
      <w:r w:rsidRPr="00262B60">
        <w:rPr>
          <w:sz w:val="20"/>
          <w:szCs w:val="20"/>
          <w:lang w:val="en-ID"/>
        </w:rPr>
        <w:t>diamati</w:t>
      </w:r>
      <w:proofErr w:type="spellEnd"/>
      <w:r w:rsidRPr="00262B60">
        <w:rPr>
          <w:sz w:val="20"/>
          <w:szCs w:val="20"/>
          <w:lang w:val="en-ID"/>
        </w:rPr>
        <w:t xml:space="preserve"> pada </w:t>
      </w:r>
      <w:proofErr w:type="spellStart"/>
      <w:r w:rsidRPr="00262B60">
        <w:rPr>
          <w:sz w:val="20"/>
          <w:szCs w:val="20"/>
          <w:lang w:val="en-ID"/>
        </w:rPr>
        <w:t>kelompok</w:t>
      </w:r>
      <w:proofErr w:type="spellEnd"/>
      <w:r w:rsidRPr="00262B60">
        <w:rPr>
          <w:sz w:val="20"/>
          <w:szCs w:val="20"/>
          <w:lang w:val="en-ID"/>
        </w:rPr>
        <w:t xml:space="preserve"> </w:t>
      </w:r>
      <w:proofErr w:type="spellStart"/>
      <w:r w:rsidRPr="00262B60">
        <w:rPr>
          <w:sz w:val="20"/>
          <w:szCs w:val="20"/>
          <w:lang w:val="en-ID"/>
        </w:rPr>
        <w:t>eksperimen</w:t>
      </w:r>
      <w:proofErr w:type="spellEnd"/>
      <w:r w:rsidRPr="00262B60">
        <w:rPr>
          <w:sz w:val="20"/>
          <w:szCs w:val="20"/>
          <w:lang w:val="en-ID"/>
        </w:rPr>
        <w:t xml:space="preserve"> (p 0,746) dan </w:t>
      </w:r>
      <w:proofErr w:type="spellStart"/>
      <w:r w:rsidRPr="00262B60">
        <w:rPr>
          <w:sz w:val="20"/>
          <w:szCs w:val="20"/>
          <w:lang w:val="en-ID"/>
        </w:rPr>
        <w:t>kelompok</w:t>
      </w:r>
      <w:proofErr w:type="spellEnd"/>
      <w:r w:rsidRPr="00262B60">
        <w:rPr>
          <w:sz w:val="20"/>
          <w:szCs w:val="20"/>
          <w:lang w:val="en-ID"/>
        </w:rPr>
        <w:t xml:space="preserve"> </w:t>
      </w:r>
      <w:proofErr w:type="spellStart"/>
      <w:r w:rsidRPr="00262B60">
        <w:rPr>
          <w:sz w:val="20"/>
          <w:szCs w:val="20"/>
          <w:lang w:val="en-ID"/>
        </w:rPr>
        <w:t>kontrol</w:t>
      </w:r>
      <w:proofErr w:type="spellEnd"/>
      <w:r w:rsidRPr="00262B60">
        <w:rPr>
          <w:sz w:val="20"/>
          <w:szCs w:val="20"/>
          <w:lang w:val="en-ID"/>
        </w:rPr>
        <w:t xml:space="preserve"> </w:t>
      </w:r>
      <w:proofErr w:type="spellStart"/>
      <w:r w:rsidRPr="00262B60">
        <w:rPr>
          <w:sz w:val="20"/>
          <w:szCs w:val="20"/>
          <w:lang w:val="en-ID"/>
        </w:rPr>
        <w:t>Kelompok</w:t>
      </w:r>
      <w:proofErr w:type="spellEnd"/>
      <w:r w:rsidRPr="00262B60">
        <w:rPr>
          <w:sz w:val="20"/>
          <w:szCs w:val="20"/>
          <w:lang w:val="en-ID"/>
        </w:rPr>
        <w:t xml:space="preserve"> </w:t>
      </w:r>
      <w:proofErr w:type="spellStart"/>
      <w:r w:rsidRPr="00262B60">
        <w:rPr>
          <w:sz w:val="20"/>
          <w:szCs w:val="20"/>
          <w:lang w:val="en-ID"/>
        </w:rPr>
        <w:t>eksperimen</w:t>
      </w:r>
      <w:proofErr w:type="spellEnd"/>
      <w:r w:rsidRPr="00262B60">
        <w:rPr>
          <w:sz w:val="20"/>
          <w:szCs w:val="20"/>
          <w:lang w:val="en-ID"/>
        </w:rPr>
        <w:t xml:space="preserve"> dan</w:t>
      </w:r>
      <w:r w:rsidR="009D2F63">
        <w:rPr>
          <w:sz w:val="20"/>
          <w:szCs w:val="20"/>
          <w:lang w:val="en-ID"/>
        </w:rPr>
        <w:t xml:space="preserve"> </w:t>
      </w:r>
      <w:proofErr w:type="spellStart"/>
      <w:r w:rsidRPr="00262B60">
        <w:rPr>
          <w:sz w:val="20"/>
          <w:szCs w:val="20"/>
          <w:lang w:val="en-ID"/>
        </w:rPr>
        <w:t>kontrol</w:t>
      </w:r>
      <w:proofErr w:type="spellEnd"/>
      <w:r w:rsidRPr="00262B60">
        <w:rPr>
          <w:sz w:val="20"/>
          <w:szCs w:val="20"/>
          <w:lang w:val="en-ID"/>
        </w:rPr>
        <w:t xml:space="preserve"> </w:t>
      </w:r>
      <w:proofErr w:type="spellStart"/>
      <w:r w:rsidRPr="00262B60">
        <w:rPr>
          <w:sz w:val="20"/>
          <w:szCs w:val="20"/>
          <w:lang w:val="en-ID"/>
        </w:rPr>
        <w:t>sama-sama</w:t>
      </w:r>
      <w:proofErr w:type="spellEnd"/>
      <w:r w:rsidRPr="00262B60">
        <w:rPr>
          <w:sz w:val="20"/>
          <w:szCs w:val="20"/>
          <w:lang w:val="en-ID"/>
        </w:rPr>
        <w:t xml:space="preserve"> </w:t>
      </w:r>
      <w:proofErr w:type="spellStart"/>
      <w:r w:rsidRPr="00262B60">
        <w:rPr>
          <w:sz w:val="20"/>
          <w:szCs w:val="20"/>
          <w:lang w:val="en-ID"/>
        </w:rPr>
        <w:t>mempunyai</w:t>
      </w:r>
      <w:proofErr w:type="spellEnd"/>
      <w:r w:rsidRPr="00262B60">
        <w:rPr>
          <w:sz w:val="20"/>
          <w:szCs w:val="20"/>
          <w:lang w:val="en-ID"/>
        </w:rPr>
        <w:t xml:space="preserve"> </w:t>
      </w:r>
      <w:proofErr w:type="spellStart"/>
      <w:r w:rsidRPr="00262B60">
        <w:rPr>
          <w:sz w:val="20"/>
          <w:szCs w:val="20"/>
          <w:lang w:val="en-ID"/>
        </w:rPr>
        <w:t>nilai</w:t>
      </w:r>
      <w:proofErr w:type="spellEnd"/>
      <w:r w:rsidRPr="00262B60">
        <w:rPr>
          <w:sz w:val="20"/>
          <w:szCs w:val="20"/>
          <w:lang w:val="en-ID"/>
        </w:rPr>
        <w:t xml:space="preserve"> </w:t>
      </w:r>
      <w:proofErr w:type="spellStart"/>
      <w:r w:rsidRPr="00262B60">
        <w:rPr>
          <w:sz w:val="20"/>
          <w:szCs w:val="20"/>
          <w:lang w:val="en-ID"/>
        </w:rPr>
        <w:t>signifikan</w:t>
      </w:r>
      <w:proofErr w:type="spellEnd"/>
      <w:r w:rsidRPr="00262B60">
        <w:rPr>
          <w:sz w:val="20"/>
          <w:szCs w:val="20"/>
          <w:lang w:val="en-ID"/>
        </w:rPr>
        <w:t xml:space="preserve"> &gt; 0,05. </w:t>
      </w:r>
      <w:proofErr w:type="spellStart"/>
      <w:r w:rsidRPr="00262B60">
        <w:rPr>
          <w:sz w:val="20"/>
          <w:szCs w:val="20"/>
          <w:lang w:val="en-ID"/>
        </w:rPr>
        <w:t>Dengan</w:t>
      </w:r>
      <w:proofErr w:type="spellEnd"/>
      <w:r w:rsidRPr="00262B60">
        <w:rPr>
          <w:sz w:val="20"/>
          <w:szCs w:val="20"/>
          <w:lang w:val="en-ID"/>
        </w:rPr>
        <w:t xml:space="preserve"> </w:t>
      </w:r>
      <w:proofErr w:type="spellStart"/>
      <w:r w:rsidRPr="00262B60">
        <w:rPr>
          <w:sz w:val="20"/>
          <w:szCs w:val="20"/>
          <w:lang w:val="en-ID"/>
        </w:rPr>
        <w:t>menunjukkan</w:t>
      </w:r>
      <w:proofErr w:type="spellEnd"/>
      <w:r w:rsidRPr="00262B60">
        <w:rPr>
          <w:sz w:val="20"/>
          <w:szCs w:val="20"/>
          <w:lang w:val="en-ID"/>
        </w:rPr>
        <w:t xml:space="preserve"> </w:t>
      </w:r>
      <w:proofErr w:type="spellStart"/>
      <w:r w:rsidRPr="00262B60">
        <w:rPr>
          <w:sz w:val="20"/>
          <w:szCs w:val="20"/>
          <w:lang w:val="en-ID"/>
        </w:rPr>
        <w:t>bahwa</w:t>
      </w:r>
      <w:proofErr w:type="spellEnd"/>
      <w:r w:rsidRPr="00262B60">
        <w:rPr>
          <w:sz w:val="20"/>
          <w:szCs w:val="20"/>
          <w:lang w:val="en-ID"/>
        </w:rPr>
        <w:t xml:space="preserve"> </w:t>
      </w:r>
      <w:proofErr w:type="spellStart"/>
      <w:r w:rsidRPr="00262B60">
        <w:rPr>
          <w:sz w:val="20"/>
          <w:szCs w:val="20"/>
          <w:lang w:val="en-ID"/>
        </w:rPr>
        <w:t>variabel</w:t>
      </w:r>
      <w:proofErr w:type="spellEnd"/>
      <w:r w:rsidRPr="00262B60">
        <w:rPr>
          <w:sz w:val="20"/>
          <w:szCs w:val="20"/>
          <w:lang w:val="en-ID"/>
        </w:rPr>
        <w:t xml:space="preserve"> </w:t>
      </w:r>
      <w:proofErr w:type="spellStart"/>
      <w:r w:rsidRPr="00262B60">
        <w:rPr>
          <w:sz w:val="20"/>
          <w:szCs w:val="20"/>
          <w:lang w:val="en-ID"/>
        </w:rPr>
        <w:t>konsep</w:t>
      </w:r>
      <w:proofErr w:type="spellEnd"/>
      <w:r w:rsidRPr="00262B60">
        <w:rPr>
          <w:sz w:val="20"/>
          <w:szCs w:val="20"/>
          <w:lang w:val="en-ID"/>
        </w:rPr>
        <w:t xml:space="preserve"> </w:t>
      </w:r>
      <w:proofErr w:type="spellStart"/>
      <w:r w:rsidRPr="00262B60">
        <w:rPr>
          <w:sz w:val="20"/>
          <w:szCs w:val="20"/>
          <w:lang w:val="en-ID"/>
        </w:rPr>
        <w:t>diri</w:t>
      </w:r>
      <w:proofErr w:type="spellEnd"/>
      <w:r w:rsidRPr="00262B60">
        <w:rPr>
          <w:sz w:val="20"/>
          <w:szCs w:val="20"/>
          <w:lang w:val="en-ID"/>
        </w:rPr>
        <w:t xml:space="preserve"> </w:t>
      </w:r>
      <w:proofErr w:type="spellStart"/>
      <w:r w:rsidRPr="00262B60">
        <w:rPr>
          <w:sz w:val="20"/>
          <w:szCs w:val="20"/>
          <w:lang w:val="en-ID"/>
        </w:rPr>
        <w:t>berdistribusi</w:t>
      </w:r>
      <w:proofErr w:type="spellEnd"/>
      <w:r w:rsidRPr="00262B60">
        <w:rPr>
          <w:sz w:val="20"/>
          <w:szCs w:val="20"/>
          <w:lang w:val="en-ID"/>
        </w:rPr>
        <w:t xml:space="preserve"> normal (p &gt; 0,05), </w:t>
      </w:r>
      <w:proofErr w:type="spellStart"/>
      <w:r w:rsidRPr="00262B60">
        <w:rPr>
          <w:sz w:val="20"/>
          <w:szCs w:val="20"/>
          <w:lang w:val="en-ID"/>
        </w:rPr>
        <w:t>maka</w:t>
      </w:r>
      <w:proofErr w:type="spellEnd"/>
      <w:r w:rsidRPr="00262B60">
        <w:rPr>
          <w:sz w:val="20"/>
          <w:szCs w:val="20"/>
          <w:lang w:val="en-ID"/>
        </w:rPr>
        <w:t xml:space="preserve"> uji </w:t>
      </w:r>
      <w:proofErr w:type="spellStart"/>
      <w:r w:rsidRPr="00262B60">
        <w:rPr>
          <w:sz w:val="20"/>
          <w:szCs w:val="20"/>
          <w:lang w:val="en-ID"/>
        </w:rPr>
        <w:t>normalitas</w:t>
      </w:r>
      <w:proofErr w:type="spellEnd"/>
      <w:r w:rsidRPr="00262B60">
        <w:rPr>
          <w:sz w:val="20"/>
          <w:szCs w:val="20"/>
          <w:lang w:val="en-ID"/>
        </w:rPr>
        <w:t xml:space="preserve"> juga </w:t>
      </w:r>
      <w:proofErr w:type="spellStart"/>
      <w:r w:rsidRPr="00262B60">
        <w:rPr>
          <w:sz w:val="20"/>
          <w:szCs w:val="20"/>
          <w:lang w:val="en-ID"/>
        </w:rPr>
        <w:t>dianggap</w:t>
      </w:r>
      <w:proofErr w:type="spellEnd"/>
      <w:r w:rsidRPr="00262B60">
        <w:rPr>
          <w:sz w:val="20"/>
          <w:szCs w:val="20"/>
          <w:lang w:val="en-ID"/>
        </w:rPr>
        <w:t xml:space="preserve"> normal.</w:t>
      </w:r>
    </w:p>
    <w:p w14:paraId="7C873390" w14:textId="77777777" w:rsidR="00DD6879" w:rsidRDefault="00DD6879" w:rsidP="00DD6879">
      <w:pPr>
        <w:ind w:firstLine="720"/>
        <w:jc w:val="both"/>
        <w:rPr>
          <w:sz w:val="20"/>
          <w:szCs w:val="20"/>
          <w:lang w:val="en-ID"/>
        </w:rPr>
      </w:pPr>
    </w:p>
    <w:p w14:paraId="55221CB0" w14:textId="7A32078F" w:rsidR="00DD6879" w:rsidRDefault="00DD6879" w:rsidP="00DD6879">
      <w:pPr>
        <w:pStyle w:val="Caption"/>
        <w:keepNext/>
        <w:jc w:val="center"/>
      </w:pPr>
      <w:r>
        <w:lastRenderedPageBreak/>
        <w:t xml:space="preserve">Tabel </w:t>
      </w:r>
      <w:r>
        <w:fldChar w:fldCharType="begin"/>
      </w:r>
      <w:r>
        <w:instrText xml:space="preserve"> SEQ Tabel \* ARABIC </w:instrText>
      </w:r>
      <w:r>
        <w:fldChar w:fldCharType="separate"/>
      </w:r>
      <w:r w:rsidR="00E57087">
        <w:rPr>
          <w:noProof/>
        </w:rPr>
        <w:t>3</w:t>
      </w:r>
      <w:r>
        <w:fldChar w:fldCharType="end"/>
      </w:r>
      <w:r>
        <w:rPr>
          <w:lang w:val="en-US"/>
        </w:rPr>
        <w:t xml:space="preserve">. Uji </w:t>
      </w:r>
      <w:proofErr w:type="spellStart"/>
      <w:r>
        <w:rPr>
          <w:lang w:val="en-US"/>
        </w:rPr>
        <w:t>Normalitas</w:t>
      </w:r>
      <w:proofErr w:type="spellEnd"/>
      <w:r>
        <w:rPr>
          <w:lang w:val="en-US"/>
        </w:rPr>
        <w:t xml:space="preserve"> Pretest dan </w:t>
      </w:r>
      <w:proofErr w:type="spellStart"/>
      <w:r>
        <w:rPr>
          <w:lang w:val="en-US"/>
        </w:rPr>
        <w:t>Postest</w:t>
      </w:r>
      <w:proofErr w:type="spellEnd"/>
    </w:p>
    <w:tbl>
      <w:tblPr>
        <w:tblW w:w="9273" w:type="dxa"/>
        <w:tblCellMar>
          <w:top w:w="15" w:type="dxa"/>
          <w:left w:w="15" w:type="dxa"/>
          <w:bottom w:w="15" w:type="dxa"/>
          <w:right w:w="15" w:type="dxa"/>
        </w:tblCellMar>
        <w:tblLook w:val="04A0" w:firstRow="1" w:lastRow="0" w:firstColumn="1" w:lastColumn="0" w:noHBand="0" w:noVBand="1"/>
      </w:tblPr>
      <w:tblGrid>
        <w:gridCol w:w="3592"/>
        <w:gridCol w:w="58"/>
        <w:gridCol w:w="154"/>
        <w:gridCol w:w="57"/>
        <w:gridCol w:w="3715"/>
        <w:gridCol w:w="57"/>
        <w:gridCol w:w="763"/>
        <w:gridCol w:w="57"/>
        <w:gridCol w:w="763"/>
        <w:gridCol w:w="57"/>
      </w:tblGrid>
      <w:tr w:rsidR="00DD6879" w:rsidRPr="00027990" w14:paraId="2C75EF9F" w14:textId="77777777" w:rsidTr="00DD6879">
        <w:trPr>
          <w:trHeight w:val="468"/>
          <w:tblHeader/>
        </w:trPr>
        <w:tc>
          <w:tcPr>
            <w:tcW w:w="0" w:type="auto"/>
            <w:gridSpan w:val="10"/>
            <w:tcBorders>
              <w:top w:val="nil"/>
              <w:left w:val="nil"/>
              <w:bottom w:val="single" w:sz="6" w:space="0" w:color="000000"/>
              <w:right w:val="nil"/>
            </w:tcBorders>
            <w:vAlign w:val="center"/>
            <w:hideMark/>
          </w:tcPr>
          <w:p w14:paraId="0E3F463B" w14:textId="77777777" w:rsidR="00DD6879" w:rsidRPr="00027990" w:rsidRDefault="00DD6879" w:rsidP="00DE1334">
            <w:pPr>
              <w:jc w:val="both"/>
              <w:rPr>
                <w:b/>
                <w:bCs/>
                <w:sz w:val="20"/>
                <w:szCs w:val="20"/>
              </w:rPr>
            </w:pPr>
            <w:bookmarkStart w:id="2" w:name="_Hlk157506359"/>
            <w:r w:rsidRPr="00027990">
              <w:rPr>
                <w:b/>
                <w:bCs/>
                <w:sz w:val="20"/>
                <w:szCs w:val="20"/>
              </w:rPr>
              <w:t xml:space="preserve">Test of Normality (Shapiro-Wilk) </w:t>
            </w:r>
          </w:p>
        </w:tc>
      </w:tr>
      <w:tr w:rsidR="00DD6879" w:rsidRPr="00027990" w14:paraId="3C9593D9" w14:textId="77777777" w:rsidTr="00DD6879">
        <w:trPr>
          <w:trHeight w:val="468"/>
          <w:tblHeader/>
        </w:trPr>
        <w:tc>
          <w:tcPr>
            <w:tcW w:w="0" w:type="auto"/>
            <w:gridSpan w:val="2"/>
            <w:tcBorders>
              <w:top w:val="nil"/>
              <w:left w:val="nil"/>
              <w:bottom w:val="single" w:sz="6" w:space="0" w:color="000000"/>
              <w:right w:val="nil"/>
            </w:tcBorders>
            <w:vAlign w:val="center"/>
            <w:hideMark/>
          </w:tcPr>
          <w:p w14:paraId="4376645A" w14:textId="77777777" w:rsidR="00DD6879" w:rsidRPr="00027990" w:rsidRDefault="00DD6879" w:rsidP="00DE1334">
            <w:pPr>
              <w:jc w:val="both"/>
              <w:rPr>
                <w:b/>
                <w:bCs/>
                <w:sz w:val="20"/>
                <w:szCs w:val="20"/>
              </w:rPr>
            </w:pPr>
            <w:r w:rsidRPr="00027990">
              <w:rPr>
                <w:b/>
                <w:bCs/>
                <w:sz w:val="20"/>
                <w:szCs w:val="20"/>
              </w:rPr>
              <w:t> </w:t>
            </w:r>
          </w:p>
        </w:tc>
        <w:tc>
          <w:tcPr>
            <w:tcW w:w="0" w:type="auto"/>
            <w:gridSpan w:val="2"/>
            <w:tcBorders>
              <w:top w:val="nil"/>
              <w:left w:val="nil"/>
              <w:bottom w:val="single" w:sz="6" w:space="0" w:color="000000"/>
              <w:right w:val="nil"/>
            </w:tcBorders>
            <w:vAlign w:val="center"/>
            <w:hideMark/>
          </w:tcPr>
          <w:p w14:paraId="2FF4B660" w14:textId="77777777" w:rsidR="00DD6879" w:rsidRPr="00027990" w:rsidRDefault="00DD6879" w:rsidP="00DE1334">
            <w:pPr>
              <w:jc w:val="both"/>
              <w:rPr>
                <w:b/>
                <w:bCs/>
                <w:sz w:val="20"/>
                <w:szCs w:val="20"/>
              </w:rPr>
            </w:pPr>
            <w:r w:rsidRPr="00027990">
              <w:rPr>
                <w:b/>
                <w:bCs/>
                <w:sz w:val="20"/>
                <w:szCs w:val="20"/>
              </w:rPr>
              <w:t> </w:t>
            </w:r>
          </w:p>
        </w:tc>
        <w:tc>
          <w:tcPr>
            <w:tcW w:w="0" w:type="auto"/>
            <w:gridSpan w:val="2"/>
            <w:tcBorders>
              <w:top w:val="nil"/>
              <w:left w:val="nil"/>
              <w:bottom w:val="single" w:sz="6" w:space="0" w:color="000000"/>
              <w:right w:val="nil"/>
            </w:tcBorders>
            <w:vAlign w:val="center"/>
            <w:hideMark/>
          </w:tcPr>
          <w:p w14:paraId="5A054702" w14:textId="77777777" w:rsidR="00DD6879" w:rsidRPr="00027990" w:rsidRDefault="00DD6879" w:rsidP="00DE1334">
            <w:pPr>
              <w:jc w:val="both"/>
              <w:rPr>
                <w:b/>
                <w:bCs/>
                <w:sz w:val="20"/>
                <w:szCs w:val="20"/>
              </w:rPr>
            </w:pPr>
            <w:r w:rsidRPr="00027990">
              <w:rPr>
                <w:b/>
                <w:bCs/>
                <w:sz w:val="20"/>
                <w:szCs w:val="20"/>
              </w:rPr>
              <w:t> </w:t>
            </w:r>
          </w:p>
        </w:tc>
        <w:tc>
          <w:tcPr>
            <w:tcW w:w="0" w:type="auto"/>
            <w:gridSpan w:val="2"/>
            <w:tcBorders>
              <w:top w:val="nil"/>
              <w:left w:val="nil"/>
              <w:bottom w:val="single" w:sz="6" w:space="0" w:color="000000"/>
              <w:right w:val="nil"/>
            </w:tcBorders>
            <w:vAlign w:val="center"/>
            <w:hideMark/>
          </w:tcPr>
          <w:p w14:paraId="1781F22B" w14:textId="77777777" w:rsidR="00DD6879" w:rsidRPr="00027990" w:rsidRDefault="00DD6879" w:rsidP="00DE1334">
            <w:pPr>
              <w:jc w:val="both"/>
              <w:rPr>
                <w:b/>
                <w:bCs/>
                <w:sz w:val="20"/>
                <w:szCs w:val="20"/>
              </w:rPr>
            </w:pPr>
            <w:r w:rsidRPr="00027990">
              <w:rPr>
                <w:b/>
                <w:bCs/>
                <w:sz w:val="20"/>
                <w:szCs w:val="20"/>
              </w:rPr>
              <w:t>W</w:t>
            </w:r>
          </w:p>
        </w:tc>
        <w:tc>
          <w:tcPr>
            <w:tcW w:w="0" w:type="auto"/>
            <w:gridSpan w:val="2"/>
            <w:tcBorders>
              <w:top w:val="nil"/>
              <w:left w:val="nil"/>
              <w:bottom w:val="single" w:sz="6" w:space="0" w:color="000000"/>
              <w:right w:val="nil"/>
            </w:tcBorders>
            <w:vAlign w:val="center"/>
            <w:hideMark/>
          </w:tcPr>
          <w:p w14:paraId="6F34184F" w14:textId="77777777" w:rsidR="00DD6879" w:rsidRPr="00027990" w:rsidRDefault="00DD6879" w:rsidP="00DE1334">
            <w:pPr>
              <w:jc w:val="both"/>
              <w:rPr>
                <w:b/>
                <w:bCs/>
                <w:sz w:val="20"/>
                <w:szCs w:val="20"/>
              </w:rPr>
            </w:pPr>
            <w:r w:rsidRPr="00027990">
              <w:rPr>
                <w:b/>
                <w:bCs/>
                <w:sz w:val="20"/>
                <w:szCs w:val="20"/>
              </w:rPr>
              <w:t>p</w:t>
            </w:r>
          </w:p>
        </w:tc>
      </w:tr>
      <w:tr w:rsidR="00DD6879" w:rsidRPr="00027990" w14:paraId="491C4297" w14:textId="77777777" w:rsidTr="00DD6879">
        <w:trPr>
          <w:trHeight w:val="457"/>
        </w:trPr>
        <w:tc>
          <w:tcPr>
            <w:tcW w:w="0" w:type="auto"/>
            <w:tcBorders>
              <w:top w:val="nil"/>
              <w:left w:val="nil"/>
              <w:bottom w:val="nil"/>
              <w:right w:val="nil"/>
            </w:tcBorders>
            <w:vAlign w:val="center"/>
            <w:hideMark/>
          </w:tcPr>
          <w:p w14:paraId="5155BD21" w14:textId="77777777" w:rsidR="00DD6879" w:rsidRPr="00027990" w:rsidRDefault="00DD6879" w:rsidP="00DE1334">
            <w:pPr>
              <w:jc w:val="both"/>
              <w:rPr>
                <w:sz w:val="20"/>
                <w:szCs w:val="20"/>
              </w:rPr>
            </w:pPr>
            <w:r w:rsidRPr="00027990">
              <w:rPr>
                <w:sz w:val="20"/>
                <w:szCs w:val="20"/>
              </w:rPr>
              <w:t>Pre Konsep Diri Experimen</w:t>
            </w:r>
          </w:p>
        </w:tc>
        <w:tc>
          <w:tcPr>
            <w:tcW w:w="0" w:type="auto"/>
            <w:tcBorders>
              <w:top w:val="nil"/>
              <w:left w:val="nil"/>
              <w:bottom w:val="nil"/>
              <w:right w:val="nil"/>
            </w:tcBorders>
            <w:vAlign w:val="center"/>
            <w:hideMark/>
          </w:tcPr>
          <w:p w14:paraId="614577E6" w14:textId="77777777" w:rsidR="00DD6879" w:rsidRPr="00027990" w:rsidRDefault="00DD6879" w:rsidP="00DE1334">
            <w:pPr>
              <w:jc w:val="both"/>
              <w:rPr>
                <w:sz w:val="20"/>
                <w:szCs w:val="20"/>
              </w:rPr>
            </w:pPr>
          </w:p>
        </w:tc>
        <w:tc>
          <w:tcPr>
            <w:tcW w:w="0" w:type="auto"/>
            <w:tcBorders>
              <w:top w:val="nil"/>
              <w:left w:val="nil"/>
              <w:bottom w:val="nil"/>
              <w:right w:val="nil"/>
            </w:tcBorders>
            <w:vAlign w:val="center"/>
            <w:hideMark/>
          </w:tcPr>
          <w:p w14:paraId="41159563" w14:textId="77777777" w:rsidR="00DD6879" w:rsidRPr="00027990" w:rsidRDefault="00DD6879" w:rsidP="00DE1334">
            <w:pPr>
              <w:jc w:val="both"/>
              <w:rPr>
                <w:sz w:val="20"/>
                <w:szCs w:val="20"/>
              </w:rPr>
            </w:pPr>
            <w:r w:rsidRPr="00027990">
              <w:rPr>
                <w:sz w:val="20"/>
                <w:szCs w:val="20"/>
              </w:rPr>
              <w:t>-</w:t>
            </w:r>
          </w:p>
        </w:tc>
        <w:tc>
          <w:tcPr>
            <w:tcW w:w="0" w:type="auto"/>
            <w:tcBorders>
              <w:top w:val="nil"/>
              <w:left w:val="nil"/>
              <w:bottom w:val="nil"/>
              <w:right w:val="nil"/>
            </w:tcBorders>
            <w:vAlign w:val="center"/>
            <w:hideMark/>
          </w:tcPr>
          <w:p w14:paraId="7410C0D7" w14:textId="77777777" w:rsidR="00DD6879" w:rsidRPr="00027990" w:rsidRDefault="00DD6879" w:rsidP="00DE1334">
            <w:pPr>
              <w:jc w:val="both"/>
              <w:rPr>
                <w:sz w:val="20"/>
                <w:szCs w:val="20"/>
              </w:rPr>
            </w:pPr>
          </w:p>
        </w:tc>
        <w:tc>
          <w:tcPr>
            <w:tcW w:w="0" w:type="auto"/>
            <w:tcBorders>
              <w:top w:val="nil"/>
              <w:left w:val="nil"/>
              <w:bottom w:val="nil"/>
              <w:right w:val="nil"/>
            </w:tcBorders>
            <w:vAlign w:val="center"/>
            <w:hideMark/>
          </w:tcPr>
          <w:p w14:paraId="41C2FC0E" w14:textId="77777777" w:rsidR="00DD6879" w:rsidRPr="00027990" w:rsidRDefault="00DD6879" w:rsidP="00DE1334">
            <w:pPr>
              <w:jc w:val="both"/>
              <w:rPr>
                <w:sz w:val="20"/>
                <w:szCs w:val="20"/>
              </w:rPr>
            </w:pPr>
            <w:r w:rsidRPr="00027990">
              <w:rPr>
                <w:sz w:val="20"/>
                <w:szCs w:val="20"/>
              </w:rPr>
              <w:t>Post Konsep Diri Experimen</w:t>
            </w:r>
          </w:p>
        </w:tc>
        <w:tc>
          <w:tcPr>
            <w:tcW w:w="0" w:type="auto"/>
            <w:tcBorders>
              <w:top w:val="nil"/>
              <w:left w:val="nil"/>
              <w:bottom w:val="nil"/>
              <w:right w:val="nil"/>
            </w:tcBorders>
            <w:vAlign w:val="center"/>
            <w:hideMark/>
          </w:tcPr>
          <w:p w14:paraId="704C79FA" w14:textId="77777777" w:rsidR="00DD6879" w:rsidRPr="00027990" w:rsidRDefault="00DD6879" w:rsidP="00DE1334">
            <w:pPr>
              <w:jc w:val="both"/>
              <w:rPr>
                <w:sz w:val="20"/>
                <w:szCs w:val="20"/>
              </w:rPr>
            </w:pPr>
          </w:p>
        </w:tc>
        <w:tc>
          <w:tcPr>
            <w:tcW w:w="0" w:type="auto"/>
            <w:tcBorders>
              <w:top w:val="nil"/>
              <w:left w:val="nil"/>
              <w:bottom w:val="nil"/>
              <w:right w:val="nil"/>
            </w:tcBorders>
            <w:vAlign w:val="center"/>
            <w:hideMark/>
          </w:tcPr>
          <w:p w14:paraId="40F0644E" w14:textId="77777777" w:rsidR="00DD6879" w:rsidRPr="00027990" w:rsidRDefault="00DD6879" w:rsidP="00DE1334">
            <w:pPr>
              <w:jc w:val="both"/>
              <w:rPr>
                <w:sz w:val="20"/>
                <w:szCs w:val="20"/>
              </w:rPr>
            </w:pPr>
            <w:r w:rsidRPr="00027990">
              <w:rPr>
                <w:sz w:val="20"/>
                <w:szCs w:val="20"/>
              </w:rPr>
              <w:t>0.971</w:t>
            </w:r>
          </w:p>
        </w:tc>
        <w:tc>
          <w:tcPr>
            <w:tcW w:w="0" w:type="auto"/>
            <w:tcBorders>
              <w:top w:val="nil"/>
              <w:left w:val="nil"/>
              <w:bottom w:val="nil"/>
              <w:right w:val="nil"/>
            </w:tcBorders>
            <w:vAlign w:val="center"/>
            <w:hideMark/>
          </w:tcPr>
          <w:p w14:paraId="6144E12C" w14:textId="77777777" w:rsidR="00DD6879" w:rsidRPr="00027990" w:rsidRDefault="00DD6879" w:rsidP="00DE1334">
            <w:pPr>
              <w:jc w:val="both"/>
              <w:rPr>
                <w:sz w:val="20"/>
                <w:szCs w:val="20"/>
              </w:rPr>
            </w:pPr>
          </w:p>
        </w:tc>
        <w:tc>
          <w:tcPr>
            <w:tcW w:w="0" w:type="auto"/>
            <w:tcBorders>
              <w:top w:val="nil"/>
              <w:left w:val="nil"/>
              <w:bottom w:val="nil"/>
              <w:right w:val="nil"/>
            </w:tcBorders>
            <w:vAlign w:val="center"/>
            <w:hideMark/>
          </w:tcPr>
          <w:p w14:paraId="2A7F30D9" w14:textId="77777777" w:rsidR="00DD6879" w:rsidRPr="00027990" w:rsidRDefault="00DD6879" w:rsidP="00DE1334">
            <w:pPr>
              <w:jc w:val="both"/>
              <w:rPr>
                <w:sz w:val="20"/>
                <w:szCs w:val="20"/>
              </w:rPr>
            </w:pPr>
            <w:r w:rsidRPr="00027990">
              <w:rPr>
                <w:sz w:val="20"/>
                <w:szCs w:val="20"/>
              </w:rPr>
              <w:t>0.160</w:t>
            </w:r>
          </w:p>
        </w:tc>
        <w:tc>
          <w:tcPr>
            <w:tcW w:w="0" w:type="auto"/>
            <w:tcBorders>
              <w:top w:val="nil"/>
              <w:left w:val="nil"/>
              <w:bottom w:val="nil"/>
              <w:right w:val="nil"/>
            </w:tcBorders>
            <w:vAlign w:val="center"/>
            <w:hideMark/>
          </w:tcPr>
          <w:p w14:paraId="6C81C2D4" w14:textId="77777777" w:rsidR="00DD6879" w:rsidRPr="00027990" w:rsidRDefault="00DD6879" w:rsidP="00DE1334">
            <w:pPr>
              <w:jc w:val="both"/>
              <w:rPr>
                <w:sz w:val="20"/>
                <w:szCs w:val="20"/>
              </w:rPr>
            </w:pPr>
          </w:p>
        </w:tc>
      </w:tr>
      <w:tr w:rsidR="00DD6879" w:rsidRPr="00027990" w14:paraId="3CD724EC" w14:textId="77777777" w:rsidTr="00DD6879">
        <w:trPr>
          <w:trHeight w:hRule="exact" w:val="10"/>
        </w:trPr>
        <w:tc>
          <w:tcPr>
            <w:tcW w:w="0" w:type="auto"/>
            <w:gridSpan w:val="10"/>
            <w:tcBorders>
              <w:top w:val="nil"/>
              <w:left w:val="nil"/>
              <w:bottom w:val="single" w:sz="12" w:space="0" w:color="000000"/>
              <w:right w:val="nil"/>
            </w:tcBorders>
            <w:vAlign w:val="center"/>
            <w:hideMark/>
          </w:tcPr>
          <w:p w14:paraId="5C337332" w14:textId="77777777" w:rsidR="00DD6879" w:rsidRPr="00027990" w:rsidRDefault="00DD6879" w:rsidP="00DE1334">
            <w:pPr>
              <w:jc w:val="both"/>
              <w:rPr>
                <w:sz w:val="20"/>
                <w:szCs w:val="20"/>
              </w:rPr>
            </w:pPr>
          </w:p>
        </w:tc>
      </w:tr>
      <w:tr w:rsidR="00DD6879" w:rsidRPr="00027990" w14:paraId="1B194F06" w14:textId="77777777" w:rsidTr="00DD6879">
        <w:trPr>
          <w:trHeight w:val="478"/>
        </w:trPr>
        <w:tc>
          <w:tcPr>
            <w:tcW w:w="0" w:type="auto"/>
            <w:gridSpan w:val="10"/>
            <w:tcBorders>
              <w:top w:val="nil"/>
              <w:left w:val="nil"/>
              <w:bottom w:val="nil"/>
              <w:right w:val="nil"/>
            </w:tcBorders>
            <w:vAlign w:val="center"/>
            <w:hideMark/>
          </w:tcPr>
          <w:p w14:paraId="24B050D2" w14:textId="77777777" w:rsidR="00DD6879" w:rsidRPr="00027990" w:rsidRDefault="00DD6879" w:rsidP="00DE1334">
            <w:pPr>
              <w:jc w:val="both"/>
              <w:rPr>
                <w:sz w:val="20"/>
                <w:szCs w:val="20"/>
              </w:rPr>
            </w:pPr>
            <w:r w:rsidRPr="00027990">
              <w:rPr>
                <w:i/>
                <w:iCs/>
                <w:sz w:val="20"/>
                <w:szCs w:val="20"/>
              </w:rPr>
              <w:t>Note.</w:t>
            </w:r>
            <w:r w:rsidRPr="00027990">
              <w:rPr>
                <w:sz w:val="20"/>
                <w:szCs w:val="20"/>
              </w:rPr>
              <w:t xml:space="preserve">  Significant results suggest a deviation from normality.</w:t>
            </w:r>
          </w:p>
        </w:tc>
      </w:tr>
    </w:tbl>
    <w:bookmarkEnd w:id="2"/>
    <w:p w14:paraId="1DFE5D80" w14:textId="77B3276E" w:rsidR="00DD6879" w:rsidRDefault="00262B60" w:rsidP="00DD6879">
      <w:pPr>
        <w:ind w:firstLine="720"/>
        <w:jc w:val="both"/>
        <w:rPr>
          <w:sz w:val="20"/>
          <w:szCs w:val="20"/>
          <w:lang w:val="en-ID"/>
        </w:rPr>
      </w:pPr>
      <w:r>
        <w:rPr>
          <w:sz w:val="20"/>
          <w:szCs w:val="20"/>
          <w:lang w:val="en-ID"/>
        </w:rPr>
        <w:t xml:space="preserve">Dalam </w:t>
      </w:r>
      <w:proofErr w:type="spellStart"/>
      <w:r>
        <w:rPr>
          <w:sz w:val="20"/>
          <w:szCs w:val="20"/>
          <w:lang w:val="en-ID"/>
        </w:rPr>
        <w:t>cara</w:t>
      </w:r>
      <w:proofErr w:type="spellEnd"/>
      <w:r>
        <w:rPr>
          <w:sz w:val="20"/>
          <w:szCs w:val="20"/>
          <w:lang w:val="en-ID"/>
        </w:rPr>
        <w:t xml:space="preserve"> </w:t>
      </w:r>
      <w:r w:rsidR="0008063A" w:rsidRPr="0008063A">
        <w:rPr>
          <w:sz w:val="20"/>
          <w:szCs w:val="20"/>
          <w:lang w:val="en-ID"/>
        </w:rPr>
        <w:t>Paired Sample T-Test (Shapiro Wilk)</w:t>
      </w:r>
      <w:r>
        <w:rPr>
          <w:sz w:val="20"/>
          <w:szCs w:val="20"/>
          <w:lang w:val="en-ID"/>
        </w:rPr>
        <w:t xml:space="preserve"> pada </w:t>
      </w:r>
      <w:proofErr w:type="spellStart"/>
      <w:r>
        <w:rPr>
          <w:sz w:val="20"/>
          <w:szCs w:val="20"/>
          <w:lang w:val="en-ID"/>
        </w:rPr>
        <w:t>pengujian</w:t>
      </w:r>
      <w:proofErr w:type="spellEnd"/>
      <w:r>
        <w:rPr>
          <w:sz w:val="20"/>
          <w:szCs w:val="20"/>
          <w:lang w:val="en-ID"/>
        </w:rPr>
        <w:t xml:space="preserve"> </w:t>
      </w:r>
      <w:proofErr w:type="spellStart"/>
      <w:r>
        <w:rPr>
          <w:sz w:val="20"/>
          <w:szCs w:val="20"/>
          <w:lang w:val="en-ID"/>
        </w:rPr>
        <w:t>normalitas</w:t>
      </w:r>
      <w:proofErr w:type="spellEnd"/>
      <w:r w:rsidR="0008063A" w:rsidRPr="0008063A">
        <w:rPr>
          <w:sz w:val="20"/>
          <w:szCs w:val="20"/>
          <w:lang w:val="en-ID"/>
        </w:rPr>
        <w:t xml:space="preserve"> </w:t>
      </w:r>
      <w:proofErr w:type="spellStart"/>
      <w:r w:rsidR="0008063A" w:rsidRPr="0008063A">
        <w:rPr>
          <w:sz w:val="20"/>
          <w:szCs w:val="20"/>
          <w:lang w:val="en-ID"/>
        </w:rPr>
        <w:t>menunjukkan</w:t>
      </w:r>
      <w:proofErr w:type="spellEnd"/>
      <w:r w:rsidR="0008063A" w:rsidRPr="0008063A">
        <w:rPr>
          <w:sz w:val="20"/>
          <w:szCs w:val="20"/>
          <w:lang w:val="en-ID"/>
        </w:rPr>
        <w:t xml:space="preserve"> </w:t>
      </w:r>
      <w:proofErr w:type="spellStart"/>
      <w:r w:rsidR="0008063A" w:rsidRPr="0008063A">
        <w:rPr>
          <w:sz w:val="20"/>
          <w:szCs w:val="20"/>
          <w:lang w:val="en-ID"/>
        </w:rPr>
        <w:t>bahwa</w:t>
      </w:r>
      <w:proofErr w:type="spellEnd"/>
      <w:r w:rsidR="0008063A" w:rsidRPr="0008063A">
        <w:rPr>
          <w:sz w:val="20"/>
          <w:szCs w:val="20"/>
          <w:lang w:val="en-ID"/>
        </w:rPr>
        <w:t xml:space="preserve"> data </w:t>
      </w:r>
      <w:proofErr w:type="spellStart"/>
      <w:r w:rsidR="0008063A" w:rsidRPr="0008063A">
        <w:rPr>
          <w:sz w:val="20"/>
          <w:szCs w:val="20"/>
          <w:lang w:val="en-ID"/>
        </w:rPr>
        <w:t>penelitian</w:t>
      </w:r>
      <w:proofErr w:type="spellEnd"/>
      <w:r w:rsidR="0008063A" w:rsidRPr="0008063A">
        <w:rPr>
          <w:sz w:val="20"/>
          <w:szCs w:val="20"/>
          <w:lang w:val="en-ID"/>
        </w:rPr>
        <w:t xml:space="preserve"> </w:t>
      </w:r>
      <w:proofErr w:type="spellStart"/>
      <w:r w:rsidR="0008063A" w:rsidRPr="0008063A">
        <w:rPr>
          <w:sz w:val="20"/>
          <w:szCs w:val="20"/>
          <w:lang w:val="en-ID"/>
        </w:rPr>
        <w:t>berdistribusi</w:t>
      </w:r>
      <w:proofErr w:type="spellEnd"/>
      <w:r w:rsidR="0008063A" w:rsidRPr="0008063A">
        <w:rPr>
          <w:sz w:val="20"/>
          <w:szCs w:val="20"/>
          <w:lang w:val="en-ID"/>
        </w:rPr>
        <w:t xml:space="preserve"> normal (p = 0,160). Hasil </w:t>
      </w:r>
      <w:proofErr w:type="spellStart"/>
      <w:r w:rsidR="0008063A" w:rsidRPr="0008063A">
        <w:rPr>
          <w:sz w:val="20"/>
          <w:szCs w:val="20"/>
          <w:lang w:val="en-ID"/>
        </w:rPr>
        <w:t>tersebut</w:t>
      </w:r>
      <w:proofErr w:type="spellEnd"/>
      <w:r w:rsidR="0008063A" w:rsidRPr="0008063A">
        <w:rPr>
          <w:sz w:val="20"/>
          <w:szCs w:val="20"/>
          <w:lang w:val="en-ID"/>
        </w:rPr>
        <w:t xml:space="preserve"> </w:t>
      </w:r>
      <w:proofErr w:type="spellStart"/>
      <w:r w:rsidR="0008063A" w:rsidRPr="0008063A">
        <w:rPr>
          <w:sz w:val="20"/>
          <w:szCs w:val="20"/>
          <w:lang w:val="en-ID"/>
        </w:rPr>
        <w:t>memenuhi</w:t>
      </w:r>
      <w:proofErr w:type="spellEnd"/>
      <w:r w:rsidR="0008063A" w:rsidRPr="0008063A">
        <w:rPr>
          <w:sz w:val="20"/>
          <w:szCs w:val="20"/>
          <w:lang w:val="en-ID"/>
        </w:rPr>
        <w:t xml:space="preserve"> </w:t>
      </w:r>
      <w:proofErr w:type="spellStart"/>
      <w:r w:rsidR="0008063A" w:rsidRPr="0008063A">
        <w:rPr>
          <w:sz w:val="20"/>
          <w:szCs w:val="20"/>
          <w:lang w:val="en-ID"/>
        </w:rPr>
        <w:t>kriteria</w:t>
      </w:r>
      <w:proofErr w:type="spellEnd"/>
      <w:r w:rsidR="0008063A" w:rsidRPr="0008063A">
        <w:rPr>
          <w:sz w:val="20"/>
          <w:szCs w:val="20"/>
          <w:lang w:val="en-ID"/>
        </w:rPr>
        <w:t xml:space="preserve"> </w:t>
      </w:r>
      <w:proofErr w:type="spellStart"/>
      <w:r w:rsidR="0008063A" w:rsidRPr="0008063A">
        <w:rPr>
          <w:sz w:val="20"/>
          <w:szCs w:val="20"/>
          <w:lang w:val="en-ID"/>
        </w:rPr>
        <w:t>normalitas</w:t>
      </w:r>
      <w:proofErr w:type="spellEnd"/>
      <w:r w:rsidR="0008063A" w:rsidRPr="0008063A">
        <w:rPr>
          <w:sz w:val="20"/>
          <w:szCs w:val="20"/>
          <w:lang w:val="en-ID"/>
        </w:rPr>
        <w:t xml:space="preserve"> data </w:t>
      </w:r>
      <w:proofErr w:type="spellStart"/>
      <w:r w:rsidR="0008063A" w:rsidRPr="0008063A">
        <w:rPr>
          <w:sz w:val="20"/>
          <w:szCs w:val="20"/>
          <w:lang w:val="en-ID"/>
        </w:rPr>
        <w:t>penelitian</w:t>
      </w:r>
      <w:proofErr w:type="spellEnd"/>
      <w:r w:rsidR="0008063A" w:rsidRPr="0008063A">
        <w:rPr>
          <w:sz w:val="20"/>
          <w:szCs w:val="20"/>
          <w:lang w:val="en-ID"/>
        </w:rPr>
        <w:t xml:space="preserve"> </w:t>
      </w:r>
      <w:proofErr w:type="spellStart"/>
      <w:r w:rsidR="0008063A" w:rsidRPr="0008063A">
        <w:rPr>
          <w:sz w:val="20"/>
          <w:szCs w:val="20"/>
          <w:lang w:val="en-ID"/>
        </w:rPr>
        <w:t>yaitu</w:t>
      </w:r>
      <w:proofErr w:type="spellEnd"/>
      <w:r w:rsidR="0008063A" w:rsidRPr="0008063A">
        <w:rPr>
          <w:sz w:val="20"/>
          <w:szCs w:val="20"/>
          <w:lang w:val="en-ID"/>
        </w:rPr>
        <w:t xml:space="preserve"> p&gt;0,05 </w:t>
      </w:r>
      <w:proofErr w:type="spellStart"/>
      <w:r w:rsidR="0008063A" w:rsidRPr="0008063A">
        <w:rPr>
          <w:sz w:val="20"/>
          <w:szCs w:val="20"/>
          <w:lang w:val="en-ID"/>
        </w:rPr>
        <w:t>sehingga</w:t>
      </w:r>
      <w:proofErr w:type="spellEnd"/>
      <w:r w:rsidR="0008063A" w:rsidRPr="0008063A">
        <w:rPr>
          <w:sz w:val="20"/>
          <w:szCs w:val="20"/>
          <w:lang w:val="en-ID"/>
        </w:rPr>
        <w:t xml:space="preserve"> data </w:t>
      </w:r>
      <w:proofErr w:type="spellStart"/>
      <w:r w:rsidR="0008063A" w:rsidRPr="0008063A">
        <w:rPr>
          <w:sz w:val="20"/>
          <w:szCs w:val="20"/>
          <w:lang w:val="en-ID"/>
        </w:rPr>
        <w:t>dianggap</w:t>
      </w:r>
      <w:proofErr w:type="spellEnd"/>
      <w:r w:rsidR="0008063A" w:rsidRPr="0008063A">
        <w:rPr>
          <w:sz w:val="20"/>
          <w:szCs w:val="20"/>
          <w:lang w:val="en-ID"/>
        </w:rPr>
        <w:t xml:space="preserve"> </w:t>
      </w:r>
      <w:proofErr w:type="spellStart"/>
      <w:r w:rsidR="0008063A" w:rsidRPr="0008063A">
        <w:rPr>
          <w:sz w:val="20"/>
          <w:szCs w:val="20"/>
          <w:lang w:val="en-ID"/>
        </w:rPr>
        <w:t>berdistribusi</w:t>
      </w:r>
      <w:proofErr w:type="spellEnd"/>
      <w:r w:rsidR="0008063A" w:rsidRPr="0008063A">
        <w:rPr>
          <w:sz w:val="20"/>
          <w:szCs w:val="20"/>
          <w:lang w:val="en-ID"/>
        </w:rPr>
        <w:t xml:space="preserve"> normal dan </w:t>
      </w:r>
      <w:proofErr w:type="spellStart"/>
      <w:r w:rsidR="0008063A" w:rsidRPr="0008063A">
        <w:rPr>
          <w:sz w:val="20"/>
          <w:szCs w:val="20"/>
          <w:lang w:val="en-ID"/>
        </w:rPr>
        <w:t>memenuhi</w:t>
      </w:r>
      <w:proofErr w:type="spellEnd"/>
      <w:r w:rsidR="0008063A" w:rsidRPr="0008063A">
        <w:rPr>
          <w:sz w:val="20"/>
          <w:szCs w:val="20"/>
          <w:lang w:val="en-ID"/>
        </w:rPr>
        <w:t xml:space="preserve"> </w:t>
      </w:r>
      <w:proofErr w:type="spellStart"/>
      <w:r w:rsidR="0008063A" w:rsidRPr="0008063A">
        <w:rPr>
          <w:sz w:val="20"/>
          <w:szCs w:val="20"/>
          <w:lang w:val="en-ID"/>
        </w:rPr>
        <w:t>asumsi</w:t>
      </w:r>
      <w:proofErr w:type="spellEnd"/>
      <w:r w:rsidR="0008063A" w:rsidRPr="0008063A">
        <w:rPr>
          <w:sz w:val="20"/>
          <w:szCs w:val="20"/>
          <w:lang w:val="en-ID"/>
        </w:rPr>
        <w:t xml:space="preserve"> </w:t>
      </w:r>
      <w:proofErr w:type="spellStart"/>
      <w:r w:rsidR="0008063A" w:rsidRPr="0008063A">
        <w:rPr>
          <w:sz w:val="20"/>
          <w:szCs w:val="20"/>
          <w:lang w:val="en-ID"/>
        </w:rPr>
        <w:t>normalitas</w:t>
      </w:r>
      <w:proofErr w:type="spellEnd"/>
      <w:r w:rsidR="0008063A" w:rsidRPr="0008063A">
        <w:rPr>
          <w:sz w:val="20"/>
          <w:szCs w:val="20"/>
          <w:lang w:val="en-ID"/>
        </w:rPr>
        <w:t>.</w:t>
      </w:r>
    </w:p>
    <w:p w14:paraId="2D2C08CF" w14:textId="77777777" w:rsidR="00DD6879" w:rsidRPr="00DD6879" w:rsidRDefault="00DD6879" w:rsidP="0008063A">
      <w:pPr>
        <w:jc w:val="both"/>
        <w:rPr>
          <w:sz w:val="20"/>
          <w:szCs w:val="20"/>
          <w:lang w:val="en-ID"/>
        </w:rPr>
      </w:pPr>
    </w:p>
    <w:p w14:paraId="38CCBA88" w14:textId="68C4B1A0" w:rsidR="00DD6879" w:rsidRDefault="00DD6879" w:rsidP="00DD6879">
      <w:pPr>
        <w:pStyle w:val="ListParagraph"/>
        <w:numPr>
          <w:ilvl w:val="0"/>
          <w:numId w:val="14"/>
        </w:numPr>
        <w:jc w:val="both"/>
        <w:rPr>
          <w:b/>
          <w:bCs/>
          <w:sz w:val="20"/>
          <w:szCs w:val="20"/>
          <w:lang w:val="en-ID"/>
        </w:rPr>
      </w:pPr>
      <w:r>
        <w:rPr>
          <w:b/>
          <w:bCs/>
          <w:sz w:val="20"/>
          <w:szCs w:val="20"/>
          <w:lang w:val="en-ID"/>
        </w:rPr>
        <w:t xml:space="preserve">Uji </w:t>
      </w:r>
      <w:proofErr w:type="spellStart"/>
      <w:r>
        <w:rPr>
          <w:b/>
          <w:bCs/>
          <w:sz w:val="20"/>
          <w:szCs w:val="20"/>
          <w:lang w:val="en-ID"/>
        </w:rPr>
        <w:t>Homogenitas</w:t>
      </w:r>
      <w:proofErr w:type="spellEnd"/>
    </w:p>
    <w:p w14:paraId="0C28FB92" w14:textId="705C0B85" w:rsidR="0008063A" w:rsidRDefault="0008063A" w:rsidP="0008063A">
      <w:pPr>
        <w:pStyle w:val="Caption"/>
        <w:keepNext/>
        <w:jc w:val="center"/>
      </w:pPr>
      <w:r>
        <w:t xml:space="preserve">Tabel </w:t>
      </w:r>
      <w:r>
        <w:fldChar w:fldCharType="begin"/>
      </w:r>
      <w:r>
        <w:instrText xml:space="preserve"> SEQ Tabel \* ARABIC </w:instrText>
      </w:r>
      <w:r>
        <w:fldChar w:fldCharType="separate"/>
      </w:r>
      <w:r w:rsidR="00E57087">
        <w:rPr>
          <w:noProof/>
        </w:rPr>
        <w:t>4</w:t>
      </w:r>
      <w:r>
        <w:fldChar w:fldCharType="end"/>
      </w:r>
      <w:r>
        <w:rPr>
          <w:lang w:val="en-US"/>
        </w:rPr>
        <w:t xml:space="preserve">. Uji </w:t>
      </w:r>
      <w:proofErr w:type="spellStart"/>
      <w:r>
        <w:rPr>
          <w:lang w:val="en-US"/>
        </w:rPr>
        <w:t>Homogenitas</w:t>
      </w:r>
      <w:proofErr w:type="spellEnd"/>
    </w:p>
    <w:tbl>
      <w:tblPr>
        <w:tblW w:w="8527" w:type="dxa"/>
        <w:tblInd w:w="854" w:type="dxa"/>
        <w:tblLook w:val="04A0" w:firstRow="1" w:lastRow="0" w:firstColumn="1" w:lastColumn="0" w:noHBand="0" w:noVBand="1"/>
      </w:tblPr>
      <w:tblGrid>
        <w:gridCol w:w="2757"/>
        <w:gridCol w:w="1693"/>
        <w:gridCol w:w="1092"/>
        <w:gridCol w:w="1260"/>
        <w:gridCol w:w="1725"/>
      </w:tblGrid>
      <w:tr w:rsidR="0008063A" w:rsidRPr="00027990" w14:paraId="4D38DD9A" w14:textId="77777777" w:rsidTr="008754C4">
        <w:trPr>
          <w:trHeight w:val="279"/>
        </w:trPr>
        <w:tc>
          <w:tcPr>
            <w:tcW w:w="8527" w:type="dxa"/>
            <w:gridSpan w:val="5"/>
            <w:tcBorders>
              <w:top w:val="nil"/>
              <w:left w:val="nil"/>
              <w:bottom w:val="single" w:sz="8" w:space="0" w:color="000000"/>
              <w:right w:val="nil"/>
            </w:tcBorders>
            <w:shd w:val="clear" w:color="auto" w:fill="auto"/>
            <w:vAlign w:val="center"/>
            <w:hideMark/>
          </w:tcPr>
          <w:p w14:paraId="7F2F1B57" w14:textId="77777777" w:rsidR="0008063A" w:rsidRPr="00027990" w:rsidRDefault="0008063A" w:rsidP="00DE1334">
            <w:pPr>
              <w:jc w:val="both"/>
              <w:rPr>
                <w:b/>
                <w:bCs/>
                <w:color w:val="000000"/>
                <w:sz w:val="20"/>
                <w:szCs w:val="20"/>
              </w:rPr>
            </w:pPr>
            <w:bookmarkStart w:id="3" w:name="_Hlk157505308"/>
            <w:r w:rsidRPr="00027990">
              <w:rPr>
                <w:b/>
                <w:bCs/>
                <w:color w:val="000000"/>
                <w:sz w:val="20"/>
                <w:szCs w:val="20"/>
              </w:rPr>
              <w:t>Test of Equality of Variances (Levene's)</w:t>
            </w:r>
          </w:p>
        </w:tc>
      </w:tr>
      <w:tr w:rsidR="0008063A" w:rsidRPr="00027990" w14:paraId="0BA9B141" w14:textId="77777777" w:rsidTr="008754C4">
        <w:trPr>
          <w:trHeight w:val="317"/>
        </w:trPr>
        <w:tc>
          <w:tcPr>
            <w:tcW w:w="2757" w:type="dxa"/>
            <w:tcBorders>
              <w:top w:val="nil"/>
              <w:left w:val="nil"/>
              <w:bottom w:val="single" w:sz="8" w:space="0" w:color="000000"/>
              <w:right w:val="nil"/>
            </w:tcBorders>
            <w:shd w:val="clear" w:color="auto" w:fill="auto"/>
            <w:vAlign w:val="center"/>
            <w:hideMark/>
          </w:tcPr>
          <w:p w14:paraId="199A46AC" w14:textId="77777777" w:rsidR="0008063A" w:rsidRPr="00027990" w:rsidRDefault="0008063A" w:rsidP="00DE1334">
            <w:pPr>
              <w:jc w:val="both"/>
              <w:rPr>
                <w:b/>
                <w:bCs/>
                <w:color w:val="000000"/>
                <w:sz w:val="20"/>
                <w:szCs w:val="20"/>
              </w:rPr>
            </w:pPr>
            <w:r w:rsidRPr="00027990">
              <w:rPr>
                <w:b/>
                <w:bCs/>
                <w:color w:val="000000"/>
                <w:sz w:val="20"/>
                <w:szCs w:val="20"/>
              </w:rPr>
              <w:t> </w:t>
            </w:r>
          </w:p>
        </w:tc>
        <w:tc>
          <w:tcPr>
            <w:tcW w:w="1693" w:type="dxa"/>
            <w:tcBorders>
              <w:top w:val="nil"/>
              <w:left w:val="nil"/>
              <w:bottom w:val="single" w:sz="8" w:space="0" w:color="000000"/>
              <w:right w:val="nil"/>
            </w:tcBorders>
            <w:shd w:val="clear" w:color="auto" w:fill="auto"/>
            <w:vAlign w:val="center"/>
            <w:hideMark/>
          </w:tcPr>
          <w:p w14:paraId="4E95F346" w14:textId="77777777" w:rsidR="0008063A" w:rsidRPr="00027990" w:rsidRDefault="0008063A" w:rsidP="00DE1334">
            <w:pPr>
              <w:jc w:val="both"/>
              <w:rPr>
                <w:b/>
                <w:bCs/>
                <w:color w:val="000000"/>
                <w:sz w:val="20"/>
                <w:szCs w:val="20"/>
              </w:rPr>
            </w:pPr>
            <w:r w:rsidRPr="00027990">
              <w:rPr>
                <w:b/>
                <w:bCs/>
                <w:color w:val="000000"/>
                <w:sz w:val="20"/>
                <w:szCs w:val="20"/>
              </w:rPr>
              <w:t>F</w:t>
            </w:r>
          </w:p>
        </w:tc>
        <w:tc>
          <w:tcPr>
            <w:tcW w:w="1092" w:type="dxa"/>
            <w:tcBorders>
              <w:top w:val="nil"/>
              <w:left w:val="nil"/>
              <w:bottom w:val="single" w:sz="8" w:space="0" w:color="000000"/>
              <w:right w:val="nil"/>
            </w:tcBorders>
            <w:shd w:val="clear" w:color="auto" w:fill="auto"/>
            <w:vAlign w:val="center"/>
            <w:hideMark/>
          </w:tcPr>
          <w:p w14:paraId="69A2A682" w14:textId="77777777" w:rsidR="0008063A" w:rsidRPr="00027990" w:rsidRDefault="0008063A" w:rsidP="00DE1334">
            <w:pPr>
              <w:jc w:val="both"/>
              <w:rPr>
                <w:b/>
                <w:bCs/>
                <w:color w:val="000000"/>
                <w:sz w:val="20"/>
                <w:szCs w:val="20"/>
              </w:rPr>
            </w:pPr>
            <w:r w:rsidRPr="00027990">
              <w:rPr>
                <w:b/>
                <w:bCs/>
                <w:color w:val="000000"/>
                <w:sz w:val="20"/>
                <w:szCs w:val="20"/>
              </w:rPr>
              <w:t>df</w:t>
            </w:r>
            <w:r w:rsidRPr="00027990">
              <w:rPr>
                <w:b/>
                <w:bCs/>
                <w:color w:val="000000"/>
                <w:sz w:val="20"/>
                <w:szCs w:val="20"/>
                <w:vertAlign w:val="subscript"/>
              </w:rPr>
              <w:t>1</w:t>
            </w:r>
          </w:p>
        </w:tc>
        <w:tc>
          <w:tcPr>
            <w:tcW w:w="1260" w:type="dxa"/>
            <w:tcBorders>
              <w:top w:val="nil"/>
              <w:left w:val="nil"/>
              <w:bottom w:val="single" w:sz="8" w:space="0" w:color="000000"/>
              <w:right w:val="nil"/>
            </w:tcBorders>
            <w:shd w:val="clear" w:color="auto" w:fill="auto"/>
            <w:vAlign w:val="center"/>
            <w:hideMark/>
          </w:tcPr>
          <w:p w14:paraId="1FDAC084" w14:textId="77777777" w:rsidR="0008063A" w:rsidRPr="00027990" w:rsidRDefault="0008063A" w:rsidP="00DE1334">
            <w:pPr>
              <w:jc w:val="both"/>
              <w:rPr>
                <w:b/>
                <w:bCs/>
                <w:color w:val="000000"/>
                <w:sz w:val="20"/>
                <w:szCs w:val="20"/>
              </w:rPr>
            </w:pPr>
            <w:r w:rsidRPr="00027990">
              <w:rPr>
                <w:b/>
                <w:bCs/>
                <w:color w:val="000000"/>
                <w:sz w:val="20"/>
                <w:szCs w:val="20"/>
              </w:rPr>
              <w:t>df</w:t>
            </w:r>
            <w:r w:rsidRPr="00027990">
              <w:rPr>
                <w:b/>
                <w:bCs/>
                <w:color w:val="000000"/>
                <w:sz w:val="20"/>
                <w:szCs w:val="20"/>
                <w:vertAlign w:val="subscript"/>
              </w:rPr>
              <w:t>2</w:t>
            </w:r>
          </w:p>
        </w:tc>
        <w:tc>
          <w:tcPr>
            <w:tcW w:w="1725" w:type="dxa"/>
            <w:tcBorders>
              <w:top w:val="nil"/>
              <w:left w:val="nil"/>
              <w:bottom w:val="single" w:sz="8" w:space="0" w:color="000000"/>
              <w:right w:val="nil"/>
            </w:tcBorders>
            <w:shd w:val="clear" w:color="auto" w:fill="auto"/>
            <w:vAlign w:val="center"/>
            <w:hideMark/>
          </w:tcPr>
          <w:p w14:paraId="26184206" w14:textId="77777777" w:rsidR="0008063A" w:rsidRPr="00027990" w:rsidRDefault="0008063A" w:rsidP="00DE1334">
            <w:pPr>
              <w:jc w:val="both"/>
              <w:rPr>
                <w:b/>
                <w:bCs/>
                <w:color w:val="000000"/>
                <w:sz w:val="20"/>
                <w:szCs w:val="20"/>
              </w:rPr>
            </w:pPr>
            <w:r w:rsidRPr="00027990">
              <w:rPr>
                <w:b/>
                <w:bCs/>
                <w:color w:val="000000"/>
                <w:sz w:val="20"/>
                <w:szCs w:val="20"/>
              </w:rPr>
              <w:t>p</w:t>
            </w:r>
          </w:p>
        </w:tc>
      </w:tr>
      <w:tr w:rsidR="0008063A" w:rsidRPr="00027990" w14:paraId="16A770AA" w14:textId="77777777" w:rsidTr="008754C4">
        <w:trPr>
          <w:trHeight w:val="548"/>
        </w:trPr>
        <w:tc>
          <w:tcPr>
            <w:tcW w:w="2757" w:type="dxa"/>
            <w:tcBorders>
              <w:top w:val="nil"/>
              <w:left w:val="nil"/>
              <w:bottom w:val="single" w:sz="8" w:space="0" w:color="auto"/>
              <w:right w:val="nil"/>
            </w:tcBorders>
            <w:shd w:val="clear" w:color="auto" w:fill="auto"/>
            <w:vAlign w:val="center"/>
            <w:hideMark/>
          </w:tcPr>
          <w:p w14:paraId="0801D2A0" w14:textId="77777777" w:rsidR="0008063A" w:rsidRPr="00027990" w:rsidRDefault="0008063A" w:rsidP="00DE1334">
            <w:pPr>
              <w:jc w:val="both"/>
              <w:rPr>
                <w:color w:val="000000"/>
                <w:sz w:val="20"/>
                <w:szCs w:val="20"/>
              </w:rPr>
            </w:pPr>
            <w:r w:rsidRPr="00027990">
              <w:rPr>
                <w:color w:val="000000"/>
                <w:sz w:val="20"/>
                <w:szCs w:val="20"/>
              </w:rPr>
              <w:t>Konsep Diri</w:t>
            </w:r>
          </w:p>
        </w:tc>
        <w:tc>
          <w:tcPr>
            <w:tcW w:w="1693" w:type="dxa"/>
            <w:tcBorders>
              <w:top w:val="nil"/>
              <w:left w:val="nil"/>
              <w:bottom w:val="single" w:sz="8" w:space="0" w:color="auto"/>
              <w:right w:val="nil"/>
            </w:tcBorders>
            <w:shd w:val="clear" w:color="auto" w:fill="auto"/>
            <w:vAlign w:val="center"/>
            <w:hideMark/>
          </w:tcPr>
          <w:p w14:paraId="48F9E698" w14:textId="77777777" w:rsidR="0008063A" w:rsidRPr="00027990" w:rsidRDefault="0008063A" w:rsidP="00DE1334">
            <w:pPr>
              <w:jc w:val="both"/>
              <w:rPr>
                <w:color w:val="000000"/>
                <w:sz w:val="20"/>
                <w:szCs w:val="20"/>
              </w:rPr>
            </w:pPr>
            <w:r w:rsidRPr="00027990">
              <w:rPr>
                <w:color w:val="000000"/>
                <w:sz w:val="20"/>
                <w:szCs w:val="20"/>
              </w:rPr>
              <w:t>0.024</w:t>
            </w:r>
          </w:p>
        </w:tc>
        <w:tc>
          <w:tcPr>
            <w:tcW w:w="1092" w:type="dxa"/>
            <w:tcBorders>
              <w:top w:val="nil"/>
              <w:left w:val="nil"/>
              <w:bottom w:val="single" w:sz="8" w:space="0" w:color="auto"/>
              <w:right w:val="nil"/>
            </w:tcBorders>
            <w:shd w:val="clear" w:color="auto" w:fill="auto"/>
            <w:vAlign w:val="center"/>
            <w:hideMark/>
          </w:tcPr>
          <w:p w14:paraId="36101DFA" w14:textId="77777777" w:rsidR="0008063A" w:rsidRPr="00027990" w:rsidRDefault="0008063A" w:rsidP="00DE1334">
            <w:pPr>
              <w:jc w:val="both"/>
              <w:rPr>
                <w:color w:val="000000"/>
                <w:sz w:val="20"/>
                <w:szCs w:val="20"/>
              </w:rPr>
            </w:pPr>
            <w:r w:rsidRPr="00027990">
              <w:rPr>
                <w:color w:val="000000"/>
                <w:sz w:val="20"/>
                <w:szCs w:val="20"/>
              </w:rPr>
              <w:t>1</w:t>
            </w:r>
          </w:p>
        </w:tc>
        <w:tc>
          <w:tcPr>
            <w:tcW w:w="1260" w:type="dxa"/>
            <w:tcBorders>
              <w:top w:val="nil"/>
              <w:left w:val="nil"/>
              <w:bottom w:val="single" w:sz="8" w:space="0" w:color="auto"/>
              <w:right w:val="nil"/>
            </w:tcBorders>
            <w:shd w:val="clear" w:color="auto" w:fill="auto"/>
            <w:vAlign w:val="center"/>
            <w:hideMark/>
          </w:tcPr>
          <w:p w14:paraId="235AC19C" w14:textId="77777777" w:rsidR="0008063A" w:rsidRPr="00027990" w:rsidRDefault="0008063A" w:rsidP="00DE1334">
            <w:pPr>
              <w:jc w:val="both"/>
              <w:rPr>
                <w:color w:val="000000"/>
                <w:sz w:val="20"/>
                <w:szCs w:val="20"/>
              </w:rPr>
            </w:pPr>
            <w:r w:rsidRPr="00027990">
              <w:rPr>
                <w:color w:val="000000"/>
                <w:sz w:val="20"/>
                <w:szCs w:val="20"/>
              </w:rPr>
              <w:t>118</w:t>
            </w:r>
          </w:p>
        </w:tc>
        <w:tc>
          <w:tcPr>
            <w:tcW w:w="1725" w:type="dxa"/>
            <w:tcBorders>
              <w:top w:val="nil"/>
              <w:left w:val="nil"/>
              <w:bottom w:val="single" w:sz="8" w:space="0" w:color="auto"/>
              <w:right w:val="nil"/>
            </w:tcBorders>
            <w:shd w:val="clear" w:color="auto" w:fill="auto"/>
            <w:vAlign w:val="center"/>
            <w:hideMark/>
          </w:tcPr>
          <w:p w14:paraId="6BC24394" w14:textId="77777777" w:rsidR="0008063A" w:rsidRPr="00027990" w:rsidRDefault="0008063A" w:rsidP="00DE1334">
            <w:pPr>
              <w:jc w:val="both"/>
              <w:rPr>
                <w:color w:val="000000"/>
                <w:sz w:val="20"/>
                <w:szCs w:val="20"/>
              </w:rPr>
            </w:pPr>
            <w:r w:rsidRPr="00027990">
              <w:rPr>
                <w:color w:val="000000"/>
                <w:sz w:val="20"/>
                <w:szCs w:val="20"/>
              </w:rPr>
              <w:t>0.877</w:t>
            </w:r>
          </w:p>
        </w:tc>
      </w:tr>
      <w:bookmarkEnd w:id="3"/>
    </w:tbl>
    <w:p w14:paraId="5CDF4394" w14:textId="1F780801" w:rsidR="0008063A" w:rsidRDefault="0008063A" w:rsidP="0008063A">
      <w:pPr>
        <w:jc w:val="both"/>
        <w:rPr>
          <w:b/>
          <w:bCs/>
          <w:sz w:val="20"/>
          <w:szCs w:val="20"/>
          <w:lang w:val="en-ID"/>
        </w:rPr>
      </w:pPr>
    </w:p>
    <w:p w14:paraId="5AD7E461" w14:textId="155AB15C" w:rsidR="0008063A" w:rsidRDefault="0008063A" w:rsidP="0008063A">
      <w:pPr>
        <w:jc w:val="both"/>
        <w:rPr>
          <w:b/>
          <w:bCs/>
          <w:sz w:val="20"/>
          <w:szCs w:val="20"/>
          <w:lang w:val="en-ID"/>
        </w:rPr>
      </w:pPr>
    </w:p>
    <w:p w14:paraId="5352D6A2" w14:textId="510F0912" w:rsidR="0008063A" w:rsidRPr="0008063A" w:rsidRDefault="0008063A" w:rsidP="0008063A">
      <w:pPr>
        <w:ind w:left="360" w:firstLine="720"/>
        <w:jc w:val="both"/>
        <w:rPr>
          <w:sz w:val="20"/>
          <w:szCs w:val="20"/>
          <w:lang w:val="en-ID"/>
        </w:rPr>
      </w:pPr>
      <w:r w:rsidRPr="0008063A">
        <w:rPr>
          <w:sz w:val="20"/>
          <w:szCs w:val="20"/>
          <w:lang w:val="en-ID"/>
        </w:rPr>
        <w:t xml:space="preserve">Metode Test of Equality (Leven's) </w:t>
      </w:r>
      <w:proofErr w:type="spellStart"/>
      <w:r w:rsidRPr="0008063A">
        <w:rPr>
          <w:sz w:val="20"/>
          <w:szCs w:val="20"/>
          <w:lang w:val="en-ID"/>
        </w:rPr>
        <w:t>digunakan</w:t>
      </w:r>
      <w:proofErr w:type="spellEnd"/>
      <w:r w:rsidRPr="0008063A">
        <w:rPr>
          <w:sz w:val="20"/>
          <w:szCs w:val="20"/>
          <w:lang w:val="en-ID"/>
        </w:rPr>
        <w:t xml:space="preserve"> </w:t>
      </w:r>
      <w:proofErr w:type="spellStart"/>
      <w:r w:rsidRPr="0008063A">
        <w:rPr>
          <w:sz w:val="20"/>
          <w:szCs w:val="20"/>
          <w:lang w:val="en-ID"/>
        </w:rPr>
        <w:t>untuk</w:t>
      </w:r>
      <w:proofErr w:type="spellEnd"/>
      <w:r w:rsidRPr="0008063A">
        <w:rPr>
          <w:sz w:val="20"/>
          <w:szCs w:val="20"/>
          <w:lang w:val="en-ID"/>
        </w:rPr>
        <w:t xml:space="preserve"> </w:t>
      </w:r>
      <w:proofErr w:type="spellStart"/>
      <w:r w:rsidRPr="0008063A">
        <w:rPr>
          <w:sz w:val="20"/>
          <w:szCs w:val="20"/>
          <w:lang w:val="en-ID"/>
        </w:rPr>
        <w:t>memeriksa</w:t>
      </w:r>
      <w:proofErr w:type="spellEnd"/>
      <w:r w:rsidRPr="0008063A">
        <w:rPr>
          <w:sz w:val="20"/>
          <w:szCs w:val="20"/>
          <w:lang w:val="en-ID"/>
        </w:rPr>
        <w:t xml:space="preserve"> </w:t>
      </w:r>
      <w:proofErr w:type="spellStart"/>
      <w:r w:rsidRPr="0008063A">
        <w:rPr>
          <w:sz w:val="20"/>
          <w:szCs w:val="20"/>
          <w:lang w:val="en-ID"/>
        </w:rPr>
        <w:t>homogenitas</w:t>
      </w:r>
      <w:proofErr w:type="spellEnd"/>
      <w:r w:rsidRPr="0008063A">
        <w:rPr>
          <w:sz w:val="20"/>
          <w:szCs w:val="20"/>
          <w:lang w:val="en-ID"/>
        </w:rPr>
        <w:t xml:space="preserve"> </w:t>
      </w:r>
      <w:proofErr w:type="spellStart"/>
      <w:r w:rsidRPr="0008063A">
        <w:rPr>
          <w:sz w:val="20"/>
          <w:szCs w:val="20"/>
          <w:lang w:val="en-ID"/>
        </w:rPr>
        <w:t>variabel</w:t>
      </w:r>
      <w:proofErr w:type="spellEnd"/>
      <w:r w:rsidRPr="0008063A">
        <w:rPr>
          <w:sz w:val="20"/>
          <w:szCs w:val="20"/>
          <w:lang w:val="en-ID"/>
        </w:rPr>
        <w:t xml:space="preserve"> </w:t>
      </w:r>
      <w:proofErr w:type="spellStart"/>
      <w:r w:rsidRPr="0008063A">
        <w:rPr>
          <w:sz w:val="20"/>
          <w:szCs w:val="20"/>
          <w:lang w:val="en-ID"/>
        </w:rPr>
        <w:t>penelitian</w:t>
      </w:r>
      <w:proofErr w:type="spellEnd"/>
      <w:r w:rsidRPr="0008063A">
        <w:rPr>
          <w:sz w:val="20"/>
          <w:szCs w:val="20"/>
          <w:lang w:val="en-ID"/>
        </w:rPr>
        <w:t xml:space="preserve">. Hasil </w:t>
      </w:r>
      <w:proofErr w:type="spellStart"/>
      <w:r w:rsidRPr="0008063A">
        <w:rPr>
          <w:sz w:val="20"/>
          <w:szCs w:val="20"/>
          <w:lang w:val="en-ID"/>
        </w:rPr>
        <w:t>penelitian</w:t>
      </w:r>
      <w:proofErr w:type="spellEnd"/>
      <w:r w:rsidRPr="0008063A">
        <w:rPr>
          <w:sz w:val="20"/>
          <w:szCs w:val="20"/>
          <w:lang w:val="en-ID"/>
        </w:rPr>
        <w:t xml:space="preserve"> </w:t>
      </w:r>
      <w:proofErr w:type="spellStart"/>
      <w:r w:rsidRPr="0008063A">
        <w:rPr>
          <w:sz w:val="20"/>
          <w:szCs w:val="20"/>
          <w:lang w:val="en-ID"/>
        </w:rPr>
        <w:t>menunjukkan</w:t>
      </w:r>
      <w:proofErr w:type="spellEnd"/>
      <w:r w:rsidRPr="0008063A">
        <w:rPr>
          <w:sz w:val="20"/>
          <w:szCs w:val="20"/>
          <w:lang w:val="en-ID"/>
        </w:rPr>
        <w:t xml:space="preserve"> </w:t>
      </w:r>
      <w:proofErr w:type="spellStart"/>
      <w:r w:rsidRPr="0008063A">
        <w:rPr>
          <w:sz w:val="20"/>
          <w:szCs w:val="20"/>
          <w:lang w:val="en-ID"/>
        </w:rPr>
        <w:t>konsep</w:t>
      </w:r>
      <w:proofErr w:type="spellEnd"/>
      <w:r w:rsidRPr="0008063A">
        <w:rPr>
          <w:sz w:val="20"/>
          <w:szCs w:val="20"/>
          <w:lang w:val="en-ID"/>
        </w:rPr>
        <w:t xml:space="preserve"> </w:t>
      </w:r>
      <w:proofErr w:type="spellStart"/>
      <w:r w:rsidRPr="0008063A">
        <w:rPr>
          <w:sz w:val="20"/>
          <w:szCs w:val="20"/>
          <w:lang w:val="en-ID"/>
        </w:rPr>
        <w:t>diri</w:t>
      </w:r>
      <w:proofErr w:type="spellEnd"/>
      <w:r w:rsidRPr="0008063A">
        <w:rPr>
          <w:sz w:val="20"/>
          <w:szCs w:val="20"/>
          <w:lang w:val="en-ID"/>
        </w:rPr>
        <w:t xml:space="preserve"> </w:t>
      </w:r>
      <w:proofErr w:type="spellStart"/>
      <w:r w:rsidRPr="0008063A">
        <w:rPr>
          <w:sz w:val="20"/>
          <w:szCs w:val="20"/>
          <w:lang w:val="en-ID"/>
        </w:rPr>
        <w:t>diperoleh</w:t>
      </w:r>
      <w:proofErr w:type="spellEnd"/>
      <w:r w:rsidRPr="0008063A">
        <w:rPr>
          <w:sz w:val="20"/>
          <w:szCs w:val="20"/>
          <w:lang w:val="en-ID"/>
        </w:rPr>
        <w:t xml:space="preserve"> </w:t>
      </w:r>
      <w:proofErr w:type="spellStart"/>
      <w:r w:rsidRPr="0008063A">
        <w:rPr>
          <w:sz w:val="20"/>
          <w:szCs w:val="20"/>
          <w:lang w:val="en-ID"/>
        </w:rPr>
        <w:t>Flevens</w:t>
      </w:r>
      <w:proofErr w:type="spellEnd"/>
      <w:r w:rsidRPr="0008063A">
        <w:rPr>
          <w:sz w:val="20"/>
          <w:szCs w:val="20"/>
          <w:lang w:val="en-ID"/>
        </w:rPr>
        <w:t xml:space="preserve"> = 0,024 dan </w:t>
      </w:r>
      <w:proofErr w:type="spellStart"/>
      <w:r w:rsidRPr="0008063A">
        <w:rPr>
          <w:sz w:val="20"/>
          <w:szCs w:val="20"/>
          <w:lang w:val="en-ID"/>
        </w:rPr>
        <w:t>signifikan</w:t>
      </w:r>
      <w:proofErr w:type="spellEnd"/>
      <w:r w:rsidRPr="0008063A">
        <w:rPr>
          <w:sz w:val="20"/>
          <w:szCs w:val="20"/>
          <w:lang w:val="en-ID"/>
        </w:rPr>
        <w:t xml:space="preserve"> p = 0,877 (p&gt;0,05), </w:t>
      </w:r>
      <w:proofErr w:type="spellStart"/>
      <w:r w:rsidRPr="0008063A">
        <w:rPr>
          <w:sz w:val="20"/>
          <w:szCs w:val="20"/>
          <w:lang w:val="en-ID"/>
        </w:rPr>
        <w:t>membuktikan</w:t>
      </w:r>
      <w:proofErr w:type="spellEnd"/>
      <w:r w:rsidRPr="0008063A">
        <w:rPr>
          <w:sz w:val="20"/>
          <w:szCs w:val="20"/>
          <w:lang w:val="en-ID"/>
        </w:rPr>
        <w:t xml:space="preserve"> </w:t>
      </w:r>
      <w:proofErr w:type="spellStart"/>
      <w:r w:rsidRPr="0008063A">
        <w:rPr>
          <w:sz w:val="20"/>
          <w:szCs w:val="20"/>
          <w:lang w:val="en-ID"/>
        </w:rPr>
        <w:t>bahwa</w:t>
      </w:r>
      <w:proofErr w:type="spellEnd"/>
      <w:r w:rsidRPr="0008063A">
        <w:rPr>
          <w:sz w:val="20"/>
          <w:szCs w:val="20"/>
          <w:lang w:val="en-ID"/>
        </w:rPr>
        <w:t xml:space="preserve"> </w:t>
      </w:r>
      <w:proofErr w:type="spellStart"/>
      <w:r w:rsidRPr="0008063A">
        <w:rPr>
          <w:sz w:val="20"/>
          <w:szCs w:val="20"/>
          <w:lang w:val="en-ID"/>
        </w:rPr>
        <w:t>variabel</w:t>
      </w:r>
      <w:proofErr w:type="spellEnd"/>
      <w:r w:rsidRPr="0008063A">
        <w:rPr>
          <w:sz w:val="20"/>
          <w:szCs w:val="20"/>
          <w:lang w:val="en-ID"/>
        </w:rPr>
        <w:t xml:space="preserve"> </w:t>
      </w:r>
      <w:proofErr w:type="spellStart"/>
      <w:r w:rsidRPr="0008063A">
        <w:rPr>
          <w:sz w:val="20"/>
          <w:szCs w:val="20"/>
          <w:lang w:val="en-ID"/>
        </w:rPr>
        <w:t>konsep</w:t>
      </w:r>
      <w:proofErr w:type="spellEnd"/>
      <w:r w:rsidRPr="0008063A">
        <w:rPr>
          <w:sz w:val="20"/>
          <w:szCs w:val="20"/>
          <w:lang w:val="en-ID"/>
        </w:rPr>
        <w:t xml:space="preserve"> </w:t>
      </w:r>
      <w:proofErr w:type="spellStart"/>
      <w:r w:rsidRPr="0008063A">
        <w:rPr>
          <w:sz w:val="20"/>
          <w:szCs w:val="20"/>
          <w:lang w:val="en-ID"/>
        </w:rPr>
        <w:t>diri</w:t>
      </w:r>
      <w:proofErr w:type="spellEnd"/>
      <w:r w:rsidRPr="0008063A">
        <w:rPr>
          <w:sz w:val="20"/>
          <w:szCs w:val="20"/>
          <w:lang w:val="en-ID"/>
        </w:rPr>
        <w:t xml:space="preserve"> </w:t>
      </w:r>
      <w:proofErr w:type="spellStart"/>
      <w:r w:rsidRPr="0008063A">
        <w:rPr>
          <w:sz w:val="20"/>
          <w:szCs w:val="20"/>
          <w:lang w:val="en-ID"/>
        </w:rPr>
        <w:t>tergolong</w:t>
      </w:r>
      <w:proofErr w:type="spellEnd"/>
      <w:r w:rsidRPr="0008063A">
        <w:rPr>
          <w:sz w:val="20"/>
          <w:szCs w:val="20"/>
          <w:lang w:val="en-ID"/>
        </w:rPr>
        <w:t xml:space="preserve"> </w:t>
      </w:r>
      <w:proofErr w:type="spellStart"/>
      <w:r w:rsidRPr="0008063A">
        <w:rPr>
          <w:sz w:val="20"/>
          <w:szCs w:val="20"/>
          <w:lang w:val="en-ID"/>
        </w:rPr>
        <w:t>homogen</w:t>
      </w:r>
      <w:proofErr w:type="spellEnd"/>
      <w:r w:rsidRPr="0008063A">
        <w:rPr>
          <w:sz w:val="20"/>
          <w:szCs w:val="20"/>
          <w:lang w:val="en-ID"/>
        </w:rPr>
        <w:t xml:space="preserve">. Chukwudi </w:t>
      </w:r>
      <w:proofErr w:type="spellStart"/>
      <w:r w:rsidRPr="0008063A">
        <w:rPr>
          <w:sz w:val="20"/>
          <w:szCs w:val="20"/>
          <w:lang w:val="en-ID"/>
        </w:rPr>
        <w:t>menjelaskan</w:t>
      </w:r>
      <w:proofErr w:type="spellEnd"/>
      <w:r w:rsidRPr="0008063A">
        <w:rPr>
          <w:sz w:val="20"/>
          <w:szCs w:val="20"/>
          <w:lang w:val="en-ID"/>
        </w:rPr>
        <w:t xml:space="preserve">, </w:t>
      </w:r>
      <w:proofErr w:type="spellStart"/>
      <w:r w:rsidRPr="0008063A">
        <w:rPr>
          <w:sz w:val="20"/>
          <w:szCs w:val="20"/>
          <w:lang w:val="en-ID"/>
        </w:rPr>
        <w:t>hasil</w:t>
      </w:r>
      <w:proofErr w:type="spellEnd"/>
      <w:r w:rsidRPr="0008063A">
        <w:rPr>
          <w:sz w:val="20"/>
          <w:szCs w:val="20"/>
          <w:lang w:val="en-ID"/>
        </w:rPr>
        <w:t xml:space="preserve"> uji </w:t>
      </w:r>
      <w:proofErr w:type="spellStart"/>
      <w:r w:rsidRPr="0008063A">
        <w:rPr>
          <w:sz w:val="20"/>
          <w:szCs w:val="20"/>
          <w:lang w:val="en-ID"/>
        </w:rPr>
        <w:t>normalitas</w:t>
      </w:r>
      <w:proofErr w:type="spellEnd"/>
      <w:r w:rsidRPr="0008063A">
        <w:rPr>
          <w:sz w:val="20"/>
          <w:szCs w:val="20"/>
          <w:lang w:val="en-ID"/>
        </w:rPr>
        <w:t xml:space="preserve"> dan </w:t>
      </w:r>
      <w:proofErr w:type="spellStart"/>
      <w:r w:rsidRPr="0008063A">
        <w:rPr>
          <w:sz w:val="20"/>
          <w:szCs w:val="20"/>
          <w:lang w:val="en-ID"/>
        </w:rPr>
        <w:t>homogenitas</w:t>
      </w:r>
      <w:proofErr w:type="spellEnd"/>
      <w:r w:rsidRPr="0008063A">
        <w:rPr>
          <w:sz w:val="20"/>
          <w:szCs w:val="20"/>
          <w:lang w:val="en-ID"/>
        </w:rPr>
        <w:t xml:space="preserve"> </w:t>
      </w:r>
      <w:proofErr w:type="spellStart"/>
      <w:r w:rsidRPr="0008063A">
        <w:rPr>
          <w:sz w:val="20"/>
          <w:szCs w:val="20"/>
          <w:lang w:val="en-ID"/>
        </w:rPr>
        <w:t>berfungsi</w:t>
      </w:r>
      <w:proofErr w:type="spellEnd"/>
      <w:r w:rsidRPr="0008063A">
        <w:rPr>
          <w:sz w:val="20"/>
          <w:szCs w:val="20"/>
          <w:lang w:val="en-ID"/>
        </w:rPr>
        <w:t xml:space="preserve"> </w:t>
      </w:r>
      <w:proofErr w:type="spellStart"/>
      <w:r w:rsidRPr="0008063A">
        <w:rPr>
          <w:sz w:val="20"/>
          <w:szCs w:val="20"/>
          <w:lang w:val="en-ID"/>
        </w:rPr>
        <w:t>sebagai</w:t>
      </w:r>
      <w:proofErr w:type="spellEnd"/>
      <w:r w:rsidRPr="0008063A">
        <w:rPr>
          <w:sz w:val="20"/>
          <w:szCs w:val="20"/>
          <w:lang w:val="en-ID"/>
        </w:rPr>
        <w:t xml:space="preserve"> parameter </w:t>
      </w:r>
      <w:proofErr w:type="spellStart"/>
      <w:r w:rsidRPr="0008063A">
        <w:rPr>
          <w:sz w:val="20"/>
          <w:szCs w:val="20"/>
          <w:lang w:val="en-ID"/>
        </w:rPr>
        <w:t>pengujian</w:t>
      </w:r>
      <w:proofErr w:type="spellEnd"/>
      <w:r w:rsidRPr="0008063A">
        <w:rPr>
          <w:sz w:val="20"/>
          <w:szCs w:val="20"/>
          <w:lang w:val="en-ID"/>
        </w:rPr>
        <w:t xml:space="preserve"> </w:t>
      </w:r>
      <w:proofErr w:type="spellStart"/>
      <w:r w:rsidR="00262B60">
        <w:rPr>
          <w:sz w:val="20"/>
          <w:szCs w:val="20"/>
          <w:lang w:val="en-ID"/>
        </w:rPr>
        <w:t>dugaan</w:t>
      </w:r>
      <w:proofErr w:type="spellEnd"/>
      <w:r w:rsidRPr="0008063A">
        <w:rPr>
          <w:sz w:val="20"/>
          <w:szCs w:val="20"/>
          <w:lang w:val="en-ID"/>
        </w:rPr>
        <w:t xml:space="preserve">: </w:t>
      </w:r>
      <w:proofErr w:type="spellStart"/>
      <w:r w:rsidR="00262B60">
        <w:rPr>
          <w:sz w:val="20"/>
          <w:szCs w:val="20"/>
          <w:lang w:val="en-ID"/>
        </w:rPr>
        <w:t>saat</w:t>
      </w:r>
      <w:proofErr w:type="spellEnd"/>
      <w:r w:rsidR="00262B60">
        <w:rPr>
          <w:sz w:val="20"/>
          <w:szCs w:val="20"/>
          <w:lang w:val="en-ID"/>
        </w:rPr>
        <w:t xml:space="preserve"> </w:t>
      </w:r>
      <w:proofErr w:type="spellStart"/>
      <w:r w:rsidR="00262B60">
        <w:rPr>
          <w:sz w:val="20"/>
          <w:szCs w:val="20"/>
          <w:lang w:val="en-ID"/>
        </w:rPr>
        <w:t>informasi</w:t>
      </w:r>
      <w:proofErr w:type="spellEnd"/>
      <w:r w:rsidRPr="0008063A">
        <w:rPr>
          <w:sz w:val="20"/>
          <w:szCs w:val="20"/>
          <w:lang w:val="en-ID"/>
        </w:rPr>
        <w:t xml:space="preserve"> </w:t>
      </w:r>
      <w:proofErr w:type="spellStart"/>
      <w:r w:rsidRPr="0008063A">
        <w:rPr>
          <w:sz w:val="20"/>
          <w:szCs w:val="20"/>
          <w:lang w:val="en-ID"/>
        </w:rPr>
        <w:t>mempunyai</w:t>
      </w:r>
      <w:proofErr w:type="spellEnd"/>
      <w:r w:rsidRPr="0008063A">
        <w:rPr>
          <w:sz w:val="20"/>
          <w:szCs w:val="20"/>
          <w:lang w:val="en-ID"/>
        </w:rPr>
        <w:t xml:space="preserve"> </w:t>
      </w:r>
      <w:proofErr w:type="spellStart"/>
      <w:r w:rsidRPr="0008063A">
        <w:rPr>
          <w:sz w:val="20"/>
          <w:szCs w:val="20"/>
          <w:lang w:val="en-ID"/>
        </w:rPr>
        <w:t>sebaran</w:t>
      </w:r>
      <w:proofErr w:type="spellEnd"/>
      <w:r w:rsidRPr="0008063A">
        <w:rPr>
          <w:sz w:val="20"/>
          <w:szCs w:val="20"/>
          <w:lang w:val="en-ID"/>
        </w:rPr>
        <w:t xml:space="preserve"> normal dan </w:t>
      </w:r>
      <w:proofErr w:type="spellStart"/>
      <w:r w:rsidRPr="0008063A">
        <w:rPr>
          <w:sz w:val="20"/>
          <w:szCs w:val="20"/>
          <w:lang w:val="en-ID"/>
        </w:rPr>
        <w:t>homogen</w:t>
      </w:r>
      <w:proofErr w:type="spellEnd"/>
      <w:r w:rsidRPr="0008063A">
        <w:rPr>
          <w:sz w:val="20"/>
          <w:szCs w:val="20"/>
          <w:lang w:val="en-ID"/>
        </w:rPr>
        <w:t xml:space="preserve"> </w:t>
      </w:r>
      <w:proofErr w:type="spellStart"/>
      <w:r w:rsidRPr="0008063A">
        <w:rPr>
          <w:sz w:val="20"/>
          <w:szCs w:val="20"/>
          <w:lang w:val="en-ID"/>
        </w:rPr>
        <w:t>maka</w:t>
      </w:r>
      <w:proofErr w:type="spellEnd"/>
      <w:r w:rsidRPr="0008063A">
        <w:rPr>
          <w:sz w:val="20"/>
          <w:szCs w:val="20"/>
          <w:lang w:val="en-ID"/>
        </w:rPr>
        <w:t xml:space="preserve"> </w:t>
      </w:r>
      <w:proofErr w:type="spellStart"/>
      <w:r w:rsidRPr="0008063A">
        <w:rPr>
          <w:sz w:val="20"/>
          <w:szCs w:val="20"/>
          <w:lang w:val="en-ID"/>
        </w:rPr>
        <w:t>pengujian</w:t>
      </w:r>
      <w:proofErr w:type="spellEnd"/>
      <w:r w:rsidRPr="0008063A">
        <w:rPr>
          <w:sz w:val="20"/>
          <w:szCs w:val="20"/>
          <w:lang w:val="en-ID"/>
        </w:rPr>
        <w:t xml:space="preserve"> </w:t>
      </w:r>
      <w:proofErr w:type="spellStart"/>
      <w:r w:rsidR="00262B60">
        <w:rPr>
          <w:sz w:val="20"/>
          <w:szCs w:val="20"/>
          <w:lang w:val="en-ID"/>
        </w:rPr>
        <w:t>dugaan</w:t>
      </w:r>
      <w:proofErr w:type="spellEnd"/>
      <w:r w:rsidRPr="0008063A">
        <w:rPr>
          <w:sz w:val="20"/>
          <w:szCs w:val="20"/>
          <w:lang w:val="en-ID"/>
        </w:rPr>
        <w:t xml:space="preserve"> </w:t>
      </w:r>
      <w:proofErr w:type="spellStart"/>
      <w:r w:rsidR="00262B60">
        <w:rPr>
          <w:sz w:val="20"/>
          <w:szCs w:val="20"/>
          <w:lang w:val="en-ID"/>
        </w:rPr>
        <w:t>bisa</w:t>
      </w:r>
      <w:proofErr w:type="spellEnd"/>
      <w:r w:rsidR="00262B60">
        <w:rPr>
          <w:sz w:val="20"/>
          <w:szCs w:val="20"/>
          <w:lang w:val="en-ID"/>
        </w:rPr>
        <w:t xml:space="preserve"> </w:t>
      </w:r>
      <w:proofErr w:type="spellStart"/>
      <w:r w:rsidR="00262B60">
        <w:rPr>
          <w:sz w:val="20"/>
          <w:szCs w:val="20"/>
          <w:lang w:val="en-ID"/>
        </w:rPr>
        <w:t>dilaksanakan</w:t>
      </w:r>
      <w:proofErr w:type="spellEnd"/>
      <w:r w:rsidRPr="0008063A">
        <w:rPr>
          <w:sz w:val="20"/>
          <w:szCs w:val="20"/>
          <w:lang w:val="en-ID"/>
        </w:rPr>
        <w:t xml:space="preserve"> </w:t>
      </w:r>
      <w:proofErr w:type="spellStart"/>
      <w:r w:rsidRPr="0008063A">
        <w:rPr>
          <w:sz w:val="20"/>
          <w:szCs w:val="20"/>
          <w:lang w:val="en-ID"/>
        </w:rPr>
        <w:t>dengan</w:t>
      </w:r>
      <w:proofErr w:type="spellEnd"/>
      <w:r w:rsidRPr="0008063A">
        <w:rPr>
          <w:sz w:val="20"/>
          <w:szCs w:val="20"/>
          <w:lang w:val="en-ID"/>
        </w:rPr>
        <w:t xml:space="preserve"> </w:t>
      </w:r>
      <w:proofErr w:type="spellStart"/>
      <w:r w:rsidRPr="0008063A">
        <w:rPr>
          <w:sz w:val="20"/>
          <w:szCs w:val="20"/>
          <w:lang w:val="en-ID"/>
        </w:rPr>
        <w:t>metode</w:t>
      </w:r>
      <w:proofErr w:type="spellEnd"/>
      <w:r w:rsidRPr="0008063A">
        <w:rPr>
          <w:sz w:val="20"/>
          <w:szCs w:val="20"/>
          <w:lang w:val="en-ID"/>
        </w:rPr>
        <w:t xml:space="preserve"> </w:t>
      </w:r>
      <w:proofErr w:type="spellStart"/>
      <w:r w:rsidR="00262B60">
        <w:rPr>
          <w:sz w:val="20"/>
          <w:szCs w:val="20"/>
          <w:lang w:val="en-ID"/>
        </w:rPr>
        <w:t>kriteria</w:t>
      </w:r>
      <w:proofErr w:type="spellEnd"/>
      <w:r w:rsidR="00262B60">
        <w:rPr>
          <w:sz w:val="20"/>
          <w:szCs w:val="20"/>
          <w:lang w:val="en-ID"/>
        </w:rPr>
        <w:t xml:space="preserve"> </w:t>
      </w:r>
      <w:sdt>
        <w:sdtPr>
          <w:rPr>
            <w:color w:val="000000"/>
            <w:sz w:val="20"/>
            <w:szCs w:val="20"/>
            <w:lang w:val="en-ID"/>
          </w:rPr>
          <w:tag w:val="MENDELEY_CITATION_v3_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"/>
          <w:id w:val="390863350"/>
          <w:placeholder>
            <w:docPart w:val="DefaultPlaceholder_-1854013440"/>
          </w:placeholder>
        </w:sdtPr>
        <w:sdtContent>
          <w:r w:rsidR="009D2F63" w:rsidRPr="009D2F63">
            <w:rPr>
              <w:color w:val="000000"/>
              <w:sz w:val="20"/>
              <w:szCs w:val="20"/>
              <w:lang w:val="en-ID"/>
            </w:rPr>
            <w:t>[13]</w:t>
          </w:r>
        </w:sdtContent>
      </w:sdt>
      <w:r w:rsidR="00195C52">
        <w:rPr>
          <w:sz w:val="20"/>
          <w:szCs w:val="20"/>
          <w:lang w:val="en-ID"/>
        </w:rPr>
        <w:t>.</w:t>
      </w:r>
    </w:p>
    <w:p w14:paraId="5A8D2947" w14:textId="2C8473E5" w:rsidR="0008063A" w:rsidRDefault="0008063A" w:rsidP="0008063A">
      <w:pPr>
        <w:jc w:val="both"/>
        <w:rPr>
          <w:b/>
          <w:bCs/>
          <w:sz w:val="20"/>
          <w:szCs w:val="20"/>
          <w:lang w:val="en-ID"/>
        </w:rPr>
      </w:pPr>
    </w:p>
    <w:p w14:paraId="705EF506" w14:textId="05EAE969" w:rsidR="006D5505" w:rsidRDefault="006D5505" w:rsidP="0008063A">
      <w:pPr>
        <w:jc w:val="both"/>
        <w:rPr>
          <w:b/>
          <w:bCs/>
          <w:sz w:val="20"/>
          <w:szCs w:val="20"/>
          <w:lang w:val="en-ID"/>
        </w:rPr>
      </w:pPr>
    </w:p>
    <w:p w14:paraId="200908EF" w14:textId="15A87D9C" w:rsidR="006D5505" w:rsidRDefault="006D5505" w:rsidP="0008063A">
      <w:pPr>
        <w:jc w:val="both"/>
        <w:rPr>
          <w:b/>
          <w:bCs/>
          <w:sz w:val="20"/>
          <w:szCs w:val="20"/>
          <w:lang w:val="en-ID"/>
        </w:rPr>
      </w:pPr>
    </w:p>
    <w:p w14:paraId="7BE799C4" w14:textId="77777777" w:rsidR="006D5505" w:rsidRPr="0008063A" w:rsidRDefault="006D5505" w:rsidP="0008063A">
      <w:pPr>
        <w:jc w:val="both"/>
        <w:rPr>
          <w:b/>
          <w:bCs/>
          <w:sz w:val="20"/>
          <w:szCs w:val="20"/>
          <w:lang w:val="en-ID"/>
        </w:rPr>
      </w:pPr>
    </w:p>
    <w:p w14:paraId="41629E7E" w14:textId="1D47B816" w:rsidR="00DD6879" w:rsidRDefault="00DD6879" w:rsidP="00DD6879">
      <w:pPr>
        <w:pStyle w:val="ListParagraph"/>
        <w:numPr>
          <w:ilvl w:val="0"/>
          <w:numId w:val="14"/>
        </w:numPr>
        <w:jc w:val="both"/>
        <w:rPr>
          <w:b/>
          <w:bCs/>
          <w:sz w:val="20"/>
          <w:szCs w:val="20"/>
          <w:lang w:val="en-ID"/>
        </w:rPr>
      </w:pPr>
      <w:r>
        <w:rPr>
          <w:b/>
          <w:bCs/>
          <w:sz w:val="20"/>
          <w:szCs w:val="20"/>
          <w:lang w:val="en-ID"/>
        </w:rPr>
        <w:t xml:space="preserve">Uji </w:t>
      </w:r>
      <w:proofErr w:type="spellStart"/>
      <w:r>
        <w:rPr>
          <w:b/>
          <w:bCs/>
          <w:sz w:val="20"/>
          <w:szCs w:val="20"/>
          <w:lang w:val="en-ID"/>
        </w:rPr>
        <w:t>Hipotesis</w:t>
      </w:r>
      <w:proofErr w:type="spellEnd"/>
    </w:p>
    <w:p w14:paraId="636DDF2F" w14:textId="77777777" w:rsidR="00DD6879" w:rsidRPr="00DD6879" w:rsidRDefault="00DD6879" w:rsidP="00DD6879">
      <w:pPr>
        <w:pStyle w:val="ListParagraph"/>
        <w:jc w:val="both"/>
        <w:rPr>
          <w:b/>
          <w:bCs/>
          <w:sz w:val="20"/>
          <w:szCs w:val="20"/>
          <w:lang w:val="en-ID"/>
        </w:rPr>
      </w:pPr>
    </w:p>
    <w:p w14:paraId="29C71B3C" w14:textId="3D41CE2D" w:rsidR="0008063A" w:rsidRDefault="0008063A" w:rsidP="0008063A">
      <w:pPr>
        <w:pStyle w:val="Caption"/>
        <w:keepNext/>
        <w:jc w:val="center"/>
      </w:pPr>
      <w:r>
        <w:t xml:space="preserve">Tabel </w:t>
      </w:r>
      <w:r>
        <w:fldChar w:fldCharType="begin"/>
      </w:r>
      <w:r>
        <w:instrText xml:space="preserve"> SEQ Tabel \* ARABIC </w:instrText>
      </w:r>
      <w:r>
        <w:fldChar w:fldCharType="separate"/>
      </w:r>
      <w:r w:rsidR="00E57087">
        <w:rPr>
          <w:noProof/>
        </w:rPr>
        <w:t>5</w:t>
      </w:r>
      <w:r>
        <w:fldChar w:fldCharType="end"/>
      </w:r>
      <w:r>
        <w:rPr>
          <w:lang w:val="en-US"/>
        </w:rPr>
        <w:t xml:space="preserve">. Uji </w:t>
      </w:r>
      <w:proofErr w:type="spellStart"/>
      <w:r>
        <w:rPr>
          <w:lang w:val="en-US"/>
        </w:rPr>
        <w:t>Hipotesis</w:t>
      </w:r>
      <w:proofErr w:type="spellEnd"/>
      <w:r>
        <w:rPr>
          <w:lang w:val="en-US"/>
        </w:rPr>
        <w:t xml:space="preserve"> </w:t>
      </w:r>
      <w:proofErr w:type="spellStart"/>
      <w:r>
        <w:rPr>
          <w:lang w:val="en-US"/>
        </w:rPr>
        <w:t>Kelompok</w:t>
      </w:r>
      <w:proofErr w:type="spellEnd"/>
      <w:r>
        <w:rPr>
          <w:lang w:val="en-US"/>
        </w:rPr>
        <w:t xml:space="preserve"> </w:t>
      </w:r>
      <w:proofErr w:type="spellStart"/>
      <w:r>
        <w:rPr>
          <w:lang w:val="en-US"/>
        </w:rPr>
        <w:t>Eksperime</w:t>
      </w:r>
      <w:proofErr w:type="spellEnd"/>
      <w:r>
        <w:rPr>
          <w:lang w:val="en-US"/>
        </w:rPr>
        <w:t xml:space="preserve"> dan </w:t>
      </w:r>
      <w:proofErr w:type="spellStart"/>
      <w:r>
        <w:rPr>
          <w:lang w:val="en-US"/>
        </w:rPr>
        <w:t>Kontrol</w:t>
      </w:r>
      <w:proofErr w:type="spellEnd"/>
    </w:p>
    <w:tbl>
      <w:tblPr>
        <w:tblW w:w="8533" w:type="dxa"/>
        <w:tblInd w:w="783" w:type="dxa"/>
        <w:tblLook w:val="04A0" w:firstRow="1" w:lastRow="0" w:firstColumn="1" w:lastColumn="0" w:noHBand="0" w:noVBand="1"/>
      </w:tblPr>
      <w:tblGrid>
        <w:gridCol w:w="2787"/>
        <w:gridCol w:w="2023"/>
        <w:gridCol w:w="1561"/>
        <w:gridCol w:w="2162"/>
      </w:tblGrid>
      <w:tr w:rsidR="0008063A" w:rsidRPr="00027990" w14:paraId="697599FB" w14:textId="77777777" w:rsidTr="008754C4">
        <w:trPr>
          <w:trHeight w:val="270"/>
        </w:trPr>
        <w:tc>
          <w:tcPr>
            <w:tcW w:w="8533" w:type="dxa"/>
            <w:gridSpan w:val="4"/>
            <w:tcBorders>
              <w:top w:val="nil"/>
              <w:left w:val="nil"/>
              <w:bottom w:val="single" w:sz="8" w:space="0" w:color="000000"/>
              <w:right w:val="nil"/>
            </w:tcBorders>
            <w:shd w:val="clear" w:color="auto" w:fill="auto"/>
            <w:vAlign w:val="center"/>
            <w:hideMark/>
          </w:tcPr>
          <w:p w14:paraId="26782023" w14:textId="77777777" w:rsidR="0008063A" w:rsidRPr="00027990" w:rsidRDefault="0008063A" w:rsidP="00DE1334">
            <w:pPr>
              <w:jc w:val="both"/>
              <w:rPr>
                <w:b/>
                <w:bCs/>
                <w:color w:val="000000"/>
                <w:sz w:val="20"/>
                <w:szCs w:val="20"/>
              </w:rPr>
            </w:pPr>
            <w:bookmarkStart w:id="4" w:name="_Hlk157507066"/>
            <w:r w:rsidRPr="00027990">
              <w:rPr>
                <w:b/>
                <w:bCs/>
                <w:color w:val="000000"/>
                <w:sz w:val="20"/>
                <w:szCs w:val="20"/>
              </w:rPr>
              <w:t>Independent Samples T-Test</w:t>
            </w:r>
          </w:p>
        </w:tc>
      </w:tr>
      <w:tr w:rsidR="0008063A" w:rsidRPr="00027990" w14:paraId="0E6976A4" w14:textId="77777777" w:rsidTr="008754C4">
        <w:trPr>
          <w:trHeight w:val="270"/>
        </w:trPr>
        <w:tc>
          <w:tcPr>
            <w:tcW w:w="2787" w:type="dxa"/>
            <w:tcBorders>
              <w:top w:val="nil"/>
              <w:left w:val="nil"/>
              <w:bottom w:val="single" w:sz="8" w:space="0" w:color="000000"/>
              <w:right w:val="nil"/>
            </w:tcBorders>
            <w:shd w:val="clear" w:color="auto" w:fill="auto"/>
            <w:vAlign w:val="center"/>
            <w:hideMark/>
          </w:tcPr>
          <w:p w14:paraId="5FA12605" w14:textId="77777777" w:rsidR="0008063A" w:rsidRPr="00027990" w:rsidRDefault="0008063A" w:rsidP="00DE1334">
            <w:pPr>
              <w:jc w:val="both"/>
              <w:rPr>
                <w:b/>
                <w:bCs/>
                <w:color w:val="000000"/>
                <w:sz w:val="20"/>
                <w:szCs w:val="20"/>
              </w:rPr>
            </w:pPr>
            <w:r w:rsidRPr="00027990">
              <w:rPr>
                <w:b/>
                <w:bCs/>
                <w:color w:val="000000"/>
                <w:sz w:val="20"/>
                <w:szCs w:val="20"/>
              </w:rPr>
              <w:t> </w:t>
            </w:r>
          </w:p>
        </w:tc>
        <w:tc>
          <w:tcPr>
            <w:tcW w:w="2023" w:type="dxa"/>
            <w:tcBorders>
              <w:top w:val="nil"/>
              <w:left w:val="nil"/>
              <w:bottom w:val="single" w:sz="8" w:space="0" w:color="000000"/>
              <w:right w:val="nil"/>
            </w:tcBorders>
            <w:shd w:val="clear" w:color="auto" w:fill="auto"/>
            <w:vAlign w:val="center"/>
            <w:hideMark/>
          </w:tcPr>
          <w:p w14:paraId="443C86FA" w14:textId="77777777" w:rsidR="0008063A" w:rsidRPr="00027990" w:rsidRDefault="0008063A" w:rsidP="00DE1334">
            <w:pPr>
              <w:jc w:val="both"/>
              <w:rPr>
                <w:b/>
                <w:bCs/>
                <w:color w:val="000000"/>
                <w:sz w:val="20"/>
                <w:szCs w:val="20"/>
              </w:rPr>
            </w:pPr>
            <w:r w:rsidRPr="00027990">
              <w:rPr>
                <w:b/>
                <w:bCs/>
                <w:color w:val="000000"/>
                <w:sz w:val="20"/>
                <w:szCs w:val="20"/>
              </w:rPr>
              <w:t>t</w:t>
            </w:r>
          </w:p>
        </w:tc>
        <w:tc>
          <w:tcPr>
            <w:tcW w:w="1561" w:type="dxa"/>
            <w:tcBorders>
              <w:top w:val="nil"/>
              <w:left w:val="nil"/>
              <w:bottom w:val="single" w:sz="8" w:space="0" w:color="000000"/>
              <w:right w:val="nil"/>
            </w:tcBorders>
            <w:shd w:val="clear" w:color="auto" w:fill="auto"/>
            <w:vAlign w:val="center"/>
            <w:hideMark/>
          </w:tcPr>
          <w:p w14:paraId="6112F3A5" w14:textId="77777777" w:rsidR="0008063A" w:rsidRPr="00027990" w:rsidRDefault="0008063A" w:rsidP="00DE1334">
            <w:pPr>
              <w:jc w:val="both"/>
              <w:rPr>
                <w:b/>
                <w:bCs/>
                <w:color w:val="000000"/>
                <w:sz w:val="20"/>
                <w:szCs w:val="20"/>
              </w:rPr>
            </w:pPr>
            <w:r w:rsidRPr="00027990">
              <w:rPr>
                <w:b/>
                <w:bCs/>
                <w:color w:val="000000"/>
                <w:sz w:val="20"/>
                <w:szCs w:val="20"/>
              </w:rPr>
              <w:t>df</w:t>
            </w:r>
          </w:p>
        </w:tc>
        <w:tc>
          <w:tcPr>
            <w:tcW w:w="2160" w:type="dxa"/>
            <w:tcBorders>
              <w:top w:val="nil"/>
              <w:left w:val="nil"/>
              <w:bottom w:val="single" w:sz="8" w:space="0" w:color="000000"/>
              <w:right w:val="nil"/>
            </w:tcBorders>
            <w:shd w:val="clear" w:color="auto" w:fill="auto"/>
            <w:vAlign w:val="center"/>
            <w:hideMark/>
          </w:tcPr>
          <w:p w14:paraId="2F19DE14" w14:textId="77777777" w:rsidR="0008063A" w:rsidRPr="00027990" w:rsidRDefault="0008063A" w:rsidP="00DE1334">
            <w:pPr>
              <w:jc w:val="both"/>
              <w:rPr>
                <w:b/>
                <w:bCs/>
                <w:color w:val="000000"/>
                <w:sz w:val="20"/>
                <w:szCs w:val="20"/>
              </w:rPr>
            </w:pPr>
            <w:r w:rsidRPr="00027990">
              <w:rPr>
                <w:b/>
                <w:bCs/>
                <w:color w:val="000000"/>
                <w:sz w:val="20"/>
                <w:szCs w:val="20"/>
              </w:rPr>
              <w:t>p</w:t>
            </w:r>
          </w:p>
        </w:tc>
      </w:tr>
      <w:tr w:rsidR="0008063A" w:rsidRPr="00027990" w14:paraId="7894EC92" w14:textId="77777777" w:rsidTr="008754C4">
        <w:trPr>
          <w:trHeight w:val="270"/>
        </w:trPr>
        <w:tc>
          <w:tcPr>
            <w:tcW w:w="2787" w:type="dxa"/>
            <w:tcBorders>
              <w:top w:val="nil"/>
              <w:left w:val="nil"/>
              <w:bottom w:val="nil"/>
              <w:right w:val="nil"/>
            </w:tcBorders>
            <w:shd w:val="clear" w:color="auto" w:fill="auto"/>
            <w:vAlign w:val="center"/>
            <w:hideMark/>
          </w:tcPr>
          <w:p w14:paraId="7EF92F17" w14:textId="77777777" w:rsidR="0008063A" w:rsidRPr="00027990" w:rsidRDefault="0008063A" w:rsidP="00DE1334">
            <w:pPr>
              <w:jc w:val="both"/>
              <w:rPr>
                <w:color w:val="000000"/>
                <w:sz w:val="20"/>
                <w:szCs w:val="20"/>
              </w:rPr>
            </w:pPr>
            <w:r w:rsidRPr="00027990">
              <w:rPr>
                <w:color w:val="000000"/>
                <w:sz w:val="20"/>
                <w:szCs w:val="20"/>
              </w:rPr>
              <w:t>Konsep Diri</w:t>
            </w:r>
          </w:p>
        </w:tc>
        <w:tc>
          <w:tcPr>
            <w:tcW w:w="2023" w:type="dxa"/>
            <w:tcBorders>
              <w:top w:val="nil"/>
              <w:left w:val="nil"/>
              <w:bottom w:val="nil"/>
              <w:right w:val="nil"/>
            </w:tcBorders>
            <w:shd w:val="clear" w:color="auto" w:fill="auto"/>
            <w:vAlign w:val="center"/>
            <w:hideMark/>
          </w:tcPr>
          <w:p w14:paraId="38908A6E" w14:textId="77777777" w:rsidR="0008063A" w:rsidRPr="00027990" w:rsidRDefault="0008063A" w:rsidP="00DE1334">
            <w:pPr>
              <w:jc w:val="both"/>
              <w:rPr>
                <w:color w:val="000000"/>
                <w:sz w:val="20"/>
                <w:szCs w:val="20"/>
              </w:rPr>
            </w:pPr>
            <w:r w:rsidRPr="00027990">
              <w:rPr>
                <w:color w:val="000000"/>
                <w:sz w:val="20"/>
                <w:szCs w:val="20"/>
              </w:rPr>
              <w:t>5.742</w:t>
            </w:r>
          </w:p>
        </w:tc>
        <w:tc>
          <w:tcPr>
            <w:tcW w:w="1561" w:type="dxa"/>
            <w:tcBorders>
              <w:top w:val="nil"/>
              <w:left w:val="nil"/>
              <w:bottom w:val="nil"/>
              <w:right w:val="nil"/>
            </w:tcBorders>
            <w:shd w:val="clear" w:color="auto" w:fill="auto"/>
            <w:vAlign w:val="center"/>
            <w:hideMark/>
          </w:tcPr>
          <w:p w14:paraId="1C1B6838" w14:textId="77777777" w:rsidR="0008063A" w:rsidRPr="00027990" w:rsidRDefault="0008063A" w:rsidP="00DE1334">
            <w:pPr>
              <w:jc w:val="both"/>
              <w:rPr>
                <w:color w:val="000000"/>
                <w:sz w:val="20"/>
                <w:szCs w:val="20"/>
              </w:rPr>
            </w:pPr>
            <w:r w:rsidRPr="00027990">
              <w:rPr>
                <w:color w:val="000000"/>
                <w:sz w:val="20"/>
                <w:szCs w:val="20"/>
              </w:rPr>
              <w:t>118</w:t>
            </w:r>
          </w:p>
        </w:tc>
        <w:tc>
          <w:tcPr>
            <w:tcW w:w="2160" w:type="dxa"/>
            <w:tcBorders>
              <w:top w:val="nil"/>
              <w:left w:val="nil"/>
              <w:bottom w:val="nil"/>
              <w:right w:val="nil"/>
            </w:tcBorders>
            <w:shd w:val="clear" w:color="auto" w:fill="auto"/>
            <w:vAlign w:val="center"/>
            <w:hideMark/>
          </w:tcPr>
          <w:p w14:paraId="6279E00B" w14:textId="77777777" w:rsidR="0008063A" w:rsidRPr="00027990" w:rsidRDefault="0008063A" w:rsidP="00DE1334">
            <w:pPr>
              <w:jc w:val="both"/>
              <w:rPr>
                <w:color w:val="000000"/>
                <w:sz w:val="20"/>
                <w:szCs w:val="20"/>
              </w:rPr>
            </w:pPr>
            <w:r w:rsidRPr="00027990">
              <w:rPr>
                <w:color w:val="000000"/>
                <w:sz w:val="20"/>
                <w:szCs w:val="20"/>
              </w:rPr>
              <w:t>&lt; .001</w:t>
            </w:r>
          </w:p>
        </w:tc>
      </w:tr>
      <w:tr w:rsidR="0008063A" w:rsidRPr="00027990" w14:paraId="55659B4F" w14:textId="77777777" w:rsidTr="008754C4">
        <w:trPr>
          <w:trHeight w:val="270"/>
        </w:trPr>
        <w:tc>
          <w:tcPr>
            <w:tcW w:w="8533" w:type="dxa"/>
            <w:gridSpan w:val="4"/>
            <w:tcBorders>
              <w:top w:val="single" w:sz="8" w:space="0" w:color="000000"/>
              <w:left w:val="nil"/>
              <w:bottom w:val="nil"/>
              <w:right w:val="nil"/>
            </w:tcBorders>
            <w:shd w:val="clear" w:color="auto" w:fill="auto"/>
            <w:vAlign w:val="center"/>
            <w:hideMark/>
          </w:tcPr>
          <w:p w14:paraId="0444906F" w14:textId="77777777" w:rsidR="0008063A" w:rsidRPr="00027990" w:rsidRDefault="0008063A" w:rsidP="00DE1334">
            <w:pPr>
              <w:jc w:val="both"/>
              <w:rPr>
                <w:i/>
                <w:iCs/>
                <w:color w:val="000000"/>
                <w:sz w:val="20"/>
                <w:szCs w:val="20"/>
              </w:rPr>
            </w:pPr>
            <w:r w:rsidRPr="00027990">
              <w:rPr>
                <w:i/>
                <w:iCs/>
                <w:color w:val="000000"/>
                <w:sz w:val="20"/>
                <w:szCs w:val="20"/>
              </w:rPr>
              <w:t>Note.</w:t>
            </w:r>
            <w:r w:rsidRPr="00027990">
              <w:rPr>
                <w:color w:val="000000"/>
                <w:sz w:val="20"/>
                <w:szCs w:val="20"/>
              </w:rPr>
              <w:t xml:space="preserve">  Student's t-test.</w:t>
            </w:r>
          </w:p>
        </w:tc>
      </w:tr>
      <w:bookmarkEnd w:id="4"/>
    </w:tbl>
    <w:p w14:paraId="1330AA2F" w14:textId="77777777" w:rsidR="008754C4" w:rsidRDefault="008754C4" w:rsidP="0008063A">
      <w:pPr>
        <w:ind w:left="360" w:firstLine="1080"/>
        <w:jc w:val="both"/>
        <w:rPr>
          <w:sz w:val="20"/>
          <w:szCs w:val="20"/>
        </w:rPr>
      </w:pPr>
    </w:p>
    <w:p w14:paraId="4CD5CF86" w14:textId="38582EAA" w:rsidR="00DD6879" w:rsidRPr="001D7DAD" w:rsidRDefault="0008063A" w:rsidP="0008063A">
      <w:pPr>
        <w:ind w:left="360" w:firstLine="1080"/>
        <w:jc w:val="both"/>
        <w:rPr>
          <w:sz w:val="20"/>
          <w:szCs w:val="20"/>
        </w:rPr>
      </w:pPr>
      <w:r w:rsidRPr="001D7DAD">
        <w:rPr>
          <w:sz w:val="20"/>
          <w:szCs w:val="20"/>
        </w:rPr>
        <w:t>Uji Independent Sample T-test untuk Hipotesis 1 menunjukkan nilai t = 5,742 dan nilai signifikansi p &lt; 0,001 kurang dari 0,05. Hasilnya menunjukkan bahwa hipotesis 1 dapat diterima. Mengingat terdapat perbedaan besaran antara kelompok kontrol dan kelompok eksperimen, maka hasil tersebut menunjukkan bahwa terapi penerimaan diri memberikan dampak yang signifikan.</w:t>
      </w:r>
    </w:p>
    <w:p w14:paraId="2A02FC09" w14:textId="07C9984A" w:rsidR="0008063A" w:rsidRPr="001D7DAD" w:rsidRDefault="0008063A" w:rsidP="0008063A">
      <w:pPr>
        <w:ind w:left="360" w:firstLine="1080"/>
        <w:jc w:val="both"/>
        <w:rPr>
          <w:sz w:val="20"/>
          <w:szCs w:val="20"/>
        </w:rPr>
      </w:pPr>
    </w:p>
    <w:p w14:paraId="1C759F97" w14:textId="2BC98BD9" w:rsidR="0008063A" w:rsidRDefault="0008063A" w:rsidP="0008063A">
      <w:pPr>
        <w:pStyle w:val="Caption"/>
        <w:keepNext/>
        <w:jc w:val="center"/>
      </w:pPr>
      <w:r>
        <w:t xml:space="preserve">Tabel </w:t>
      </w:r>
      <w:r>
        <w:fldChar w:fldCharType="begin"/>
      </w:r>
      <w:r>
        <w:instrText xml:space="preserve"> SEQ Tabel \* ARABIC </w:instrText>
      </w:r>
      <w:r>
        <w:fldChar w:fldCharType="separate"/>
      </w:r>
      <w:r w:rsidR="00E57087">
        <w:rPr>
          <w:noProof/>
        </w:rPr>
        <w:t>6</w:t>
      </w:r>
      <w:r>
        <w:fldChar w:fldCharType="end"/>
      </w:r>
      <w:r>
        <w:rPr>
          <w:lang w:val="en-US"/>
        </w:rPr>
        <w:t xml:space="preserve">. Uji </w:t>
      </w:r>
      <w:proofErr w:type="spellStart"/>
      <w:r>
        <w:rPr>
          <w:lang w:val="en-US"/>
        </w:rPr>
        <w:t>Hipotesis</w:t>
      </w:r>
      <w:proofErr w:type="spellEnd"/>
      <w:r>
        <w:rPr>
          <w:lang w:val="en-US"/>
        </w:rPr>
        <w:t xml:space="preserve"> Pretest dan </w:t>
      </w:r>
      <w:proofErr w:type="spellStart"/>
      <w:r>
        <w:rPr>
          <w:lang w:val="en-US"/>
        </w:rPr>
        <w:t>Postest</w:t>
      </w:r>
      <w:proofErr w:type="spellEnd"/>
      <w:r>
        <w:rPr>
          <w:lang w:val="en-US"/>
        </w:rPr>
        <w:t xml:space="preserve"> </w:t>
      </w:r>
      <w:proofErr w:type="spellStart"/>
      <w:r>
        <w:rPr>
          <w:lang w:val="en-US"/>
        </w:rPr>
        <w:t>Kelompok</w:t>
      </w:r>
      <w:proofErr w:type="spellEnd"/>
      <w:r>
        <w:rPr>
          <w:lang w:val="en-US"/>
        </w:rPr>
        <w:t xml:space="preserve"> </w:t>
      </w:r>
      <w:proofErr w:type="spellStart"/>
      <w:r>
        <w:rPr>
          <w:lang w:val="en-US"/>
        </w:rPr>
        <w:t>Eksperimen</w:t>
      </w:r>
      <w:proofErr w:type="spellEnd"/>
    </w:p>
    <w:tbl>
      <w:tblPr>
        <w:tblW w:w="9140" w:type="dxa"/>
        <w:tblLook w:val="04A0" w:firstRow="1" w:lastRow="0" w:firstColumn="1" w:lastColumn="0" w:noHBand="0" w:noVBand="1"/>
      </w:tblPr>
      <w:tblGrid>
        <w:gridCol w:w="2990"/>
        <w:gridCol w:w="300"/>
        <w:gridCol w:w="3414"/>
        <w:gridCol w:w="933"/>
        <w:gridCol w:w="653"/>
        <w:gridCol w:w="850"/>
      </w:tblGrid>
      <w:tr w:rsidR="0008063A" w:rsidRPr="00027990" w14:paraId="2423176D" w14:textId="77777777" w:rsidTr="00DE1334">
        <w:trPr>
          <w:trHeight w:val="290"/>
        </w:trPr>
        <w:tc>
          <w:tcPr>
            <w:tcW w:w="9140" w:type="dxa"/>
            <w:gridSpan w:val="6"/>
            <w:tcBorders>
              <w:top w:val="nil"/>
              <w:left w:val="nil"/>
              <w:bottom w:val="single" w:sz="8" w:space="0" w:color="000000"/>
              <w:right w:val="nil"/>
            </w:tcBorders>
            <w:shd w:val="clear" w:color="auto" w:fill="auto"/>
            <w:vAlign w:val="center"/>
            <w:hideMark/>
          </w:tcPr>
          <w:p w14:paraId="5861345F" w14:textId="77777777" w:rsidR="0008063A" w:rsidRPr="00027990" w:rsidRDefault="0008063A" w:rsidP="00DE1334">
            <w:pPr>
              <w:rPr>
                <w:b/>
                <w:bCs/>
                <w:color w:val="000000"/>
                <w:sz w:val="20"/>
                <w:szCs w:val="20"/>
              </w:rPr>
            </w:pPr>
            <w:r w:rsidRPr="00027990">
              <w:rPr>
                <w:b/>
                <w:bCs/>
                <w:color w:val="000000"/>
                <w:sz w:val="20"/>
                <w:szCs w:val="20"/>
              </w:rPr>
              <w:t>Paired Samples T-Test</w:t>
            </w:r>
          </w:p>
        </w:tc>
      </w:tr>
      <w:tr w:rsidR="0008063A" w:rsidRPr="00027990" w14:paraId="7D736A51" w14:textId="77777777" w:rsidTr="0008063A">
        <w:trPr>
          <w:trHeight w:val="290"/>
        </w:trPr>
        <w:tc>
          <w:tcPr>
            <w:tcW w:w="2990" w:type="dxa"/>
            <w:tcBorders>
              <w:top w:val="nil"/>
              <w:left w:val="nil"/>
              <w:bottom w:val="single" w:sz="8" w:space="0" w:color="000000"/>
              <w:right w:val="nil"/>
            </w:tcBorders>
            <w:shd w:val="clear" w:color="auto" w:fill="auto"/>
            <w:vAlign w:val="center"/>
            <w:hideMark/>
          </w:tcPr>
          <w:p w14:paraId="71466E30" w14:textId="77777777" w:rsidR="0008063A" w:rsidRPr="00027990" w:rsidRDefault="0008063A" w:rsidP="00DE1334">
            <w:pPr>
              <w:jc w:val="center"/>
              <w:rPr>
                <w:b/>
                <w:bCs/>
                <w:color w:val="000000"/>
                <w:sz w:val="20"/>
                <w:szCs w:val="20"/>
              </w:rPr>
            </w:pPr>
            <w:r w:rsidRPr="00027990">
              <w:rPr>
                <w:b/>
                <w:bCs/>
                <w:color w:val="000000"/>
                <w:sz w:val="20"/>
                <w:szCs w:val="20"/>
              </w:rPr>
              <w:t>Measure 1</w:t>
            </w:r>
          </w:p>
        </w:tc>
        <w:tc>
          <w:tcPr>
            <w:tcW w:w="300" w:type="dxa"/>
            <w:tcBorders>
              <w:top w:val="nil"/>
              <w:left w:val="nil"/>
              <w:bottom w:val="single" w:sz="8" w:space="0" w:color="000000"/>
              <w:right w:val="nil"/>
            </w:tcBorders>
            <w:shd w:val="clear" w:color="auto" w:fill="auto"/>
            <w:vAlign w:val="center"/>
            <w:hideMark/>
          </w:tcPr>
          <w:p w14:paraId="35FE0D1E" w14:textId="77777777" w:rsidR="0008063A" w:rsidRPr="00027990" w:rsidRDefault="0008063A" w:rsidP="00DE1334">
            <w:pPr>
              <w:jc w:val="center"/>
              <w:rPr>
                <w:b/>
                <w:bCs/>
                <w:color w:val="000000"/>
                <w:sz w:val="20"/>
                <w:szCs w:val="20"/>
              </w:rPr>
            </w:pPr>
            <w:r w:rsidRPr="00027990">
              <w:rPr>
                <w:b/>
                <w:bCs/>
                <w:color w:val="000000"/>
                <w:sz w:val="20"/>
                <w:szCs w:val="20"/>
              </w:rPr>
              <w:t> </w:t>
            </w:r>
          </w:p>
        </w:tc>
        <w:tc>
          <w:tcPr>
            <w:tcW w:w="3414" w:type="dxa"/>
            <w:tcBorders>
              <w:top w:val="nil"/>
              <w:left w:val="nil"/>
              <w:bottom w:val="single" w:sz="8" w:space="0" w:color="000000"/>
              <w:right w:val="nil"/>
            </w:tcBorders>
            <w:shd w:val="clear" w:color="auto" w:fill="auto"/>
            <w:vAlign w:val="center"/>
            <w:hideMark/>
          </w:tcPr>
          <w:p w14:paraId="6E49FE1B" w14:textId="77777777" w:rsidR="0008063A" w:rsidRPr="00027990" w:rsidRDefault="0008063A" w:rsidP="00DE1334">
            <w:pPr>
              <w:jc w:val="center"/>
              <w:rPr>
                <w:b/>
                <w:bCs/>
                <w:color w:val="000000"/>
                <w:sz w:val="20"/>
                <w:szCs w:val="20"/>
              </w:rPr>
            </w:pPr>
            <w:r w:rsidRPr="00027990">
              <w:rPr>
                <w:b/>
                <w:bCs/>
                <w:color w:val="000000"/>
                <w:sz w:val="20"/>
                <w:szCs w:val="20"/>
              </w:rPr>
              <w:t>Measure 2</w:t>
            </w:r>
          </w:p>
        </w:tc>
        <w:tc>
          <w:tcPr>
            <w:tcW w:w="933" w:type="dxa"/>
            <w:tcBorders>
              <w:top w:val="nil"/>
              <w:left w:val="nil"/>
              <w:bottom w:val="single" w:sz="8" w:space="0" w:color="000000"/>
              <w:right w:val="nil"/>
            </w:tcBorders>
            <w:shd w:val="clear" w:color="auto" w:fill="auto"/>
            <w:vAlign w:val="center"/>
            <w:hideMark/>
          </w:tcPr>
          <w:p w14:paraId="27A63338" w14:textId="77777777" w:rsidR="0008063A" w:rsidRPr="00027990" w:rsidRDefault="0008063A" w:rsidP="00DE1334">
            <w:pPr>
              <w:jc w:val="center"/>
              <w:rPr>
                <w:b/>
                <w:bCs/>
                <w:color w:val="000000"/>
                <w:sz w:val="20"/>
                <w:szCs w:val="20"/>
              </w:rPr>
            </w:pPr>
            <w:r w:rsidRPr="00027990">
              <w:rPr>
                <w:b/>
                <w:bCs/>
                <w:color w:val="000000"/>
                <w:sz w:val="20"/>
                <w:szCs w:val="20"/>
              </w:rPr>
              <w:t>t</w:t>
            </w:r>
          </w:p>
        </w:tc>
        <w:tc>
          <w:tcPr>
            <w:tcW w:w="653" w:type="dxa"/>
            <w:tcBorders>
              <w:top w:val="nil"/>
              <w:left w:val="nil"/>
              <w:bottom w:val="single" w:sz="8" w:space="0" w:color="000000"/>
              <w:right w:val="nil"/>
            </w:tcBorders>
            <w:shd w:val="clear" w:color="auto" w:fill="auto"/>
            <w:vAlign w:val="center"/>
            <w:hideMark/>
          </w:tcPr>
          <w:p w14:paraId="2E07A3EB" w14:textId="77777777" w:rsidR="0008063A" w:rsidRPr="00027990" w:rsidRDefault="0008063A" w:rsidP="00DE1334">
            <w:pPr>
              <w:jc w:val="center"/>
              <w:rPr>
                <w:b/>
                <w:bCs/>
                <w:color w:val="000000"/>
                <w:sz w:val="20"/>
                <w:szCs w:val="20"/>
              </w:rPr>
            </w:pPr>
            <w:r w:rsidRPr="00027990">
              <w:rPr>
                <w:b/>
                <w:bCs/>
                <w:color w:val="000000"/>
                <w:sz w:val="20"/>
                <w:szCs w:val="20"/>
              </w:rPr>
              <w:t>df</w:t>
            </w:r>
          </w:p>
        </w:tc>
        <w:tc>
          <w:tcPr>
            <w:tcW w:w="850" w:type="dxa"/>
            <w:tcBorders>
              <w:top w:val="nil"/>
              <w:left w:val="nil"/>
              <w:bottom w:val="single" w:sz="8" w:space="0" w:color="000000"/>
              <w:right w:val="nil"/>
            </w:tcBorders>
            <w:shd w:val="clear" w:color="auto" w:fill="auto"/>
            <w:vAlign w:val="center"/>
            <w:hideMark/>
          </w:tcPr>
          <w:p w14:paraId="7628272A" w14:textId="77777777" w:rsidR="0008063A" w:rsidRPr="00027990" w:rsidRDefault="0008063A" w:rsidP="00DE1334">
            <w:pPr>
              <w:jc w:val="center"/>
              <w:rPr>
                <w:b/>
                <w:bCs/>
                <w:color w:val="000000"/>
                <w:sz w:val="20"/>
                <w:szCs w:val="20"/>
              </w:rPr>
            </w:pPr>
            <w:r w:rsidRPr="00027990">
              <w:rPr>
                <w:b/>
                <w:bCs/>
                <w:color w:val="000000"/>
                <w:sz w:val="20"/>
                <w:szCs w:val="20"/>
              </w:rPr>
              <w:t>p</w:t>
            </w:r>
          </w:p>
        </w:tc>
      </w:tr>
      <w:tr w:rsidR="0008063A" w:rsidRPr="00027990" w14:paraId="2C3EB0F8" w14:textId="77777777" w:rsidTr="0008063A">
        <w:trPr>
          <w:trHeight w:val="570"/>
        </w:trPr>
        <w:tc>
          <w:tcPr>
            <w:tcW w:w="2990" w:type="dxa"/>
            <w:tcBorders>
              <w:top w:val="nil"/>
              <w:left w:val="nil"/>
              <w:bottom w:val="nil"/>
              <w:right w:val="nil"/>
            </w:tcBorders>
            <w:shd w:val="clear" w:color="auto" w:fill="auto"/>
            <w:vAlign w:val="center"/>
            <w:hideMark/>
          </w:tcPr>
          <w:p w14:paraId="4FC2B390" w14:textId="77777777" w:rsidR="0008063A" w:rsidRPr="00027990" w:rsidRDefault="0008063A" w:rsidP="00DE1334">
            <w:pPr>
              <w:rPr>
                <w:color w:val="000000"/>
                <w:sz w:val="20"/>
                <w:szCs w:val="20"/>
              </w:rPr>
            </w:pPr>
            <w:r w:rsidRPr="00027990">
              <w:rPr>
                <w:color w:val="000000"/>
                <w:sz w:val="20"/>
                <w:szCs w:val="20"/>
              </w:rPr>
              <w:t>Pre Konsep Diri Experimen</w:t>
            </w:r>
          </w:p>
        </w:tc>
        <w:tc>
          <w:tcPr>
            <w:tcW w:w="300" w:type="dxa"/>
            <w:tcBorders>
              <w:top w:val="nil"/>
              <w:left w:val="nil"/>
              <w:bottom w:val="nil"/>
              <w:right w:val="nil"/>
            </w:tcBorders>
            <w:shd w:val="clear" w:color="auto" w:fill="auto"/>
            <w:vAlign w:val="center"/>
            <w:hideMark/>
          </w:tcPr>
          <w:p w14:paraId="7B6F8B2D" w14:textId="77777777" w:rsidR="0008063A" w:rsidRPr="00027990" w:rsidRDefault="0008063A" w:rsidP="00DE1334">
            <w:pPr>
              <w:jc w:val="right"/>
              <w:rPr>
                <w:color w:val="000000"/>
                <w:sz w:val="20"/>
                <w:szCs w:val="20"/>
              </w:rPr>
            </w:pPr>
            <w:r w:rsidRPr="00027990">
              <w:rPr>
                <w:color w:val="000000"/>
                <w:sz w:val="20"/>
                <w:szCs w:val="20"/>
              </w:rPr>
              <w:t>-</w:t>
            </w:r>
          </w:p>
        </w:tc>
        <w:tc>
          <w:tcPr>
            <w:tcW w:w="3414" w:type="dxa"/>
            <w:tcBorders>
              <w:top w:val="nil"/>
              <w:left w:val="nil"/>
              <w:bottom w:val="nil"/>
              <w:right w:val="nil"/>
            </w:tcBorders>
            <w:shd w:val="clear" w:color="auto" w:fill="auto"/>
            <w:vAlign w:val="center"/>
            <w:hideMark/>
          </w:tcPr>
          <w:p w14:paraId="013B44D2" w14:textId="77777777" w:rsidR="0008063A" w:rsidRPr="00027990" w:rsidRDefault="0008063A" w:rsidP="00DE1334">
            <w:pPr>
              <w:rPr>
                <w:color w:val="000000"/>
                <w:sz w:val="20"/>
                <w:szCs w:val="20"/>
              </w:rPr>
            </w:pPr>
            <w:r w:rsidRPr="00027990">
              <w:rPr>
                <w:color w:val="000000"/>
                <w:sz w:val="20"/>
                <w:szCs w:val="20"/>
              </w:rPr>
              <w:t>Post Konsep Diri Experimen</w:t>
            </w:r>
          </w:p>
        </w:tc>
        <w:tc>
          <w:tcPr>
            <w:tcW w:w="933" w:type="dxa"/>
            <w:tcBorders>
              <w:top w:val="nil"/>
              <w:left w:val="nil"/>
              <w:bottom w:val="nil"/>
              <w:right w:val="nil"/>
            </w:tcBorders>
            <w:shd w:val="clear" w:color="auto" w:fill="auto"/>
            <w:vAlign w:val="center"/>
            <w:hideMark/>
          </w:tcPr>
          <w:p w14:paraId="59CBEF59" w14:textId="77777777" w:rsidR="0008063A" w:rsidRPr="00027990" w:rsidRDefault="0008063A" w:rsidP="00DE1334">
            <w:pPr>
              <w:jc w:val="right"/>
              <w:rPr>
                <w:color w:val="000000"/>
                <w:sz w:val="20"/>
                <w:szCs w:val="20"/>
              </w:rPr>
            </w:pPr>
            <w:r w:rsidRPr="00027990">
              <w:rPr>
                <w:color w:val="000000"/>
                <w:sz w:val="20"/>
                <w:szCs w:val="20"/>
              </w:rPr>
              <w:t>-4.117</w:t>
            </w:r>
          </w:p>
        </w:tc>
        <w:tc>
          <w:tcPr>
            <w:tcW w:w="653" w:type="dxa"/>
            <w:tcBorders>
              <w:top w:val="nil"/>
              <w:left w:val="nil"/>
              <w:bottom w:val="nil"/>
              <w:right w:val="nil"/>
            </w:tcBorders>
            <w:shd w:val="clear" w:color="auto" w:fill="auto"/>
            <w:vAlign w:val="center"/>
            <w:hideMark/>
          </w:tcPr>
          <w:p w14:paraId="7FAA18F9" w14:textId="77777777" w:rsidR="0008063A" w:rsidRPr="00027990" w:rsidRDefault="0008063A" w:rsidP="00DE1334">
            <w:pPr>
              <w:jc w:val="right"/>
              <w:rPr>
                <w:color w:val="000000"/>
                <w:sz w:val="20"/>
                <w:szCs w:val="20"/>
              </w:rPr>
            </w:pPr>
            <w:r w:rsidRPr="00027990">
              <w:rPr>
                <w:color w:val="000000"/>
                <w:sz w:val="20"/>
                <w:szCs w:val="20"/>
              </w:rPr>
              <w:t>59</w:t>
            </w:r>
          </w:p>
        </w:tc>
        <w:tc>
          <w:tcPr>
            <w:tcW w:w="850" w:type="dxa"/>
            <w:tcBorders>
              <w:top w:val="nil"/>
              <w:left w:val="nil"/>
              <w:bottom w:val="nil"/>
              <w:right w:val="nil"/>
            </w:tcBorders>
            <w:shd w:val="clear" w:color="auto" w:fill="auto"/>
            <w:vAlign w:val="center"/>
            <w:hideMark/>
          </w:tcPr>
          <w:p w14:paraId="3B8D067D" w14:textId="77777777" w:rsidR="0008063A" w:rsidRPr="00027990" w:rsidRDefault="0008063A" w:rsidP="00DE1334">
            <w:pPr>
              <w:jc w:val="right"/>
              <w:rPr>
                <w:color w:val="000000"/>
                <w:sz w:val="20"/>
                <w:szCs w:val="20"/>
              </w:rPr>
            </w:pPr>
            <w:r w:rsidRPr="00027990">
              <w:rPr>
                <w:color w:val="000000"/>
                <w:sz w:val="20"/>
                <w:szCs w:val="20"/>
              </w:rPr>
              <w:t>&lt; .001</w:t>
            </w:r>
          </w:p>
        </w:tc>
      </w:tr>
      <w:tr w:rsidR="0008063A" w:rsidRPr="00027990" w14:paraId="3AE52CCD" w14:textId="77777777" w:rsidTr="00DE1334">
        <w:trPr>
          <w:trHeight w:val="290"/>
        </w:trPr>
        <w:tc>
          <w:tcPr>
            <w:tcW w:w="9140" w:type="dxa"/>
            <w:gridSpan w:val="6"/>
            <w:tcBorders>
              <w:top w:val="single" w:sz="8" w:space="0" w:color="000000"/>
              <w:left w:val="nil"/>
              <w:bottom w:val="nil"/>
              <w:right w:val="nil"/>
            </w:tcBorders>
            <w:shd w:val="clear" w:color="auto" w:fill="auto"/>
            <w:vAlign w:val="center"/>
            <w:hideMark/>
          </w:tcPr>
          <w:p w14:paraId="7C17DF79" w14:textId="77777777" w:rsidR="0008063A" w:rsidRPr="00027990" w:rsidRDefault="0008063A" w:rsidP="00DE1334">
            <w:pPr>
              <w:rPr>
                <w:i/>
                <w:iCs/>
                <w:color w:val="000000"/>
                <w:sz w:val="20"/>
                <w:szCs w:val="20"/>
              </w:rPr>
            </w:pPr>
            <w:r w:rsidRPr="00027990">
              <w:rPr>
                <w:i/>
                <w:iCs/>
                <w:color w:val="000000"/>
                <w:sz w:val="20"/>
                <w:szCs w:val="20"/>
              </w:rPr>
              <w:t>Note.</w:t>
            </w:r>
            <w:r w:rsidRPr="00027990">
              <w:rPr>
                <w:color w:val="000000"/>
                <w:sz w:val="20"/>
                <w:szCs w:val="20"/>
              </w:rPr>
              <w:t xml:space="preserve">  Student's t-test.</w:t>
            </w:r>
          </w:p>
        </w:tc>
      </w:tr>
    </w:tbl>
    <w:p w14:paraId="5BE40727" w14:textId="713383CC" w:rsidR="0008063A" w:rsidRPr="001D7DAD" w:rsidRDefault="0008063A" w:rsidP="0008063A">
      <w:pPr>
        <w:ind w:left="360" w:firstLine="1080"/>
        <w:jc w:val="both"/>
        <w:rPr>
          <w:sz w:val="20"/>
          <w:szCs w:val="20"/>
        </w:rPr>
      </w:pPr>
      <w:r w:rsidRPr="001D7DAD">
        <w:rPr>
          <w:sz w:val="20"/>
          <w:szCs w:val="20"/>
        </w:rPr>
        <w:lastRenderedPageBreak/>
        <w:t xml:space="preserve">Hasil uji </w:t>
      </w:r>
      <w:r w:rsidRPr="001D7DAD">
        <w:rPr>
          <w:i/>
          <w:iCs/>
          <w:sz w:val="20"/>
          <w:szCs w:val="20"/>
        </w:rPr>
        <w:t>Paired Sample T-Test</w:t>
      </w:r>
      <w:r w:rsidRPr="001D7DAD">
        <w:rPr>
          <w:sz w:val="20"/>
          <w:szCs w:val="20"/>
        </w:rPr>
        <w:t xml:space="preserve"> untuk hipotesis 2 menunjukkan bahwa hipotesis 2 dapat diterima dengan </w:t>
      </w:r>
      <w:r w:rsidR="00262B60">
        <w:rPr>
          <w:sz w:val="20"/>
          <w:szCs w:val="20"/>
        </w:rPr>
        <w:t>besaran</w:t>
      </w:r>
      <w:r w:rsidRPr="001D7DAD">
        <w:rPr>
          <w:sz w:val="20"/>
          <w:szCs w:val="20"/>
        </w:rPr>
        <w:t xml:space="preserve"> t sebesar -4,117 dan </w:t>
      </w:r>
      <w:r w:rsidR="00262B60">
        <w:rPr>
          <w:sz w:val="20"/>
          <w:szCs w:val="20"/>
        </w:rPr>
        <w:t>besaran</w:t>
      </w:r>
      <w:r w:rsidRPr="001D7DAD">
        <w:rPr>
          <w:sz w:val="20"/>
          <w:szCs w:val="20"/>
        </w:rPr>
        <w:t xml:space="preserve"> p signifikan </w:t>
      </w:r>
      <w:r w:rsidR="00262B60">
        <w:rPr>
          <w:sz w:val="20"/>
          <w:szCs w:val="20"/>
        </w:rPr>
        <w:t>bernilai</w:t>
      </w:r>
      <w:r w:rsidRPr="001D7DAD">
        <w:rPr>
          <w:sz w:val="20"/>
          <w:szCs w:val="20"/>
        </w:rPr>
        <w:t xml:space="preserve"> 0,001 kurang dari 0,05. Hasil </w:t>
      </w:r>
      <w:r w:rsidR="00252E58">
        <w:rPr>
          <w:sz w:val="20"/>
          <w:szCs w:val="20"/>
        </w:rPr>
        <w:t>itu</w:t>
      </w:r>
      <w:r w:rsidRPr="001D7DAD">
        <w:rPr>
          <w:sz w:val="20"/>
          <w:szCs w:val="20"/>
        </w:rPr>
        <w:t xml:space="preserve"> menunjukkan </w:t>
      </w:r>
      <w:r w:rsidR="00252E58">
        <w:rPr>
          <w:sz w:val="20"/>
          <w:szCs w:val="20"/>
        </w:rPr>
        <w:t>kalau</w:t>
      </w:r>
      <w:r w:rsidRPr="001D7DAD">
        <w:rPr>
          <w:sz w:val="20"/>
          <w:szCs w:val="20"/>
        </w:rPr>
        <w:t xml:space="preserve"> pemberian perlakuan penerimaan diri pada kelompok eksperimen efektif karena terdapat perbedaan yang signifikan antara kedua kelompok.</w:t>
      </w:r>
    </w:p>
    <w:p w14:paraId="0B0432BE" w14:textId="3B1B4C9C" w:rsidR="0008063A" w:rsidRPr="001D7DAD" w:rsidRDefault="0008063A" w:rsidP="0008063A">
      <w:pPr>
        <w:ind w:left="360" w:firstLine="1080"/>
        <w:jc w:val="both"/>
        <w:rPr>
          <w:sz w:val="20"/>
          <w:szCs w:val="20"/>
        </w:rPr>
      </w:pPr>
    </w:p>
    <w:p w14:paraId="5E5A1473" w14:textId="63B29CC0" w:rsidR="0008063A" w:rsidRDefault="0008063A" w:rsidP="0008063A">
      <w:pPr>
        <w:pStyle w:val="Caption"/>
        <w:keepNext/>
        <w:jc w:val="both"/>
      </w:pPr>
      <w:r>
        <w:t xml:space="preserve">Tabel </w:t>
      </w:r>
      <w:r>
        <w:fldChar w:fldCharType="begin"/>
      </w:r>
      <w:r>
        <w:instrText xml:space="preserve"> SEQ Tabel \* ARABIC </w:instrText>
      </w:r>
      <w:r>
        <w:fldChar w:fldCharType="separate"/>
      </w:r>
      <w:r w:rsidR="00E57087">
        <w:rPr>
          <w:noProof/>
        </w:rPr>
        <w:t>7</w:t>
      </w:r>
      <w:r>
        <w:fldChar w:fldCharType="end"/>
      </w:r>
      <w:r w:rsidRPr="001D7DAD">
        <w:rPr>
          <w:lang w:val="fi-FI"/>
        </w:rPr>
        <w:t>. Perbedaan Tingkat Kelompok Eksperimen dan Kontrol</w:t>
      </w:r>
    </w:p>
    <w:p w14:paraId="2156CF3F" w14:textId="5868E98D" w:rsidR="0008063A" w:rsidRDefault="0008063A" w:rsidP="0008063A">
      <w:pPr>
        <w:ind w:left="360" w:firstLine="1080"/>
        <w:jc w:val="both"/>
        <w:rPr>
          <w:sz w:val="20"/>
          <w:szCs w:val="20"/>
          <w:lang w:val="en-ID"/>
        </w:rPr>
      </w:pPr>
      <w:r w:rsidRPr="00F07BA3">
        <w:rPr>
          <w:noProof/>
          <w:color w:val="000000" w:themeColor="text1"/>
          <w:lang w:val="en-US" w:eastAsia="en-US"/>
        </w:rPr>
        <w:drawing>
          <wp:inline distT="0" distB="0" distL="0" distR="0" wp14:anchorId="4BD49978" wp14:editId="361062DE">
            <wp:extent cx="2514600" cy="1676400"/>
            <wp:effectExtent l="0" t="0" r="0" b="0"/>
            <wp:docPr id="3588740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14600" cy="1676400"/>
                    </a:xfrm>
                    <a:prstGeom prst="rect">
                      <a:avLst/>
                    </a:prstGeom>
                    <a:noFill/>
                    <a:ln>
                      <a:noFill/>
                    </a:ln>
                  </pic:spPr>
                </pic:pic>
              </a:graphicData>
            </a:graphic>
          </wp:inline>
        </w:drawing>
      </w:r>
    </w:p>
    <w:p w14:paraId="71D6CC1C" w14:textId="5A1A1925" w:rsidR="0008063A" w:rsidRDefault="0008063A" w:rsidP="0008063A">
      <w:pPr>
        <w:ind w:left="360" w:firstLine="1080"/>
        <w:jc w:val="both"/>
        <w:rPr>
          <w:sz w:val="20"/>
          <w:szCs w:val="20"/>
          <w:lang w:val="en-ID"/>
        </w:rPr>
      </w:pPr>
    </w:p>
    <w:p w14:paraId="652CD9EE" w14:textId="6FB6D7B9" w:rsidR="0008063A" w:rsidRDefault="0008063A" w:rsidP="0008063A">
      <w:pPr>
        <w:pStyle w:val="Caption"/>
        <w:keepNext/>
        <w:jc w:val="both"/>
      </w:pPr>
      <w:r>
        <w:t xml:space="preserve">Tabel </w:t>
      </w:r>
      <w:r>
        <w:fldChar w:fldCharType="begin"/>
      </w:r>
      <w:r>
        <w:instrText xml:space="preserve"> SEQ Tabel \* ARABIC </w:instrText>
      </w:r>
      <w:r>
        <w:fldChar w:fldCharType="separate"/>
      </w:r>
      <w:r w:rsidR="00E57087">
        <w:rPr>
          <w:noProof/>
        </w:rPr>
        <w:t>8</w:t>
      </w:r>
      <w:r>
        <w:fldChar w:fldCharType="end"/>
      </w:r>
      <w:r>
        <w:rPr>
          <w:lang w:val="en-US"/>
        </w:rPr>
        <w:t xml:space="preserve">. </w:t>
      </w:r>
      <w:proofErr w:type="spellStart"/>
      <w:r>
        <w:rPr>
          <w:lang w:val="en-US"/>
        </w:rPr>
        <w:t>Perbedaan</w:t>
      </w:r>
      <w:proofErr w:type="spellEnd"/>
      <w:r>
        <w:rPr>
          <w:lang w:val="en-US"/>
        </w:rPr>
        <w:t xml:space="preserve"> Pretest dan </w:t>
      </w:r>
      <w:proofErr w:type="spellStart"/>
      <w:r>
        <w:rPr>
          <w:lang w:val="en-US"/>
        </w:rPr>
        <w:t>Postest</w:t>
      </w:r>
      <w:proofErr w:type="spellEnd"/>
      <w:r>
        <w:rPr>
          <w:lang w:val="en-US"/>
        </w:rPr>
        <w:t xml:space="preserve"> </w:t>
      </w:r>
      <w:proofErr w:type="spellStart"/>
      <w:r>
        <w:rPr>
          <w:lang w:val="en-US"/>
        </w:rPr>
        <w:t>Kelompk</w:t>
      </w:r>
      <w:proofErr w:type="spellEnd"/>
      <w:r>
        <w:rPr>
          <w:lang w:val="en-US"/>
        </w:rPr>
        <w:t xml:space="preserve"> </w:t>
      </w:r>
      <w:proofErr w:type="spellStart"/>
      <w:r>
        <w:rPr>
          <w:lang w:val="en-US"/>
        </w:rPr>
        <w:t>Eksperimen</w:t>
      </w:r>
      <w:proofErr w:type="spellEnd"/>
    </w:p>
    <w:p w14:paraId="36437FD3" w14:textId="7A2060BC" w:rsidR="0008063A" w:rsidRDefault="0008063A" w:rsidP="0008063A">
      <w:pPr>
        <w:ind w:left="360" w:firstLine="1080"/>
        <w:jc w:val="both"/>
        <w:rPr>
          <w:sz w:val="20"/>
          <w:szCs w:val="20"/>
          <w:lang w:val="en-ID"/>
        </w:rPr>
      </w:pPr>
      <w:r w:rsidRPr="00F07BA3">
        <w:rPr>
          <w:noProof/>
          <w:color w:val="000000" w:themeColor="text1"/>
          <w:lang w:val="en-US" w:eastAsia="en-US"/>
        </w:rPr>
        <w:drawing>
          <wp:inline distT="0" distB="0" distL="0" distR="0" wp14:anchorId="472C04B5" wp14:editId="7EBD69B1">
            <wp:extent cx="2438400" cy="1625600"/>
            <wp:effectExtent l="0" t="0" r="0" b="0"/>
            <wp:docPr id="140702580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38400" cy="1625600"/>
                    </a:xfrm>
                    <a:prstGeom prst="rect">
                      <a:avLst/>
                    </a:prstGeom>
                    <a:noFill/>
                    <a:ln>
                      <a:noFill/>
                    </a:ln>
                  </pic:spPr>
                </pic:pic>
              </a:graphicData>
            </a:graphic>
          </wp:inline>
        </w:drawing>
      </w:r>
    </w:p>
    <w:p w14:paraId="46295350" w14:textId="3A6E0E03" w:rsidR="0008063A" w:rsidRDefault="0008063A" w:rsidP="0008063A">
      <w:pPr>
        <w:ind w:left="360" w:firstLine="1080"/>
        <w:jc w:val="both"/>
        <w:rPr>
          <w:sz w:val="20"/>
          <w:szCs w:val="20"/>
          <w:lang w:val="en-ID"/>
        </w:rPr>
      </w:pPr>
    </w:p>
    <w:p w14:paraId="78E1982E" w14:textId="77777777" w:rsidR="00252E58" w:rsidRPr="00252E58" w:rsidRDefault="00252E58" w:rsidP="00252E58">
      <w:pPr>
        <w:ind w:left="426" w:firstLine="360"/>
        <w:jc w:val="both"/>
        <w:rPr>
          <w:sz w:val="20"/>
          <w:szCs w:val="20"/>
          <w:lang w:val="en-ID"/>
        </w:rPr>
      </w:pPr>
      <w:proofErr w:type="spellStart"/>
      <w:r w:rsidRPr="00252E58">
        <w:rPr>
          <w:sz w:val="20"/>
          <w:szCs w:val="20"/>
          <w:lang w:val="en-ID"/>
        </w:rPr>
        <w:t>Seperti</w:t>
      </w:r>
      <w:proofErr w:type="spellEnd"/>
      <w:r w:rsidRPr="00252E58">
        <w:rPr>
          <w:sz w:val="20"/>
          <w:szCs w:val="20"/>
          <w:lang w:val="en-ID"/>
        </w:rPr>
        <w:t xml:space="preserve"> yang </w:t>
      </w:r>
      <w:proofErr w:type="spellStart"/>
      <w:r w:rsidRPr="00252E58">
        <w:rPr>
          <w:sz w:val="20"/>
          <w:szCs w:val="20"/>
          <w:lang w:val="en-ID"/>
        </w:rPr>
        <w:t>digambarkan</w:t>
      </w:r>
      <w:proofErr w:type="spellEnd"/>
      <w:r w:rsidRPr="00252E58">
        <w:rPr>
          <w:sz w:val="20"/>
          <w:szCs w:val="20"/>
          <w:lang w:val="en-ID"/>
        </w:rPr>
        <w:t xml:space="preserve"> pada </w:t>
      </w:r>
      <w:proofErr w:type="spellStart"/>
      <w:r w:rsidRPr="00252E58">
        <w:rPr>
          <w:sz w:val="20"/>
          <w:szCs w:val="20"/>
          <w:lang w:val="en-ID"/>
        </w:rPr>
        <w:t>gambar</w:t>
      </w:r>
      <w:proofErr w:type="spellEnd"/>
      <w:r w:rsidRPr="00252E58">
        <w:rPr>
          <w:sz w:val="20"/>
          <w:szCs w:val="20"/>
          <w:lang w:val="en-ID"/>
        </w:rPr>
        <w:t xml:space="preserve"> di </w:t>
      </w:r>
      <w:proofErr w:type="spellStart"/>
      <w:r w:rsidRPr="00252E58">
        <w:rPr>
          <w:sz w:val="20"/>
          <w:szCs w:val="20"/>
          <w:lang w:val="en-ID"/>
        </w:rPr>
        <w:t>atas</w:t>
      </w:r>
      <w:proofErr w:type="spellEnd"/>
      <w:r w:rsidRPr="00252E58">
        <w:rPr>
          <w:sz w:val="20"/>
          <w:szCs w:val="20"/>
          <w:lang w:val="en-ID"/>
        </w:rPr>
        <w:t xml:space="preserve">, </w:t>
      </w:r>
      <w:proofErr w:type="spellStart"/>
      <w:r w:rsidRPr="00252E58">
        <w:rPr>
          <w:sz w:val="20"/>
          <w:szCs w:val="20"/>
          <w:lang w:val="en-ID"/>
        </w:rPr>
        <w:t>konsep</w:t>
      </w:r>
      <w:proofErr w:type="spellEnd"/>
      <w:r w:rsidRPr="00252E58">
        <w:rPr>
          <w:sz w:val="20"/>
          <w:szCs w:val="20"/>
          <w:lang w:val="en-ID"/>
        </w:rPr>
        <w:t xml:space="preserve"> </w:t>
      </w:r>
      <w:proofErr w:type="spellStart"/>
      <w:r w:rsidRPr="00252E58">
        <w:rPr>
          <w:sz w:val="20"/>
          <w:szCs w:val="20"/>
          <w:lang w:val="en-ID"/>
        </w:rPr>
        <w:t>diri</w:t>
      </w:r>
      <w:proofErr w:type="spellEnd"/>
      <w:r w:rsidRPr="00252E58">
        <w:rPr>
          <w:sz w:val="20"/>
          <w:szCs w:val="20"/>
          <w:lang w:val="en-ID"/>
        </w:rPr>
        <w:t xml:space="preserve"> </w:t>
      </w:r>
      <w:proofErr w:type="spellStart"/>
      <w:r w:rsidRPr="00252E58">
        <w:rPr>
          <w:sz w:val="20"/>
          <w:szCs w:val="20"/>
          <w:lang w:val="en-ID"/>
        </w:rPr>
        <w:t>kelompok</w:t>
      </w:r>
      <w:proofErr w:type="spellEnd"/>
      <w:r w:rsidRPr="00252E58">
        <w:rPr>
          <w:sz w:val="20"/>
          <w:szCs w:val="20"/>
          <w:lang w:val="en-ID"/>
        </w:rPr>
        <w:t xml:space="preserve"> </w:t>
      </w:r>
      <w:proofErr w:type="spellStart"/>
      <w:r w:rsidRPr="00252E58">
        <w:rPr>
          <w:sz w:val="20"/>
          <w:szCs w:val="20"/>
          <w:lang w:val="en-ID"/>
        </w:rPr>
        <w:t>eksperimen</w:t>
      </w:r>
      <w:proofErr w:type="spellEnd"/>
      <w:r w:rsidRPr="00252E58">
        <w:rPr>
          <w:sz w:val="20"/>
          <w:szCs w:val="20"/>
          <w:lang w:val="en-ID"/>
        </w:rPr>
        <w:t xml:space="preserve"> </w:t>
      </w:r>
      <w:proofErr w:type="spellStart"/>
      <w:r w:rsidRPr="00252E58">
        <w:rPr>
          <w:sz w:val="20"/>
          <w:szCs w:val="20"/>
          <w:lang w:val="en-ID"/>
        </w:rPr>
        <w:t>lebih</w:t>
      </w:r>
      <w:proofErr w:type="spellEnd"/>
      <w:r w:rsidRPr="00252E58">
        <w:rPr>
          <w:sz w:val="20"/>
          <w:szCs w:val="20"/>
          <w:lang w:val="en-ID"/>
        </w:rPr>
        <w:t xml:space="preserve"> </w:t>
      </w:r>
      <w:proofErr w:type="spellStart"/>
      <w:r w:rsidRPr="00252E58">
        <w:rPr>
          <w:sz w:val="20"/>
          <w:szCs w:val="20"/>
          <w:lang w:val="en-ID"/>
        </w:rPr>
        <w:t>besar</w:t>
      </w:r>
      <w:proofErr w:type="spellEnd"/>
      <w:r w:rsidRPr="00252E58">
        <w:rPr>
          <w:sz w:val="20"/>
          <w:szCs w:val="20"/>
          <w:lang w:val="en-ID"/>
        </w:rPr>
        <w:t xml:space="preserve"> </w:t>
      </w:r>
      <w:proofErr w:type="spellStart"/>
      <w:r w:rsidRPr="00252E58">
        <w:rPr>
          <w:sz w:val="20"/>
          <w:szCs w:val="20"/>
          <w:lang w:val="en-ID"/>
        </w:rPr>
        <w:t>daripada</w:t>
      </w:r>
      <w:proofErr w:type="spellEnd"/>
      <w:r w:rsidRPr="00252E58">
        <w:rPr>
          <w:sz w:val="20"/>
          <w:szCs w:val="20"/>
          <w:lang w:val="en-ID"/>
        </w:rPr>
        <w:t xml:space="preserve"> </w:t>
      </w:r>
      <w:proofErr w:type="spellStart"/>
      <w:r w:rsidRPr="00252E58">
        <w:rPr>
          <w:sz w:val="20"/>
          <w:szCs w:val="20"/>
          <w:lang w:val="en-ID"/>
        </w:rPr>
        <w:t>konsep</w:t>
      </w:r>
      <w:proofErr w:type="spellEnd"/>
      <w:r w:rsidRPr="00252E58">
        <w:rPr>
          <w:sz w:val="20"/>
          <w:szCs w:val="20"/>
          <w:lang w:val="en-ID"/>
        </w:rPr>
        <w:t xml:space="preserve"> </w:t>
      </w:r>
      <w:proofErr w:type="spellStart"/>
      <w:r w:rsidRPr="00252E58">
        <w:rPr>
          <w:sz w:val="20"/>
          <w:szCs w:val="20"/>
          <w:lang w:val="en-ID"/>
        </w:rPr>
        <w:t>diri</w:t>
      </w:r>
      <w:proofErr w:type="spellEnd"/>
      <w:r w:rsidRPr="00252E58">
        <w:rPr>
          <w:sz w:val="20"/>
          <w:szCs w:val="20"/>
          <w:lang w:val="en-ID"/>
        </w:rPr>
        <w:t xml:space="preserve"> </w:t>
      </w:r>
      <w:proofErr w:type="spellStart"/>
      <w:r w:rsidRPr="00252E58">
        <w:rPr>
          <w:sz w:val="20"/>
          <w:szCs w:val="20"/>
          <w:lang w:val="en-ID"/>
        </w:rPr>
        <w:t>kelompok</w:t>
      </w:r>
      <w:proofErr w:type="spellEnd"/>
      <w:r w:rsidRPr="00252E58">
        <w:rPr>
          <w:sz w:val="20"/>
          <w:szCs w:val="20"/>
          <w:lang w:val="en-ID"/>
        </w:rPr>
        <w:t xml:space="preserve"> </w:t>
      </w:r>
      <w:proofErr w:type="spellStart"/>
      <w:r w:rsidRPr="00252E58">
        <w:rPr>
          <w:sz w:val="20"/>
          <w:szCs w:val="20"/>
          <w:lang w:val="en-ID"/>
        </w:rPr>
        <w:t>kontrol</w:t>
      </w:r>
      <w:proofErr w:type="spellEnd"/>
      <w:r w:rsidRPr="00252E58">
        <w:rPr>
          <w:sz w:val="20"/>
          <w:szCs w:val="20"/>
          <w:lang w:val="en-ID"/>
        </w:rPr>
        <w:t xml:space="preserve"> </w:t>
      </w:r>
      <w:proofErr w:type="spellStart"/>
      <w:r w:rsidRPr="00252E58">
        <w:rPr>
          <w:sz w:val="20"/>
          <w:szCs w:val="20"/>
          <w:lang w:val="en-ID"/>
        </w:rPr>
        <w:t>mereka</w:t>
      </w:r>
      <w:proofErr w:type="spellEnd"/>
      <w:r w:rsidRPr="00252E58">
        <w:rPr>
          <w:sz w:val="20"/>
          <w:szCs w:val="20"/>
          <w:lang w:val="en-ID"/>
        </w:rPr>
        <w:t xml:space="preserve"> </w:t>
      </w:r>
      <w:proofErr w:type="spellStart"/>
      <w:r w:rsidRPr="00252E58">
        <w:rPr>
          <w:sz w:val="20"/>
          <w:szCs w:val="20"/>
          <w:lang w:val="en-ID"/>
        </w:rPr>
        <w:t>selama</w:t>
      </w:r>
      <w:proofErr w:type="spellEnd"/>
      <w:r w:rsidRPr="00252E58">
        <w:rPr>
          <w:sz w:val="20"/>
          <w:szCs w:val="20"/>
          <w:lang w:val="en-ID"/>
        </w:rPr>
        <w:t xml:space="preserve"> </w:t>
      </w:r>
      <w:proofErr w:type="spellStart"/>
      <w:r w:rsidRPr="00252E58">
        <w:rPr>
          <w:sz w:val="20"/>
          <w:szCs w:val="20"/>
          <w:lang w:val="en-ID"/>
        </w:rPr>
        <w:t>pelatihan</w:t>
      </w:r>
      <w:proofErr w:type="spellEnd"/>
      <w:r w:rsidRPr="00252E58">
        <w:rPr>
          <w:sz w:val="20"/>
          <w:szCs w:val="20"/>
          <w:lang w:val="en-ID"/>
        </w:rPr>
        <w:t xml:space="preserve"> </w:t>
      </w:r>
      <w:proofErr w:type="spellStart"/>
      <w:r w:rsidRPr="00252E58">
        <w:rPr>
          <w:sz w:val="20"/>
          <w:szCs w:val="20"/>
          <w:lang w:val="en-ID"/>
        </w:rPr>
        <w:t>propriosepsi</w:t>
      </w:r>
      <w:proofErr w:type="spellEnd"/>
      <w:r w:rsidRPr="00252E58">
        <w:rPr>
          <w:sz w:val="20"/>
          <w:szCs w:val="20"/>
          <w:lang w:val="en-ID"/>
        </w:rPr>
        <w:t xml:space="preserve">. </w:t>
      </w:r>
      <w:proofErr w:type="spellStart"/>
      <w:r w:rsidRPr="00252E58">
        <w:rPr>
          <w:sz w:val="20"/>
          <w:szCs w:val="20"/>
          <w:lang w:val="en-ID"/>
        </w:rPr>
        <w:t>Setelah</w:t>
      </w:r>
      <w:proofErr w:type="spellEnd"/>
      <w:r w:rsidRPr="00252E58">
        <w:rPr>
          <w:sz w:val="20"/>
          <w:szCs w:val="20"/>
          <w:lang w:val="en-ID"/>
        </w:rPr>
        <w:t xml:space="preserve"> </w:t>
      </w:r>
      <w:proofErr w:type="spellStart"/>
      <w:r w:rsidRPr="00252E58">
        <w:rPr>
          <w:sz w:val="20"/>
          <w:szCs w:val="20"/>
          <w:lang w:val="en-ID"/>
        </w:rPr>
        <w:t>mendapat</w:t>
      </w:r>
      <w:proofErr w:type="spellEnd"/>
      <w:r w:rsidRPr="00252E58">
        <w:rPr>
          <w:sz w:val="20"/>
          <w:szCs w:val="20"/>
          <w:lang w:val="en-ID"/>
        </w:rPr>
        <w:t xml:space="preserve"> </w:t>
      </w:r>
      <w:proofErr w:type="spellStart"/>
      <w:r w:rsidRPr="00252E58">
        <w:rPr>
          <w:sz w:val="20"/>
          <w:szCs w:val="20"/>
          <w:lang w:val="en-ID"/>
        </w:rPr>
        <w:t>perlakuan</w:t>
      </w:r>
      <w:proofErr w:type="spellEnd"/>
      <w:r w:rsidRPr="00252E58">
        <w:rPr>
          <w:sz w:val="20"/>
          <w:szCs w:val="20"/>
          <w:lang w:val="en-ID"/>
        </w:rPr>
        <w:t xml:space="preserve"> </w:t>
      </w:r>
      <w:proofErr w:type="spellStart"/>
      <w:r w:rsidRPr="00252E58">
        <w:rPr>
          <w:sz w:val="20"/>
          <w:szCs w:val="20"/>
          <w:lang w:val="en-ID"/>
        </w:rPr>
        <w:t>pelatihan</w:t>
      </w:r>
      <w:proofErr w:type="spellEnd"/>
      <w:r w:rsidRPr="00252E58">
        <w:rPr>
          <w:sz w:val="20"/>
          <w:szCs w:val="20"/>
          <w:lang w:val="en-ID"/>
        </w:rPr>
        <w:t xml:space="preserve"> </w:t>
      </w:r>
      <w:proofErr w:type="spellStart"/>
      <w:r w:rsidRPr="00252E58">
        <w:rPr>
          <w:sz w:val="20"/>
          <w:szCs w:val="20"/>
          <w:lang w:val="en-ID"/>
        </w:rPr>
        <w:t>proprioseptif</w:t>
      </w:r>
      <w:proofErr w:type="spellEnd"/>
      <w:r w:rsidRPr="00252E58">
        <w:rPr>
          <w:sz w:val="20"/>
          <w:szCs w:val="20"/>
          <w:lang w:val="en-ID"/>
        </w:rPr>
        <w:t xml:space="preserve">, </w:t>
      </w:r>
      <w:proofErr w:type="spellStart"/>
      <w:r w:rsidRPr="00252E58">
        <w:rPr>
          <w:sz w:val="20"/>
          <w:szCs w:val="20"/>
          <w:lang w:val="en-ID"/>
        </w:rPr>
        <w:t>kelompok</w:t>
      </w:r>
      <w:proofErr w:type="spellEnd"/>
      <w:r w:rsidRPr="00252E58">
        <w:rPr>
          <w:sz w:val="20"/>
          <w:szCs w:val="20"/>
          <w:lang w:val="en-ID"/>
        </w:rPr>
        <w:t xml:space="preserve"> </w:t>
      </w:r>
      <w:proofErr w:type="spellStart"/>
      <w:r w:rsidRPr="00252E58">
        <w:rPr>
          <w:sz w:val="20"/>
          <w:szCs w:val="20"/>
          <w:lang w:val="en-ID"/>
        </w:rPr>
        <w:t>eksperimen</w:t>
      </w:r>
      <w:proofErr w:type="spellEnd"/>
      <w:r w:rsidRPr="00252E58">
        <w:rPr>
          <w:sz w:val="20"/>
          <w:szCs w:val="20"/>
          <w:lang w:val="en-ID"/>
        </w:rPr>
        <w:t xml:space="preserve"> </w:t>
      </w:r>
      <w:proofErr w:type="spellStart"/>
      <w:r w:rsidRPr="00252E58">
        <w:rPr>
          <w:sz w:val="20"/>
          <w:szCs w:val="20"/>
          <w:lang w:val="en-ID"/>
        </w:rPr>
        <w:t>menunjukkan</w:t>
      </w:r>
      <w:proofErr w:type="spellEnd"/>
      <w:r w:rsidRPr="00252E58">
        <w:rPr>
          <w:sz w:val="20"/>
          <w:szCs w:val="20"/>
          <w:lang w:val="en-ID"/>
        </w:rPr>
        <w:t xml:space="preserve"> </w:t>
      </w:r>
      <w:proofErr w:type="spellStart"/>
      <w:r w:rsidRPr="00252E58">
        <w:rPr>
          <w:sz w:val="20"/>
          <w:szCs w:val="20"/>
          <w:lang w:val="en-ID"/>
        </w:rPr>
        <w:t>peningkatan</w:t>
      </w:r>
      <w:proofErr w:type="spellEnd"/>
      <w:r w:rsidRPr="00252E58">
        <w:rPr>
          <w:sz w:val="20"/>
          <w:szCs w:val="20"/>
          <w:lang w:val="en-ID"/>
        </w:rPr>
        <w:t xml:space="preserve"> </w:t>
      </w:r>
      <w:proofErr w:type="spellStart"/>
      <w:r w:rsidRPr="00252E58">
        <w:rPr>
          <w:sz w:val="20"/>
          <w:szCs w:val="20"/>
          <w:lang w:val="en-ID"/>
        </w:rPr>
        <w:t>ukuran</w:t>
      </w:r>
      <w:proofErr w:type="spellEnd"/>
      <w:r w:rsidRPr="00252E58">
        <w:rPr>
          <w:sz w:val="20"/>
          <w:szCs w:val="20"/>
          <w:lang w:val="en-ID"/>
        </w:rPr>
        <w:t xml:space="preserve"> </w:t>
      </w:r>
      <w:proofErr w:type="spellStart"/>
      <w:r w:rsidRPr="00252E58">
        <w:rPr>
          <w:sz w:val="20"/>
          <w:szCs w:val="20"/>
          <w:lang w:val="en-ID"/>
        </w:rPr>
        <w:t>selama</w:t>
      </w:r>
      <w:proofErr w:type="spellEnd"/>
      <w:r w:rsidRPr="00252E58">
        <w:rPr>
          <w:sz w:val="20"/>
          <w:szCs w:val="20"/>
          <w:lang w:val="en-ID"/>
        </w:rPr>
        <w:t xml:space="preserve"> </w:t>
      </w:r>
      <w:proofErr w:type="spellStart"/>
      <w:r w:rsidRPr="00252E58">
        <w:rPr>
          <w:sz w:val="20"/>
          <w:szCs w:val="20"/>
          <w:lang w:val="en-ID"/>
        </w:rPr>
        <w:t>pretest</w:t>
      </w:r>
      <w:proofErr w:type="spellEnd"/>
      <w:r w:rsidRPr="00252E58">
        <w:rPr>
          <w:sz w:val="20"/>
          <w:szCs w:val="20"/>
          <w:lang w:val="en-ID"/>
        </w:rPr>
        <w:t xml:space="preserve"> dan </w:t>
      </w:r>
      <w:proofErr w:type="spellStart"/>
      <w:r w:rsidRPr="00252E58">
        <w:rPr>
          <w:sz w:val="20"/>
          <w:szCs w:val="20"/>
          <w:lang w:val="en-ID"/>
        </w:rPr>
        <w:t>posttest</w:t>
      </w:r>
      <w:proofErr w:type="spellEnd"/>
      <w:r w:rsidRPr="00252E58">
        <w:rPr>
          <w:sz w:val="20"/>
          <w:szCs w:val="20"/>
          <w:lang w:val="en-ID"/>
        </w:rPr>
        <w:t>.</w:t>
      </w:r>
    </w:p>
    <w:p w14:paraId="0BB77088" w14:textId="77777777" w:rsidR="0008063A" w:rsidRPr="001D7DAD" w:rsidRDefault="0008063A" w:rsidP="00252E58">
      <w:pPr>
        <w:ind w:left="360" w:firstLine="1080"/>
        <w:jc w:val="both"/>
        <w:rPr>
          <w:sz w:val="20"/>
          <w:szCs w:val="20"/>
          <w:lang w:val="fi-FI"/>
        </w:rPr>
      </w:pPr>
    </w:p>
    <w:p w14:paraId="5FEF1889" w14:textId="1770038D" w:rsidR="0008063A" w:rsidRPr="006D5505" w:rsidRDefault="0008063A" w:rsidP="006D5505">
      <w:pPr>
        <w:pStyle w:val="ListParagraph"/>
        <w:numPr>
          <w:ilvl w:val="0"/>
          <w:numId w:val="15"/>
        </w:numPr>
        <w:jc w:val="both"/>
        <w:rPr>
          <w:b/>
          <w:bCs/>
          <w:lang w:val="fi-FI"/>
        </w:rPr>
      </w:pPr>
      <w:r w:rsidRPr="006D5505">
        <w:rPr>
          <w:b/>
          <w:bCs/>
          <w:lang w:val="fi-FI"/>
        </w:rPr>
        <w:t xml:space="preserve">Pembahasan </w:t>
      </w:r>
    </w:p>
    <w:p w14:paraId="4AA05AE5" w14:textId="5159C209" w:rsidR="00A92E82" w:rsidRPr="001D7DAD" w:rsidRDefault="0008063A" w:rsidP="00A91993">
      <w:pPr>
        <w:ind w:left="360" w:firstLine="360"/>
        <w:jc w:val="both"/>
        <w:rPr>
          <w:sz w:val="20"/>
          <w:szCs w:val="20"/>
          <w:lang w:val="fi-FI"/>
        </w:rPr>
      </w:pPr>
      <w:r w:rsidRPr="001D7DAD">
        <w:rPr>
          <w:sz w:val="20"/>
          <w:szCs w:val="20"/>
          <w:lang w:val="fi-FI"/>
        </w:rPr>
        <w:t>Hasil penelitian me</w:t>
      </w:r>
      <w:r w:rsidR="00557F73">
        <w:rPr>
          <w:sz w:val="20"/>
          <w:szCs w:val="20"/>
          <w:lang w:val="fi-FI"/>
        </w:rPr>
        <w:t>maparkan</w:t>
      </w:r>
      <w:r w:rsidRPr="001D7DAD">
        <w:rPr>
          <w:sz w:val="20"/>
          <w:szCs w:val="20"/>
          <w:lang w:val="fi-FI"/>
        </w:rPr>
        <w:t xml:space="preserve"> </w:t>
      </w:r>
      <w:r w:rsidR="00557F73">
        <w:rPr>
          <w:sz w:val="20"/>
          <w:szCs w:val="20"/>
          <w:lang w:val="fi-FI"/>
        </w:rPr>
        <w:t>akan</w:t>
      </w:r>
      <w:r w:rsidRPr="001D7DAD">
        <w:rPr>
          <w:sz w:val="20"/>
          <w:szCs w:val="20"/>
          <w:lang w:val="fi-FI"/>
        </w:rPr>
        <w:t xml:space="preserve"> pe</w:t>
      </w:r>
      <w:r w:rsidR="00252E58">
        <w:rPr>
          <w:sz w:val="20"/>
          <w:szCs w:val="20"/>
          <w:lang w:val="fi-FI"/>
        </w:rPr>
        <w:t>rcobaan</w:t>
      </w:r>
      <w:r w:rsidRPr="001D7DAD">
        <w:rPr>
          <w:sz w:val="20"/>
          <w:szCs w:val="20"/>
          <w:lang w:val="fi-FI"/>
        </w:rPr>
        <w:t xml:space="preserve"> penerimaan diri </w:t>
      </w:r>
      <w:r w:rsidR="00252E58">
        <w:rPr>
          <w:sz w:val="20"/>
          <w:szCs w:val="20"/>
          <w:lang w:val="fi-FI"/>
        </w:rPr>
        <w:t>yang efisien</w:t>
      </w:r>
      <w:r w:rsidRPr="001D7DAD">
        <w:rPr>
          <w:sz w:val="20"/>
          <w:szCs w:val="20"/>
          <w:lang w:val="fi-FI"/>
        </w:rPr>
        <w:t xml:space="preserve"> dalam me</w:t>
      </w:r>
      <w:r w:rsidR="00557F73">
        <w:rPr>
          <w:sz w:val="20"/>
          <w:szCs w:val="20"/>
          <w:lang w:val="fi-FI"/>
        </w:rPr>
        <w:t>majukan</w:t>
      </w:r>
      <w:r w:rsidRPr="001D7DAD">
        <w:rPr>
          <w:sz w:val="20"/>
          <w:szCs w:val="20"/>
          <w:lang w:val="fi-FI"/>
        </w:rPr>
        <w:t xml:space="preserve"> konsep diri pada k</w:t>
      </w:r>
      <w:r w:rsidR="00252E58">
        <w:rPr>
          <w:sz w:val="20"/>
          <w:szCs w:val="20"/>
          <w:lang w:val="fi-FI"/>
        </w:rPr>
        <w:t>umpulan pecobaan</w:t>
      </w:r>
      <w:r w:rsidRPr="001D7DAD">
        <w:rPr>
          <w:sz w:val="20"/>
          <w:szCs w:val="20"/>
          <w:lang w:val="fi-FI"/>
        </w:rPr>
        <w:t xml:space="preserve">. Penerimaan diri berperan </w:t>
      </w:r>
      <w:r w:rsidR="00A92E82" w:rsidRPr="001D7DAD">
        <w:rPr>
          <w:sz w:val="20"/>
          <w:szCs w:val="20"/>
          <w:lang w:val="fi-FI"/>
        </w:rPr>
        <w:t>penting</w:t>
      </w:r>
      <w:r w:rsidRPr="001D7DAD">
        <w:rPr>
          <w:sz w:val="20"/>
          <w:szCs w:val="20"/>
          <w:lang w:val="fi-FI"/>
        </w:rPr>
        <w:t xml:space="preserve"> dalam membentuk konsep diri positif. Siswa yang mampu menerima dan menghargai diri mereka cenderung memiliki pandangan positif terhadap kemampuan dan nilai diri. Hal ini dapat diartikan bahwa intervensi yang diberikan dalam bentuk pelatihan penerimaan diri mampu memberikan dampak positif pada tingkat konsep diri siswa. </w:t>
      </w:r>
      <w:r w:rsidR="00A92E82" w:rsidRPr="001D7DAD">
        <w:rPr>
          <w:sz w:val="20"/>
          <w:szCs w:val="20"/>
          <w:lang w:val="fi-FI"/>
        </w:rPr>
        <w:t xml:space="preserve">Penerimaan diri dan konsep diri adalah dua konsep penting dalam psikologi yang saling terkait. Penerimaan diri merujuk pada tingkat mana seseorang dapat menerima </w:t>
      </w:r>
      <w:r w:rsidR="00557F73">
        <w:rPr>
          <w:sz w:val="20"/>
          <w:szCs w:val="20"/>
          <w:lang w:val="fi-FI"/>
        </w:rPr>
        <w:t>serta</w:t>
      </w:r>
      <w:r w:rsidR="00A92E82" w:rsidRPr="001D7DAD">
        <w:rPr>
          <w:sz w:val="20"/>
          <w:szCs w:val="20"/>
          <w:lang w:val="fi-FI"/>
        </w:rPr>
        <w:t xml:space="preserve"> mengakui karakteristik pribadi serta me</w:t>
      </w:r>
      <w:r w:rsidR="00557F73">
        <w:rPr>
          <w:sz w:val="20"/>
          <w:szCs w:val="20"/>
          <w:lang w:val="fi-FI"/>
        </w:rPr>
        <w:t>manfaatkannya</w:t>
      </w:r>
      <w:r w:rsidR="00A92E82" w:rsidRPr="001D7DAD">
        <w:rPr>
          <w:sz w:val="20"/>
          <w:szCs w:val="20"/>
          <w:lang w:val="fi-FI"/>
        </w:rPr>
        <w:t xml:space="preserve"> </w:t>
      </w:r>
      <w:r w:rsidR="00557F73">
        <w:rPr>
          <w:sz w:val="20"/>
          <w:szCs w:val="20"/>
          <w:lang w:val="fi-FI"/>
        </w:rPr>
        <w:t>pada</w:t>
      </w:r>
      <w:r w:rsidR="00A92E82" w:rsidRPr="001D7DAD">
        <w:rPr>
          <w:sz w:val="20"/>
          <w:szCs w:val="20"/>
          <w:lang w:val="fi-FI"/>
        </w:rPr>
        <w:t xml:space="preserve"> hidupnya. Konsep diri, sebaliknya, </w:t>
      </w:r>
      <w:r w:rsidR="00557F73">
        <w:rPr>
          <w:sz w:val="20"/>
          <w:szCs w:val="20"/>
          <w:lang w:val="fi-FI"/>
        </w:rPr>
        <w:t>yaitu</w:t>
      </w:r>
      <w:r w:rsidR="00A92E82" w:rsidRPr="001D7DAD">
        <w:rPr>
          <w:sz w:val="20"/>
          <w:szCs w:val="20"/>
          <w:lang w:val="fi-FI"/>
        </w:rPr>
        <w:t xml:space="preserve"> </w:t>
      </w:r>
      <w:r w:rsidR="00557F73">
        <w:rPr>
          <w:sz w:val="20"/>
          <w:szCs w:val="20"/>
          <w:lang w:val="fi-FI"/>
        </w:rPr>
        <w:t>ilustrasi</w:t>
      </w:r>
      <w:r w:rsidR="00A92E82" w:rsidRPr="001D7DAD">
        <w:rPr>
          <w:sz w:val="20"/>
          <w:szCs w:val="20"/>
          <w:lang w:val="fi-FI"/>
        </w:rPr>
        <w:t xml:space="preserve"> yang seseorang miliki tentang dirinya sendiri, termasuk kelebihan dan kekurangannya.</w:t>
      </w:r>
    </w:p>
    <w:p w14:paraId="7B4FAEA1" w14:textId="0FADCEEC" w:rsidR="00A92E82" w:rsidRPr="00613BB6" w:rsidRDefault="00A92E82" w:rsidP="00A91993">
      <w:pPr>
        <w:ind w:left="360" w:firstLine="360"/>
        <w:jc w:val="both"/>
        <w:rPr>
          <w:sz w:val="20"/>
          <w:szCs w:val="20"/>
          <w:lang w:val="fi-FI"/>
        </w:rPr>
      </w:pPr>
      <w:r w:rsidRPr="00613BB6">
        <w:rPr>
          <w:sz w:val="20"/>
          <w:szCs w:val="20"/>
          <w:lang w:val="fi-FI"/>
        </w:rPr>
        <w:t>Penerimaan diri yang baik pada siswa SMA ber</w:t>
      </w:r>
      <w:r w:rsidR="00557F73" w:rsidRPr="00613BB6">
        <w:rPr>
          <w:sz w:val="20"/>
          <w:szCs w:val="20"/>
          <w:lang w:val="fi-FI"/>
        </w:rPr>
        <w:t>kaitan</w:t>
      </w:r>
      <w:r w:rsidRPr="00613BB6">
        <w:rPr>
          <w:sz w:val="20"/>
          <w:szCs w:val="20"/>
          <w:lang w:val="fi-FI"/>
        </w:rPr>
        <w:t xml:space="preserve"> erat dengan konsep diri yang positif. Penerimaan diri yang baik membantu siswa mengembangkan gambaran diri yang lebih seimbang dan realistis, yang berkontribusi pada peningkatan konsep diri positif dan kualitas hidup mereka. penelitian ini m</w:t>
      </w:r>
      <w:r w:rsidR="00613BB6">
        <w:rPr>
          <w:sz w:val="20"/>
          <w:szCs w:val="20"/>
          <w:lang w:val="fi-FI"/>
        </w:rPr>
        <w:t xml:space="preserve">emaparkan </w:t>
      </w:r>
      <w:r w:rsidRPr="00613BB6">
        <w:rPr>
          <w:sz w:val="20"/>
          <w:szCs w:val="20"/>
          <w:lang w:val="fi-FI"/>
        </w:rPr>
        <w:t xml:space="preserve">adanya </w:t>
      </w:r>
      <w:r w:rsidR="00613BB6">
        <w:rPr>
          <w:sz w:val="20"/>
          <w:szCs w:val="20"/>
          <w:lang w:val="fi-FI"/>
        </w:rPr>
        <w:t>keterkaitan</w:t>
      </w:r>
      <w:r w:rsidRPr="00613BB6">
        <w:rPr>
          <w:sz w:val="20"/>
          <w:szCs w:val="20"/>
          <w:lang w:val="fi-FI"/>
        </w:rPr>
        <w:t xml:space="preserve"> yang s</w:t>
      </w:r>
      <w:r w:rsidR="00613BB6">
        <w:rPr>
          <w:sz w:val="20"/>
          <w:szCs w:val="20"/>
          <w:lang w:val="fi-FI"/>
        </w:rPr>
        <w:t>ubstansial</w:t>
      </w:r>
      <w:r w:rsidRPr="00613BB6">
        <w:rPr>
          <w:sz w:val="20"/>
          <w:szCs w:val="20"/>
          <w:lang w:val="fi-FI"/>
        </w:rPr>
        <w:t xml:space="preserve"> antara penerimaan diri dengan konsep diri positif, dimana individu yang menerima diri mereka cenderung memiliki konsep diri yang lebih sehat</w:t>
      </w:r>
      <w:r w:rsidR="000D1DF8" w:rsidRPr="00613BB6">
        <w:rPr>
          <w:sz w:val="20"/>
          <w:szCs w:val="20"/>
          <w:lang w:val="fi-FI"/>
        </w:rPr>
        <w:t xml:space="preserve"> </w:t>
      </w:r>
      <w:sdt>
        <w:sdtPr>
          <w:rPr>
            <w:color w:val="000000"/>
            <w:sz w:val="20"/>
            <w:szCs w:val="20"/>
            <w:lang w:val="en-ID"/>
          </w:rPr>
          <w:tag w:val="MENDELEY_CITATION_v3_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"/>
          <w:id w:val="-1341539728"/>
          <w:placeholder>
            <w:docPart w:val="DefaultPlaceholder_-1854013440"/>
          </w:placeholder>
        </w:sdtPr>
        <w:sdtContent>
          <w:r w:rsidR="009D2F63" w:rsidRPr="009D2F63">
            <w:rPr>
              <w:color w:val="000000"/>
              <w:sz w:val="20"/>
              <w:szCs w:val="20"/>
              <w:lang w:val="fi-FI"/>
            </w:rPr>
            <w:t>[14]</w:t>
          </w:r>
        </w:sdtContent>
      </w:sdt>
      <w:r w:rsidRPr="00613BB6">
        <w:rPr>
          <w:sz w:val="20"/>
          <w:szCs w:val="20"/>
          <w:lang w:val="fi-FI"/>
        </w:rPr>
        <w:t>.</w:t>
      </w:r>
    </w:p>
    <w:p w14:paraId="7AF481B4" w14:textId="598E9428" w:rsidR="00A92E82" w:rsidRPr="00F01F8B" w:rsidRDefault="00A92E82" w:rsidP="00A91993">
      <w:pPr>
        <w:ind w:left="360" w:firstLine="360"/>
        <w:jc w:val="both"/>
        <w:rPr>
          <w:sz w:val="20"/>
          <w:szCs w:val="20"/>
          <w:lang w:val="fi-FI"/>
        </w:rPr>
      </w:pPr>
      <w:r w:rsidRPr="00F01F8B">
        <w:rPr>
          <w:sz w:val="20"/>
          <w:szCs w:val="20"/>
          <w:lang w:val="fi-FI"/>
        </w:rPr>
        <w:t xml:space="preserve">Pengaruh penerimaan diri terhadap konsep diri dapat dilihat dari beberapa aspek. Pertama, penerimaan diri yang baik </w:t>
      </w:r>
      <w:r w:rsidR="00613BB6" w:rsidRPr="00F01F8B">
        <w:rPr>
          <w:sz w:val="20"/>
          <w:szCs w:val="20"/>
          <w:lang w:val="fi-FI"/>
        </w:rPr>
        <w:t>bisa</w:t>
      </w:r>
      <w:r w:rsidRPr="00F01F8B">
        <w:rPr>
          <w:sz w:val="20"/>
          <w:szCs w:val="20"/>
          <w:lang w:val="fi-FI"/>
        </w:rPr>
        <w:t xml:space="preserve"> me</w:t>
      </w:r>
      <w:r w:rsidR="00613BB6" w:rsidRPr="00F01F8B">
        <w:rPr>
          <w:sz w:val="20"/>
          <w:szCs w:val="20"/>
          <w:lang w:val="fi-FI"/>
        </w:rPr>
        <w:t>ringankan</w:t>
      </w:r>
      <w:r w:rsidRPr="00F01F8B">
        <w:rPr>
          <w:sz w:val="20"/>
          <w:szCs w:val="20"/>
          <w:lang w:val="fi-FI"/>
        </w:rPr>
        <w:t xml:space="preserve"> siswa SMA dalam mengembangkan gambaran diri yang lebih positif. Seseorang yang menerima dirinya sendiri dapat memiliki gambaran yang lebih realistis dan positif </w:t>
      </w:r>
      <w:r w:rsidR="00613BB6" w:rsidRPr="00F01F8B">
        <w:rPr>
          <w:sz w:val="20"/>
          <w:szCs w:val="20"/>
          <w:lang w:val="fi-FI"/>
        </w:rPr>
        <w:t>perihal</w:t>
      </w:r>
      <w:r w:rsidRPr="00F01F8B">
        <w:rPr>
          <w:sz w:val="20"/>
          <w:szCs w:val="20"/>
          <w:lang w:val="fi-FI"/>
        </w:rPr>
        <w:t xml:space="preserve"> dirinya, sehingga dapat meningkatkan konsep diri yang positif. Kedua, penerimaan diri yang baik dapat membantu siswa SMA dalam mengembangkan keberanian dan kemampuan dalam berinteraksi dengan orang lain. seseorang yang </w:t>
      </w:r>
      <w:r w:rsidRPr="00F01F8B">
        <w:rPr>
          <w:sz w:val="20"/>
          <w:szCs w:val="20"/>
          <w:lang w:val="fi-FI"/>
        </w:rPr>
        <w:lastRenderedPageBreak/>
        <w:t>menerima dirinya sendiri dapat lebih mudah berinteraksi dengan orang lain tanpa memusuhi mereka, sehingga dapat meningkatkan konsep diri yang positif</w:t>
      </w:r>
      <w:sdt>
        <w:sdtPr>
          <w:rPr>
            <w:color w:val="000000"/>
            <w:sz w:val="20"/>
            <w:szCs w:val="20"/>
            <w:lang w:val="en-ID"/>
          </w:rPr>
          <w:tag w:val="MENDELEY_CITATION_v3_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"/>
          <w:id w:val="1727177875"/>
          <w:placeholder>
            <w:docPart w:val="DefaultPlaceholder_-1854013440"/>
          </w:placeholder>
        </w:sdtPr>
        <w:sdtContent>
          <w:r w:rsidR="009D2F63" w:rsidRPr="009D2F63">
            <w:rPr>
              <w:color w:val="000000"/>
              <w:sz w:val="20"/>
              <w:szCs w:val="20"/>
              <w:lang w:val="fi-FI"/>
            </w:rPr>
            <w:t>[15]</w:t>
          </w:r>
        </w:sdtContent>
      </w:sdt>
      <w:r w:rsidRPr="00F01F8B">
        <w:rPr>
          <w:sz w:val="20"/>
          <w:szCs w:val="20"/>
          <w:lang w:val="fi-FI"/>
        </w:rPr>
        <w:t>.</w:t>
      </w:r>
    </w:p>
    <w:p w14:paraId="2C163095" w14:textId="66B5EFBF" w:rsidR="0008063A" w:rsidRPr="001D7DAD" w:rsidRDefault="00252E58" w:rsidP="00A91993">
      <w:pPr>
        <w:ind w:left="360" w:firstLine="360"/>
        <w:jc w:val="both"/>
        <w:rPr>
          <w:sz w:val="20"/>
          <w:szCs w:val="20"/>
          <w:lang w:val="fi-FI"/>
        </w:rPr>
      </w:pPr>
      <w:r>
        <w:rPr>
          <w:sz w:val="20"/>
          <w:szCs w:val="20"/>
          <w:lang w:val="fi-FI"/>
        </w:rPr>
        <w:t>Dalam permasalahan ini sehaluan</w:t>
      </w:r>
      <w:r w:rsidR="0008063A" w:rsidRPr="00F01F8B">
        <w:rPr>
          <w:sz w:val="20"/>
          <w:szCs w:val="20"/>
          <w:lang w:val="fi-FI"/>
        </w:rPr>
        <w:t xml:space="preserve"> </w:t>
      </w:r>
      <w:r>
        <w:rPr>
          <w:sz w:val="20"/>
          <w:szCs w:val="20"/>
          <w:lang w:val="fi-FI"/>
        </w:rPr>
        <w:t>pada pengamatan lama</w:t>
      </w:r>
      <w:r w:rsidR="0008063A" w:rsidRPr="00F01F8B">
        <w:rPr>
          <w:sz w:val="20"/>
          <w:szCs w:val="20"/>
          <w:lang w:val="fi-FI"/>
        </w:rPr>
        <w:t xml:space="preserve"> yang dilak</w:t>
      </w:r>
      <w:r w:rsidR="00BD58E8" w:rsidRPr="00F01F8B">
        <w:rPr>
          <w:sz w:val="20"/>
          <w:szCs w:val="20"/>
          <w:lang w:val="fi-FI"/>
        </w:rPr>
        <w:t>sanakan</w:t>
      </w:r>
      <w:r w:rsidR="0008063A" w:rsidRPr="00F01F8B">
        <w:rPr>
          <w:sz w:val="20"/>
          <w:szCs w:val="20"/>
          <w:lang w:val="fi-FI"/>
        </w:rPr>
        <w:t xml:space="preserve"> oleh</w:t>
      </w:r>
      <w:r w:rsidR="00195C52" w:rsidRPr="00F01F8B">
        <w:rPr>
          <w:lang w:val="fi-FI"/>
        </w:rPr>
        <w:t xml:space="preserve"> </w:t>
      </w:r>
      <w:r w:rsidR="00195C52" w:rsidRPr="00F01F8B">
        <w:rPr>
          <w:sz w:val="20"/>
          <w:szCs w:val="20"/>
          <w:lang w:val="fi-FI"/>
        </w:rPr>
        <w:t xml:space="preserve">Nur </w:t>
      </w:r>
      <w:sdt>
        <w:sdtPr>
          <w:rPr>
            <w:color w:val="000000"/>
            <w:sz w:val="20"/>
            <w:szCs w:val="20"/>
            <w:lang w:val="en-ID"/>
          </w:rPr>
          <w:tag w:val="MENDELEY_CITATION_v3_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"/>
          <w:id w:val="1782924658"/>
          <w:placeholder>
            <w:docPart w:val="DefaultPlaceholder_-1854013440"/>
          </w:placeholder>
        </w:sdtPr>
        <w:sdtContent>
          <w:r w:rsidR="009D2F63" w:rsidRPr="009D2F63">
            <w:rPr>
              <w:color w:val="000000"/>
              <w:sz w:val="20"/>
              <w:szCs w:val="20"/>
              <w:lang w:val="fi-FI"/>
            </w:rPr>
            <w:t>[7]</w:t>
          </w:r>
        </w:sdtContent>
      </w:sdt>
      <w:r w:rsidR="00A91993" w:rsidRPr="00F01F8B">
        <w:rPr>
          <w:sz w:val="20"/>
          <w:szCs w:val="20"/>
          <w:lang w:val="fi-FI"/>
        </w:rPr>
        <w:t xml:space="preserve"> yang juga me</w:t>
      </w:r>
      <w:r w:rsidR="00BD58E8" w:rsidRPr="00F01F8B">
        <w:rPr>
          <w:sz w:val="20"/>
          <w:szCs w:val="20"/>
          <w:lang w:val="fi-FI"/>
        </w:rPr>
        <w:t>maparkan</w:t>
      </w:r>
      <w:r w:rsidR="00A91993" w:rsidRPr="00F01F8B">
        <w:rPr>
          <w:sz w:val="20"/>
          <w:szCs w:val="20"/>
          <w:lang w:val="fi-FI"/>
        </w:rPr>
        <w:t xml:space="preserve"> </w:t>
      </w:r>
      <w:r w:rsidR="00BD58E8" w:rsidRPr="00F01F8B">
        <w:rPr>
          <w:sz w:val="20"/>
          <w:szCs w:val="20"/>
          <w:lang w:val="fi-FI"/>
        </w:rPr>
        <w:t>terdapatnya</w:t>
      </w:r>
      <w:r w:rsidR="00A91993" w:rsidRPr="00F01F8B">
        <w:rPr>
          <w:sz w:val="20"/>
          <w:szCs w:val="20"/>
          <w:lang w:val="fi-FI"/>
        </w:rPr>
        <w:t xml:space="preserve"> peningkatan konsep diri pada remaja setelah pelatihan penerimaan diri sehingga terjadi perubahan pada 5 aspek konsep diri yaitu: citra diri, ideal diri, harga diri, peran diri, </w:t>
      </w:r>
      <w:r w:rsidR="00BD58E8" w:rsidRPr="00F01F8B">
        <w:rPr>
          <w:sz w:val="20"/>
          <w:szCs w:val="20"/>
          <w:lang w:val="fi-FI"/>
        </w:rPr>
        <w:t>serta</w:t>
      </w:r>
      <w:r w:rsidR="00A91993" w:rsidRPr="00F01F8B">
        <w:rPr>
          <w:sz w:val="20"/>
          <w:szCs w:val="20"/>
          <w:lang w:val="fi-FI"/>
        </w:rPr>
        <w:t xml:space="preserve"> identitas diri. Bahwa konsep diri siswa melibatkan beberapa aspek yang saling terkait. </w:t>
      </w:r>
      <w:r w:rsidR="00A91993" w:rsidRPr="001D7DAD">
        <w:rPr>
          <w:sz w:val="20"/>
          <w:szCs w:val="20"/>
          <w:lang w:val="fi-FI"/>
        </w:rPr>
        <w:t>Gambaran diri mencerminkan bagaimana siswa melihat dan menilai diri mereka sendiri. Ideal diri mencakup harapan dan cita-cita siswa terhadap diri mereka di masa depan. Harga diri berkaitan dengan penilaian siswa terhadap nilai dan keberhasilan diri mereka sendiri. Peran diri sebagai bagian dari identitas mereka. Identitas diri mencakup kesadaran siswa terhadap siapa mereka sebagai individu. Keseluruhan konsep diri ini merupakan pandangan holistik tentang diri siswa yang mencakup aspek pandangan diri, harapan masa depan, penilaian diri, peran yang diemban, dan kesadaran identitas diri sebagai individu.</w:t>
      </w:r>
    </w:p>
    <w:p w14:paraId="1868BDA1" w14:textId="6B35D17C" w:rsidR="00A92E82" w:rsidRPr="001D7DAD" w:rsidRDefault="00A91993" w:rsidP="00252E58">
      <w:pPr>
        <w:ind w:left="426" w:firstLine="360"/>
        <w:jc w:val="both"/>
        <w:rPr>
          <w:sz w:val="20"/>
          <w:szCs w:val="20"/>
          <w:lang w:val="fi-FI"/>
        </w:rPr>
      </w:pPr>
      <w:r w:rsidRPr="001D7DAD">
        <w:rPr>
          <w:sz w:val="20"/>
          <w:szCs w:val="20"/>
          <w:lang w:val="fi-FI"/>
        </w:rPr>
        <w:t>Individu yang menerima dirinya bertanggung jawab terhadap standar yang ada, memiliki penilaian yang realistis terhadap potensi dan harga dirinya, serta secara realistis merefleksikan kekurangannya tanpa merasa bersalah. Penerimaan diri seseorang erat kaitannya dengan pemahamannya terhadap dirinya sendiri. Berdasarkan hasil penelitian yang dilak</w:t>
      </w:r>
      <w:r w:rsidR="001218E2">
        <w:rPr>
          <w:sz w:val="20"/>
          <w:szCs w:val="20"/>
          <w:lang w:val="fi-FI"/>
        </w:rPr>
        <w:t>sanakan</w:t>
      </w:r>
      <w:r w:rsidR="00195C52" w:rsidRPr="001D7DAD">
        <w:rPr>
          <w:sz w:val="20"/>
          <w:szCs w:val="20"/>
          <w:lang w:val="fi-FI"/>
        </w:rPr>
        <w:t xml:space="preserve"> Legistini </w:t>
      </w:r>
      <w:sdt>
        <w:sdtPr>
          <w:rPr>
            <w:color w:val="000000"/>
            <w:sz w:val="20"/>
            <w:szCs w:val="20"/>
            <w:lang w:val="en-ID"/>
          </w:rPr>
          <w:tag w:val="MENDELEY_CITATION_v3_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"/>
          <w:id w:val="783464877"/>
          <w:placeholder>
            <w:docPart w:val="DefaultPlaceholder_-1854013440"/>
          </w:placeholder>
        </w:sdtPr>
        <w:sdtContent>
          <w:r w:rsidR="009D2F63" w:rsidRPr="009D2F63">
            <w:rPr>
              <w:color w:val="000000"/>
              <w:sz w:val="20"/>
              <w:szCs w:val="20"/>
              <w:lang w:val="fi-FI"/>
            </w:rPr>
            <w:t>[16]</w:t>
          </w:r>
        </w:sdtContent>
      </w:sdt>
      <w:r w:rsidR="00195C52" w:rsidRPr="001D7DAD">
        <w:rPr>
          <w:sz w:val="20"/>
          <w:szCs w:val="20"/>
          <w:lang w:val="fi-FI"/>
        </w:rPr>
        <w:t xml:space="preserve"> </w:t>
      </w:r>
      <w:r w:rsidRPr="001D7DAD">
        <w:rPr>
          <w:sz w:val="20"/>
          <w:szCs w:val="20"/>
          <w:lang w:val="fi-FI"/>
        </w:rPr>
        <w:t xml:space="preserve">ditemukan adanya </w:t>
      </w:r>
      <w:r w:rsidR="001218E2">
        <w:rPr>
          <w:sz w:val="20"/>
          <w:szCs w:val="20"/>
          <w:lang w:val="fi-FI"/>
        </w:rPr>
        <w:t>keterkaitan</w:t>
      </w:r>
      <w:r w:rsidRPr="001D7DAD">
        <w:rPr>
          <w:sz w:val="20"/>
          <w:szCs w:val="20"/>
          <w:lang w:val="fi-FI"/>
        </w:rPr>
        <w:t xml:space="preserve"> antara konsep diri, interaksi sosial dan penerimaan diri </w:t>
      </w:r>
      <w:r w:rsidR="00252E58">
        <w:rPr>
          <w:sz w:val="20"/>
          <w:szCs w:val="20"/>
          <w:lang w:val="fi-FI"/>
        </w:rPr>
        <w:t>peserta didik</w:t>
      </w:r>
      <w:r w:rsidRPr="001D7DAD">
        <w:rPr>
          <w:sz w:val="20"/>
          <w:szCs w:val="20"/>
          <w:lang w:val="fi-FI"/>
        </w:rPr>
        <w:t xml:space="preserve"> di S</w:t>
      </w:r>
      <w:r w:rsidR="00252E58">
        <w:rPr>
          <w:sz w:val="20"/>
          <w:szCs w:val="20"/>
          <w:lang w:val="fi-FI"/>
        </w:rPr>
        <w:t xml:space="preserve">ekolah </w:t>
      </w:r>
      <w:r w:rsidRPr="001D7DAD">
        <w:rPr>
          <w:sz w:val="20"/>
          <w:szCs w:val="20"/>
          <w:lang w:val="fi-FI"/>
        </w:rPr>
        <w:t>M</w:t>
      </w:r>
      <w:r w:rsidR="00252E58">
        <w:rPr>
          <w:sz w:val="20"/>
          <w:szCs w:val="20"/>
          <w:lang w:val="fi-FI"/>
        </w:rPr>
        <w:t xml:space="preserve">enengah </w:t>
      </w:r>
      <w:r w:rsidRPr="001D7DAD">
        <w:rPr>
          <w:sz w:val="20"/>
          <w:szCs w:val="20"/>
          <w:lang w:val="fi-FI"/>
        </w:rPr>
        <w:t>A</w:t>
      </w:r>
      <w:r w:rsidR="00252E58">
        <w:rPr>
          <w:sz w:val="20"/>
          <w:szCs w:val="20"/>
          <w:lang w:val="fi-FI"/>
        </w:rPr>
        <w:t>tas</w:t>
      </w:r>
      <w:r w:rsidRPr="001D7DAD">
        <w:rPr>
          <w:sz w:val="20"/>
          <w:szCs w:val="20"/>
          <w:lang w:val="fi-FI"/>
        </w:rPr>
        <w:t xml:space="preserve"> Negeri 10 Malang. Semakin baik konsep diri </w:t>
      </w:r>
      <w:r w:rsidR="001218E2">
        <w:rPr>
          <w:sz w:val="20"/>
          <w:szCs w:val="20"/>
          <w:lang w:val="fi-FI"/>
        </w:rPr>
        <w:t>serta</w:t>
      </w:r>
      <w:r w:rsidRPr="001D7DAD">
        <w:rPr>
          <w:sz w:val="20"/>
          <w:szCs w:val="20"/>
          <w:lang w:val="fi-FI"/>
        </w:rPr>
        <w:t xml:space="preserve"> interaksi sosial siswa maka semakin tinggi pula penerimaan dirinya. </w:t>
      </w:r>
      <w:r w:rsidR="00252E58" w:rsidRPr="00252E58">
        <w:rPr>
          <w:sz w:val="20"/>
          <w:szCs w:val="20"/>
          <w:lang w:val="fi-FI"/>
        </w:rPr>
        <w:t>Menurut Husniyati, penelitian tersebut menunjukkan bahwa konsep diri mempunyai pengaruh besar terhadap penerimaan diri.</w:t>
      </w:r>
      <w:r w:rsidR="00252E58">
        <w:rPr>
          <w:sz w:val="20"/>
          <w:szCs w:val="20"/>
          <w:lang w:val="fi-FI"/>
        </w:rPr>
        <w:t xml:space="preserve"> </w:t>
      </w:r>
      <w:r w:rsidRPr="001D7DAD">
        <w:rPr>
          <w:sz w:val="20"/>
          <w:szCs w:val="20"/>
          <w:lang w:val="fi-FI"/>
        </w:rPr>
        <w:t xml:space="preserve">Penelitian menunjukkan bahwa konsep diri berkontribusi </w:t>
      </w:r>
      <w:r w:rsidR="00BD58E8">
        <w:rPr>
          <w:sz w:val="20"/>
          <w:szCs w:val="20"/>
          <w:lang w:val="fi-FI"/>
        </w:rPr>
        <w:t>terkait</w:t>
      </w:r>
      <w:r w:rsidRPr="001D7DAD">
        <w:rPr>
          <w:sz w:val="20"/>
          <w:szCs w:val="20"/>
          <w:lang w:val="fi-FI"/>
        </w:rPr>
        <w:t xml:space="preserve"> penerimaan diri sebesar 35,8%, men</w:t>
      </w:r>
      <w:r w:rsidR="00BD58E8">
        <w:rPr>
          <w:sz w:val="20"/>
          <w:szCs w:val="20"/>
          <w:lang w:val="fi-FI"/>
        </w:rPr>
        <w:t>gimplementasikan</w:t>
      </w:r>
      <w:r w:rsidRPr="001D7DAD">
        <w:rPr>
          <w:sz w:val="20"/>
          <w:szCs w:val="20"/>
          <w:lang w:val="fi-FI"/>
        </w:rPr>
        <w:t xml:space="preserve"> bahwa orang dengan konsep diri yang tinggi juga cenderung lebih menerima dirinya sendiri</w:t>
      </w:r>
      <w:r w:rsidR="000D1DF8" w:rsidRPr="001D7DAD">
        <w:rPr>
          <w:sz w:val="20"/>
          <w:szCs w:val="20"/>
          <w:lang w:val="fi-FI"/>
        </w:rPr>
        <w:t xml:space="preserve"> </w:t>
      </w:r>
      <w:sdt>
        <w:sdtPr>
          <w:rPr>
            <w:color w:val="000000"/>
            <w:sz w:val="20"/>
            <w:szCs w:val="20"/>
            <w:lang w:val="en-ID"/>
          </w:rPr>
          <w:tag w:val="MENDELEY_CITATION_v3_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"/>
          <w:id w:val="1543092662"/>
          <w:placeholder>
            <w:docPart w:val="DefaultPlaceholder_-1854013440"/>
          </w:placeholder>
        </w:sdtPr>
        <w:sdtContent>
          <w:r w:rsidR="009D2F63" w:rsidRPr="009D2F63">
            <w:rPr>
              <w:color w:val="000000"/>
              <w:sz w:val="20"/>
              <w:szCs w:val="20"/>
              <w:lang w:val="fi-FI"/>
            </w:rPr>
            <w:t>[17]</w:t>
          </w:r>
        </w:sdtContent>
      </w:sdt>
      <w:r w:rsidRPr="001D7DAD">
        <w:rPr>
          <w:sz w:val="20"/>
          <w:szCs w:val="20"/>
          <w:lang w:val="fi-FI"/>
        </w:rPr>
        <w:t>.</w:t>
      </w:r>
    </w:p>
    <w:p w14:paraId="366E9833" w14:textId="6DE11902" w:rsidR="00147F70" w:rsidRPr="00A91993" w:rsidRDefault="00147F70" w:rsidP="00A92E82">
      <w:pPr>
        <w:ind w:left="360" w:firstLine="360"/>
        <w:jc w:val="both"/>
        <w:rPr>
          <w:sz w:val="20"/>
          <w:szCs w:val="20"/>
          <w:lang w:val="en-ID"/>
        </w:rPr>
      </w:pPr>
      <w:r w:rsidRPr="001D7DAD">
        <w:rPr>
          <w:sz w:val="20"/>
          <w:szCs w:val="20"/>
          <w:lang w:val="fi-FI"/>
        </w:rPr>
        <w:t>Konsep diri positif sebagaimana diungkapkan Calhoun dan Accocella</w:t>
      </w:r>
      <w:r w:rsidRPr="001D7DAD">
        <w:rPr>
          <w:color w:val="000000"/>
          <w:sz w:val="20"/>
          <w:szCs w:val="20"/>
          <w:lang w:val="fi-FI"/>
        </w:rPr>
        <w:t xml:space="preserve"> </w:t>
      </w:r>
      <w:sdt>
        <w:sdtPr>
          <w:rPr>
            <w:color w:val="000000"/>
            <w:sz w:val="20"/>
            <w:szCs w:val="20"/>
            <w:lang w:val="en-ID"/>
          </w:rPr>
          <w:tag w:val="MENDELEY_CITATION_v3_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"/>
          <w:id w:val="179790010"/>
          <w:placeholder>
            <w:docPart w:val="DefaultPlaceholder_-1854013440"/>
          </w:placeholder>
        </w:sdtPr>
        <w:sdtContent>
          <w:r w:rsidR="009D2F63" w:rsidRPr="009D2F63">
            <w:rPr>
              <w:color w:val="000000"/>
              <w:sz w:val="20"/>
              <w:szCs w:val="20"/>
              <w:lang w:val="fi-FI"/>
            </w:rPr>
            <w:t>[18]</w:t>
          </w:r>
        </w:sdtContent>
      </w:sdt>
      <w:r w:rsidRPr="001D7DAD">
        <w:rPr>
          <w:sz w:val="20"/>
          <w:szCs w:val="20"/>
          <w:lang w:val="fi-FI"/>
        </w:rPr>
        <w:t>, berarti seseorang mempunyai kemampuan untuk mengungkapkan sifat-sifat buruknya dan berusaha mengubahnya. Namun rasa hormat terhadap kemampuan sosial orang lain dan keinginan untuk menyesuaikan diri dengan adat istiadat lingkungannya merupakan tanda-tanda perilaku sosial yang menyenangkan. Remaja, khususnya siswa SMA, yang mem</w:t>
      </w:r>
      <w:r w:rsidR="001218E2">
        <w:rPr>
          <w:sz w:val="20"/>
          <w:szCs w:val="20"/>
          <w:lang w:val="fi-FI"/>
        </w:rPr>
        <w:t>punyai</w:t>
      </w:r>
      <w:r w:rsidRPr="001D7DAD">
        <w:rPr>
          <w:sz w:val="20"/>
          <w:szCs w:val="20"/>
          <w:lang w:val="fi-FI"/>
        </w:rPr>
        <w:t xml:space="preserve"> interaksi </w:t>
      </w:r>
      <w:r w:rsidR="001218E2">
        <w:rPr>
          <w:sz w:val="20"/>
          <w:szCs w:val="20"/>
          <w:lang w:val="fi-FI"/>
        </w:rPr>
        <w:t>dengan orang lain</w:t>
      </w:r>
      <w:r w:rsidRPr="001D7DAD">
        <w:rPr>
          <w:sz w:val="20"/>
          <w:szCs w:val="20"/>
          <w:lang w:val="fi-FI"/>
        </w:rPr>
        <w:t xml:space="preserve"> yang buruk mungkin me</w:t>
      </w:r>
      <w:r w:rsidR="001218E2">
        <w:rPr>
          <w:sz w:val="20"/>
          <w:szCs w:val="20"/>
          <w:lang w:val="fi-FI"/>
        </w:rPr>
        <w:t>lihat</w:t>
      </w:r>
      <w:r w:rsidRPr="001D7DAD">
        <w:rPr>
          <w:sz w:val="20"/>
          <w:szCs w:val="20"/>
          <w:lang w:val="fi-FI"/>
        </w:rPr>
        <w:t xml:space="preserve"> kesulitan dalam berbagai hal, termasuk dalam kehidupan sosial dan akademiknya </w:t>
      </w:r>
      <w:sdt>
        <w:sdtPr>
          <w:rPr>
            <w:color w:val="000000"/>
            <w:sz w:val="20"/>
            <w:szCs w:val="20"/>
            <w:lang w:val="en-ID"/>
          </w:rPr>
          <w:tag w:val="MENDELEY_CITATION_v3_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"/>
          <w:id w:val="-889809048"/>
          <w:placeholder>
            <w:docPart w:val="D6059D29253E4A3C8071935FE7C8F202"/>
          </w:placeholder>
        </w:sdtPr>
        <w:sdtContent>
          <w:r w:rsidR="009D2F63" w:rsidRPr="009D2F63">
            <w:rPr>
              <w:color w:val="000000"/>
              <w:sz w:val="20"/>
              <w:szCs w:val="20"/>
              <w:lang w:val="fi-FI"/>
            </w:rPr>
            <w:t>[19]</w:t>
          </w:r>
        </w:sdtContent>
      </w:sdt>
      <w:r w:rsidRPr="001D7DAD">
        <w:rPr>
          <w:sz w:val="20"/>
          <w:szCs w:val="20"/>
          <w:lang w:val="fi-FI"/>
        </w:rPr>
        <w:t xml:space="preserve">. </w:t>
      </w:r>
      <w:r w:rsidRPr="00A91993">
        <w:rPr>
          <w:sz w:val="20"/>
          <w:szCs w:val="20"/>
          <w:lang w:val="en-ID"/>
        </w:rPr>
        <w:t xml:space="preserve">Hal </w:t>
      </w:r>
      <w:proofErr w:type="spellStart"/>
      <w:r w:rsidRPr="00A91993">
        <w:rPr>
          <w:sz w:val="20"/>
          <w:szCs w:val="20"/>
          <w:lang w:val="en-ID"/>
        </w:rPr>
        <w:t>ini</w:t>
      </w:r>
      <w:proofErr w:type="spellEnd"/>
      <w:r w:rsidRPr="00A91993">
        <w:rPr>
          <w:sz w:val="20"/>
          <w:szCs w:val="20"/>
          <w:lang w:val="en-ID"/>
        </w:rPr>
        <w:t xml:space="preserve"> juga </w:t>
      </w:r>
      <w:proofErr w:type="spellStart"/>
      <w:r w:rsidRPr="00A91993">
        <w:rPr>
          <w:sz w:val="20"/>
          <w:szCs w:val="20"/>
          <w:lang w:val="en-ID"/>
        </w:rPr>
        <w:t>berlaku</w:t>
      </w:r>
      <w:proofErr w:type="spellEnd"/>
      <w:r w:rsidRPr="00A91993">
        <w:rPr>
          <w:sz w:val="20"/>
          <w:szCs w:val="20"/>
          <w:lang w:val="en-ID"/>
        </w:rPr>
        <w:t xml:space="preserve"> </w:t>
      </w:r>
      <w:proofErr w:type="spellStart"/>
      <w:r w:rsidRPr="00A91993">
        <w:rPr>
          <w:sz w:val="20"/>
          <w:szCs w:val="20"/>
          <w:lang w:val="en-ID"/>
        </w:rPr>
        <w:t>bagi</w:t>
      </w:r>
      <w:proofErr w:type="spellEnd"/>
      <w:r w:rsidRPr="00A91993">
        <w:rPr>
          <w:sz w:val="20"/>
          <w:szCs w:val="20"/>
          <w:lang w:val="en-ID"/>
        </w:rPr>
        <w:t xml:space="preserve"> orang lain </w:t>
      </w:r>
      <w:proofErr w:type="spellStart"/>
      <w:r w:rsidRPr="00A91993">
        <w:rPr>
          <w:sz w:val="20"/>
          <w:szCs w:val="20"/>
          <w:lang w:val="en-ID"/>
        </w:rPr>
        <w:t>dalam</w:t>
      </w:r>
      <w:proofErr w:type="spellEnd"/>
      <w:r w:rsidRPr="00A91993">
        <w:rPr>
          <w:sz w:val="20"/>
          <w:szCs w:val="20"/>
          <w:lang w:val="en-ID"/>
        </w:rPr>
        <w:t xml:space="preserve"> </w:t>
      </w:r>
      <w:proofErr w:type="spellStart"/>
      <w:r w:rsidRPr="00A91993">
        <w:rPr>
          <w:sz w:val="20"/>
          <w:szCs w:val="20"/>
          <w:lang w:val="en-ID"/>
        </w:rPr>
        <w:t>berbagai</w:t>
      </w:r>
      <w:proofErr w:type="spellEnd"/>
      <w:r w:rsidRPr="00A91993">
        <w:rPr>
          <w:sz w:val="20"/>
          <w:szCs w:val="20"/>
          <w:lang w:val="en-ID"/>
        </w:rPr>
        <w:t xml:space="preserve"> </w:t>
      </w:r>
      <w:proofErr w:type="spellStart"/>
      <w:r w:rsidRPr="00A91993">
        <w:rPr>
          <w:sz w:val="20"/>
          <w:szCs w:val="20"/>
          <w:lang w:val="en-ID"/>
        </w:rPr>
        <w:t>situasi</w:t>
      </w:r>
      <w:proofErr w:type="spellEnd"/>
      <w:r w:rsidRPr="00A91993">
        <w:rPr>
          <w:sz w:val="20"/>
          <w:szCs w:val="20"/>
          <w:lang w:val="en-ID"/>
        </w:rPr>
        <w:t xml:space="preserve">, </w:t>
      </w:r>
      <w:proofErr w:type="spellStart"/>
      <w:r w:rsidRPr="00A91993">
        <w:rPr>
          <w:sz w:val="20"/>
          <w:szCs w:val="20"/>
          <w:lang w:val="en-ID"/>
        </w:rPr>
        <w:t>baik</w:t>
      </w:r>
      <w:proofErr w:type="spellEnd"/>
      <w:r w:rsidRPr="00A91993">
        <w:rPr>
          <w:sz w:val="20"/>
          <w:szCs w:val="20"/>
          <w:lang w:val="en-ID"/>
        </w:rPr>
        <w:t xml:space="preserve"> formal </w:t>
      </w:r>
      <w:proofErr w:type="spellStart"/>
      <w:r w:rsidRPr="00A91993">
        <w:rPr>
          <w:sz w:val="20"/>
          <w:szCs w:val="20"/>
          <w:lang w:val="en-ID"/>
        </w:rPr>
        <w:t>maupun</w:t>
      </w:r>
      <w:proofErr w:type="spellEnd"/>
      <w:r w:rsidRPr="00A91993">
        <w:rPr>
          <w:sz w:val="20"/>
          <w:szCs w:val="20"/>
          <w:lang w:val="en-ID"/>
        </w:rPr>
        <w:t xml:space="preserve"> informal, individual </w:t>
      </w:r>
      <w:proofErr w:type="spellStart"/>
      <w:r w:rsidRPr="00A91993">
        <w:rPr>
          <w:sz w:val="20"/>
          <w:szCs w:val="20"/>
          <w:lang w:val="en-ID"/>
        </w:rPr>
        <w:t>maupun</w:t>
      </w:r>
      <w:proofErr w:type="spellEnd"/>
      <w:r w:rsidRPr="00A91993">
        <w:rPr>
          <w:sz w:val="20"/>
          <w:szCs w:val="20"/>
          <w:lang w:val="en-ID"/>
        </w:rPr>
        <w:t xml:space="preserve"> </w:t>
      </w:r>
      <w:proofErr w:type="spellStart"/>
      <w:r w:rsidRPr="00A91993">
        <w:rPr>
          <w:sz w:val="20"/>
          <w:szCs w:val="20"/>
          <w:lang w:val="en-ID"/>
        </w:rPr>
        <w:t>kolektif</w:t>
      </w:r>
      <w:proofErr w:type="spellEnd"/>
      <w:r w:rsidRPr="00A91993">
        <w:rPr>
          <w:sz w:val="20"/>
          <w:szCs w:val="20"/>
          <w:lang w:val="en-ID"/>
        </w:rPr>
        <w:t xml:space="preserve">. </w:t>
      </w:r>
      <w:proofErr w:type="spellStart"/>
      <w:r w:rsidRPr="00A91993">
        <w:rPr>
          <w:sz w:val="20"/>
          <w:szCs w:val="20"/>
          <w:lang w:val="en-ID"/>
        </w:rPr>
        <w:t>Seorang</w:t>
      </w:r>
      <w:proofErr w:type="spellEnd"/>
      <w:r w:rsidRPr="00A91993">
        <w:rPr>
          <w:sz w:val="20"/>
          <w:szCs w:val="20"/>
          <w:lang w:val="en-ID"/>
        </w:rPr>
        <w:t xml:space="preserve"> </w:t>
      </w:r>
      <w:proofErr w:type="spellStart"/>
      <w:r w:rsidRPr="00A91993">
        <w:rPr>
          <w:sz w:val="20"/>
          <w:szCs w:val="20"/>
          <w:lang w:val="en-ID"/>
        </w:rPr>
        <w:t>remaja</w:t>
      </w:r>
      <w:proofErr w:type="spellEnd"/>
      <w:r w:rsidRPr="00A91993">
        <w:rPr>
          <w:sz w:val="20"/>
          <w:szCs w:val="20"/>
          <w:lang w:val="en-ID"/>
        </w:rPr>
        <w:t xml:space="preserve"> </w:t>
      </w:r>
      <w:proofErr w:type="spellStart"/>
      <w:r w:rsidRPr="00A91993">
        <w:rPr>
          <w:sz w:val="20"/>
          <w:szCs w:val="20"/>
          <w:lang w:val="en-ID"/>
        </w:rPr>
        <w:t>akan</w:t>
      </w:r>
      <w:proofErr w:type="spellEnd"/>
      <w:r w:rsidRPr="00A91993">
        <w:rPr>
          <w:sz w:val="20"/>
          <w:szCs w:val="20"/>
          <w:lang w:val="en-ID"/>
        </w:rPr>
        <w:t xml:space="preserve"> sangat </w:t>
      </w:r>
      <w:proofErr w:type="spellStart"/>
      <w:r w:rsidRPr="00A91993">
        <w:rPr>
          <w:sz w:val="20"/>
          <w:szCs w:val="20"/>
          <w:lang w:val="en-ID"/>
        </w:rPr>
        <w:t>merugikan</w:t>
      </w:r>
      <w:proofErr w:type="spellEnd"/>
      <w:r w:rsidRPr="00A91993">
        <w:rPr>
          <w:sz w:val="20"/>
          <w:szCs w:val="20"/>
          <w:lang w:val="en-ID"/>
        </w:rPr>
        <w:t xml:space="preserve"> </w:t>
      </w:r>
      <w:proofErr w:type="spellStart"/>
      <w:r w:rsidRPr="00A91993">
        <w:rPr>
          <w:sz w:val="20"/>
          <w:szCs w:val="20"/>
          <w:lang w:val="en-ID"/>
        </w:rPr>
        <w:t>dirinya</w:t>
      </w:r>
      <w:proofErr w:type="spellEnd"/>
      <w:r w:rsidRPr="00A91993">
        <w:rPr>
          <w:sz w:val="20"/>
          <w:szCs w:val="20"/>
          <w:lang w:val="en-ID"/>
        </w:rPr>
        <w:t xml:space="preserve"> </w:t>
      </w:r>
      <w:proofErr w:type="spellStart"/>
      <w:r w:rsidRPr="00A91993">
        <w:rPr>
          <w:sz w:val="20"/>
          <w:szCs w:val="20"/>
          <w:lang w:val="en-ID"/>
        </w:rPr>
        <w:t>sendiri</w:t>
      </w:r>
      <w:proofErr w:type="spellEnd"/>
      <w:r w:rsidRPr="00A91993">
        <w:rPr>
          <w:sz w:val="20"/>
          <w:szCs w:val="20"/>
          <w:lang w:val="en-ID"/>
        </w:rPr>
        <w:t xml:space="preserve"> dan </w:t>
      </w:r>
      <w:proofErr w:type="spellStart"/>
      <w:r w:rsidRPr="00A91993">
        <w:rPr>
          <w:sz w:val="20"/>
          <w:szCs w:val="20"/>
          <w:lang w:val="en-ID"/>
        </w:rPr>
        <w:t>menghambat</w:t>
      </w:r>
      <w:proofErr w:type="spellEnd"/>
      <w:r w:rsidRPr="00A91993">
        <w:rPr>
          <w:sz w:val="20"/>
          <w:szCs w:val="20"/>
          <w:lang w:val="en-ID"/>
        </w:rPr>
        <w:t xml:space="preserve"> </w:t>
      </w:r>
      <w:proofErr w:type="spellStart"/>
      <w:r w:rsidRPr="00A91993">
        <w:rPr>
          <w:sz w:val="20"/>
          <w:szCs w:val="20"/>
          <w:lang w:val="en-ID"/>
        </w:rPr>
        <w:t>interaksinya</w:t>
      </w:r>
      <w:proofErr w:type="spellEnd"/>
      <w:r w:rsidRPr="00A91993">
        <w:rPr>
          <w:sz w:val="20"/>
          <w:szCs w:val="20"/>
          <w:lang w:val="en-ID"/>
        </w:rPr>
        <w:t xml:space="preserve"> </w:t>
      </w:r>
      <w:proofErr w:type="spellStart"/>
      <w:r w:rsidRPr="00A91993">
        <w:rPr>
          <w:sz w:val="20"/>
          <w:szCs w:val="20"/>
          <w:lang w:val="en-ID"/>
        </w:rPr>
        <w:t>dengan</w:t>
      </w:r>
      <w:proofErr w:type="spellEnd"/>
      <w:r w:rsidRPr="00A91993">
        <w:rPr>
          <w:sz w:val="20"/>
          <w:szCs w:val="20"/>
          <w:lang w:val="en-ID"/>
        </w:rPr>
        <w:t xml:space="preserve"> </w:t>
      </w:r>
      <w:proofErr w:type="spellStart"/>
      <w:r w:rsidRPr="00A91993">
        <w:rPr>
          <w:sz w:val="20"/>
          <w:szCs w:val="20"/>
          <w:lang w:val="en-ID"/>
        </w:rPr>
        <w:t>lingkungan</w:t>
      </w:r>
      <w:proofErr w:type="spellEnd"/>
      <w:r w:rsidRPr="00A91993">
        <w:rPr>
          <w:sz w:val="20"/>
          <w:szCs w:val="20"/>
          <w:lang w:val="en-ID"/>
        </w:rPr>
        <w:t xml:space="preserve"> </w:t>
      </w:r>
      <w:proofErr w:type="spellStart"/>
      <w:r w:rsidRPr="00A91993">
        <w:rPr>
          <w:sz w:val="20"/>
          <w:szCs w:val="20"/>
          <w:lang w:val="en-ID"/>
        </w:rPr>
        <w:t>jika</w:t>
      </w:r>
      <w:proofErr w:type="spellEnd"/>
      <w:r w:rsidRPr="00A91993">
        <w:rPr>
          <w:sz w:val="20"/>
          <w:szCs w:val="20"/>
          <w:lang w:val="en-ID"/>
        </w:rPr>
        <w:t xml:space="preserve"> </w:t>
      </w:r>
      <w:proofErr w:type="spellStart"/>
      <w:r w:rsidRPr="00A91993">
        <w:rPr>
          <w:sz w:val="20"/>
          <w:szCs w:val="20"/>
          <w:lang w:val="en-ID"/>
        </w:rPr>
        <w:t>ia</w:t>
      </w:r>
      <w:proofErr w:type="spellEnd"/>
      <w:r w:rsidRPr="00A91993">
        <w:rPr>
          <w:sz w:val="20"/>
          <w:szCs w:val="20"/>
          <w:lang w:val="en-ID"/>
        </w:rPr>
        <w:t xml:space="preserve"> </w:t>
      </w:r>
      <w:proofErr w:type="spellStart"/>
      <w:r w:rsidRPr="00A91993">
        <w:rPr>
          <w:sz w:val="20"/>
          <w:szCs w:val="20"/>
          <w:lang w:val="en-ID"/>
        </w:rPr>
        <w:t>tidak</w:t>
      </w:r>
      <w:proofErr w:type="spellEnd"/>
      <w:r w:rsidRPr="00A91993">
        <w:rPr>
          <w:sz w:val="20"/>
          <w:szCs w:val="20"/>
          <w:lang w:val="en-ID"/>
        </w:rPr>
        <w:t xml:space="preserve"> </w:t>
      </w:r>
      <w:proofErr w:type="spellStart"/>
      <w:r w:rsidRPr="00A91993">
        <w:rPr>
          <w:sz w:val="20"/>
          <w:szCs w:val="20"/>
          <w:lang w:val="en-ID"/>
        </w:rPr>
        <w:t>dapat</w:t>
      </w:r>
      <w:proofErr w:type="spellEnd"/>
      <w:r w:rsidRPr="00A91993">
        <w:rPr>
          <w:sz w:val="20"/>
          <w:szCs w:val="20"/>
          <w:lang w:val="en-ID"/>
        </w:rPr>
        <w:t xml:space="preserve"> </w:t>
      </w:r>
      <w:proofErr w:type="spellStart"/>
      <w:r w:rsidRPr="00A91993">
        <w:rPr>
          <w:sz w:val="20"/>
          <w:szCs w:val="20"/>
          <w:lang w:val="en-ID"/>
        </w:rPr>
        <w:t>menerima</w:t>
      </w:r>
      <w:proofErr w:type="spellEnd"/>
      <w:r w:rsidRPr="00A91993">
        <w:rPr>
          <w:sz w:val="20"/>
          <w:szCs w:val="20"/>
          <w:lang w:val="en-ID"/>
        </w:rPr>
        <w:t xml:space="preserve"> </w:t>
      </w:r>
      <w:proofErr w:type="spellStart"/>
      <w:r w:rsidRPr="00A91993">
        <w:rPr>
          <w:sz w:val="20"/>
          <w:szCs w:val="20"/>
          <w:lang w:val="en-ID"/>
        </w:rPr>
        <w:t>dirinya</w:t>
      </w:r>
      <w:proofErr w:type="spellEnd"/>
      <w:r w:rsidRPr="00A91993">
        <w:rPr>
          <w:sz w:val="20"/>
          <w:szCs w:val="20"/>
          <w:lang w:val="en-ID"/>
        </w:rPr>
        <w:t xml:space="preserve"> </w:t>
      </w:r>
      <w:proofErr w:type="spellStart"/>
      <w:r w:rsidRPr="00A91993">
        <w:rPr>
          <w:sz w:val="20"/>
          <w:szCs w:val="20"/>
          <w:lang w:val="en-ID"/>
        </w:rPr>
        <w:t>sendiri</w:t>
      </w:r>
      <w:proofErr w:type="spellEnd"/>
      <w:r w:rsidRPr="00A91993">
        <w:rPr>
          <w:sz w:val="20"/>
          <w:szCs w:val="20"/>
          <w:lang w:val="en-ID"/>
        </w:rPr>
        <w:t>.</w:t>
      </w:r>
    </w:p>
    <w:p w14:paraId="39344A2F" w14:textId="240E6969" w:rsidR="00A91993" w:rsidRPr="001D7DAD" w:rsidRDefault="00A91993" w:rsidP="00A91993">
      <w:pPr>
        <w:ind w:left="360" w:firstLine="360"/>
        <w:jc w:val="both"/>
        <w:rPr>
          <w:sz w:val="20"/>
          <w:szCs w:val="20"/>
          <w:lang w:val="fi-FI"/>
        </w:rPr>
      </w:pPr>
      <w:r w:rsidRPr="001218E2">
        <w:rPr>
          <w:sz w:val="20"/>
          <w:szCs w:val="20"/>
          <w:lang w:val="fi-FI"/>
        </w:rPr>
        <w:t>Konsep diri mengacu pada pandangan atau penilai</w:t>
      </w:r>
      <w:r w:rsidR="00D8503C" w:rsidRPr="001218E2">
        <w:rPr>
          <w:sz w:val="20"/>
          <w:szCs w:val="20"/>
          <w:lang w:val="fi-FI"/>
        </w:rPr>
        <w:t>a</w:t>
      </w:r>
      <w:r w:rsidRPr="001218E2">
        <w:rPr>
          <w:sz w:val="20"/>
          <w:szCs w:val="20"/>
          <w:lang w:val="fi-FI"/>
        </w:rPr>
        <w:t xml:space="preserve">n </w:t>
      </w:r>
      <w:r w:rsidR="001218E2" w:rsidRPr="001218E2">
        <w:rPr>
          <w:sz w:val="20"/>
          <w:szCs w:val="20"/>
          <w:lang w:val="fi-FI"/>
        </w:rPr>
        <w:t>kepada</w:t>
      </w:r>
      <w:r w:rsidRPr="001218E2">
        <w:rPr>
          <w:sz w:val="20"/>
          <w:szCs w:val="20"/>
          <w:lang w:val="fi-FI"/>
        </w:rPr>
        <w:t xml:space="preserve"> diri sendiri, </w:t>
      </w:r>
      <w:r w:rsidR="001218E2" w:rsidRPr="001218E2">
        <w:rPr>
          <w:sz w:val="20"/>
          <w:szCs w:val="20"/>
          <w:lang w:val="fi-FI"/>
        </w:rPr>
        <w:t>meliput</w:t>
      </w:r>
      <w:r w:rsidR="001218E2">
        <w:rPr>
          <w:sz w:val="20"/>
          <w:szCs w:val="20"/>
          <w:lang w:val="fi-FI"/>
        </w:rPr>
        <w:t>i</w:t>
      </w:r>
      <w:r w:rsidRPr="001218E2">
        <w:rPr>
          <w:sz w:val="20"/>
          <w:szCs w:val="20"/>
          <w:lang w:val="fi-FI"/>
        </w:rPr>
        <w:t xml:space="preserve"> pemahaman tentang karakter, kemampuan, kelebihan, dan kekurangan seseorang. Penting sekali untuk menanamkan konsep diri pada peserta didik agar </w:t>
      </w:r>
      <w:r w:rsidR="001218E2">
        <w:rPr>
          <w:sz w:val="20"/>
          <w:szCs w:val="20"/>
          <w:lang w:val="fi-FI"/>
        </w:rPr>
        <w:t>bisa</w:t>
      </w:r>
      <w:r w:rsidRPr="001218E2">
        <w:rPr>
          <w:sz w:val="20"/>
          <w:szCs w:val="20"/>
          <w:lang w:val="fi-FI"/>
        </w:rPr>
        <w:t xml:space="preserve"> menjadi individu yang mampu mewujudkan potensi yang dimilikinya. Memang benar siswa terkadang </w:t>
      </w:r>
      <w:r w:rsidR="001218E2" w:rsidRPr="001218E2">
        <w:rPr>
          <w:sz w:val="20"/>
          <w:szCs w:val="20"/>
          <w:lang w:val="fi-FI"/>
        </w:rPr>
        <w:t>tidak</w:t>
      </w:r>
      <w:r w:rsidRPr="001218E2">
        <w:rPr>
          <w:sz w:val="20"/>
          <w:szCs w:val="20"/>
          <w:lang w:val="fi-FI"/>
        </w:rPr>
        <w:t xml:space="preserve"> menghargai dirinya sendiri, hanya m</w:t>
      </w:r>
      <w:r w:rsidR="001218E2">
        <w:rPr>
          <w:sz w:val="20"/>
          <w:szCs w:val="20"/>
          <w:lang w:val="fi-FI"/>
        </w:rPr>
        <w:t>emperhatikan</w:t>
      </w:r>
      <w:r w:rsidRPr="001218E2">
        <w:rPr>
          <w:sz w:val="20"/>
          <w:szCs w:val="20"/>
          <w:lang w:val="fi-FI"/>
        </w:rPr>
        <w:t xml:space="preserve"> kelemahan dirinya sendiri sehingga menjadikan dirinya tidak berguna</w:t>
      </w:r>
      <w:r w:rsidR="00027990" w:rsidRPr="001218E2">
        <w:rPr>
          <w:sz w:val="20"/>
          <w:szCs w:val="20"/>
          <w:lang w:val="fi-FI"/>
        </w:rPr>
        <w:t xml:space="preserve"> </w:t>
      </w:r>
      <w:sdt>
        <w:sdtPr>
          <w:rPr>
            <w:color w:val="000000"/>
            <w:sz w:val="20"/>
            <w:szCs w:val="20"/>
            <w:lang w:val="en-ID"/>
          </w:rPr>
          <w:tag w:val="MENDELEY_CITATION_v3_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"/>
          <w:id w:val="-702785608"/>
          <w:placeholder>
            <w:docPart w:val="DefaultPlaceholder_-1854013440"/>
          </w:placeholder>
        </w:sdtPr>
        <w:sdtContent>
          <w:r w:rsidR="009D2F63" w:rsidRPr="009D2F63">
            <w:rPr>
              <w:color w:val="000000"/>
              <w:sz w:val="20"/>
              <w:szCs w:val="20"/>
              <w:lang w:val="fi-FI"/>
            </w:rPr>
            <w:t>[20]</w:t>
          </w:r>
        </w:sdtContent>
      </w:sdt>
      <w:r w:rsidRPr="001218E2">
        <w:rPr>
          <w:sz w:val="20"/>
          <w:szCs w:val="20"/>
          <w:lang w:val="fi-FI"/>
        </w:rPr>
        <w:t xml:space="preserve">. </w:t>
      </w:r>
      <w:r w:rsidRPr="00F01F8B">
        <w:rPr>
          <w:sz w:val="20"/>
          <w:szCs w:val="20"/>
          <w:lang w:val="fi-FI"/>
        </w:rPr>
        <w:t xml:space="preserve">Konsep diri memang sangat diperlukan dalam diri seorang pelajar, khususnya bagi siswa SMA yang akan menghadapi dunia perkuliahan dan dunia kerja di kemudian hari. </w:t>
      </w:r>
      <w:r w:rsidRPr="001D7DAD">
        <w:rPr>
          <w:sz w:val="20"/>
          <w:szCs w:val="20"/>
          <w:lang w:val="fi-FI"/>
        </w:rPr>
        <w:t>Pelatihan penerimaan diri dapat membantu siswa menerima dan meningkatkan konsep diri mereka</w:t>
      </w:r>
      <w:r w:rsidR="00027990" w:rsidRPr="001D7DAD">
        <w:rPr>
          <w:sz w:val="20"/>
          <w:szCs w:val="20"/>
          <w:lang w:val="fi-FI"/>
        </w:rPr>
        <w:t xml:space="preserve"> </w:t>
      </w:r>
      <w:sdt>
        <w:sdtPr>
          <w:rPr>
            <w:color w:val="000000"/>
            <w:sz w:val="20"/>
            <w:szCs w:val="20"/>
            <w:lang w:val="en-ID"/>
          </w:rPr>
          <w:tag w:val="MENDELEY_CITATION_v3_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"/>
          <w:id w:val="1652483649"/>
          <w:placeholder>
            <w:docPart w:val="DefaultPlaceholder_-1854013440"/>
          </w:placeholder>
        </w:sdtPr>
        <w:sdtContent>
          <w:r w:rsidR="009D2F63" w:rsidRPr="009D2F63">
            <w:rPr>
              <w:color w:val="000000"/>
              <w:sz w:val="20"/>
              <w:szCs w:val="20"/>
              <w:lang w:val="fi-FI"/>
            </w:rPr>
            <w:t>[8]</w:t>
          </w:r>
        </w:sdtContent>
      </w:sdt>
      <w:r w:rsidR="00027990" w:rsidRPr="001D7DAD">
        <w:rPr>
          <w:sz w:val="20"/>
          <w:szCs w:val="20"/>
          <w:lang w:val="fi-FI"/>
        </w:rPr>
        <w:t>.</w:t>
      </w:r>
    </w:p>
    <w:p w14:paraId="260EC065" w14:textId="15AF92A3" w:rsidR="00A91993" w:rsidRPr="001D7DAD" w:rsidRDefault="00A91993" w:rsidP="00A91993">
      <w:pPr>
        <w:ind w:left="360" w:firstLine="360"/>
        <w:jc w:val="both"/>
        <w:rPr>
          <w:sz w:val="20"/>
          <w:szCs w:val="20"/>
          <w:lang w:val="fi-FI"/>
        </w:rPr>
      </w:pPr>
      <w:r w:rsidRPr="001D7DAD">
        <w:rPr>
          <w:sz w:val="20"/>
          <w:szCs w:val="20"/>
          <w:lang w:val="fi-FI"/>
        </w:rPr>
        <w:t xml:space="preserve">Sikap </w:t>
      </w:r>
      <w:r w:rsidR="00AF3560">
        <w:rPr>
          <w:sz w:val="20"/>
          <w:szCs w:val="20"/>
          <w:lang w:val="fi-FI"/>
        </w:rPr>
        <w:t>serta</w:t>
      </w:r>
      <w:r w:rsidRPr="001D7DAD">
        <w:rPr>
          <w:sz w:val="20"/>
          <w:szCs w:val="20"/>
          <w:lang w:val="fi-FI"/>
        </w:rPr>
        <w:t xml:space="preserve"> </w:t>
      </w:r>
      <w:r w:rsidR="005631C1">
        <w:rPr>
          <w:sz w:val="20"/>
          <w:szCs w:val="20"/>
          <w:lang w:val="fi-FI"/>
        </w:rPr>
        <w:t>pandangan</w:t>
      </w:r>
      <w:r w:rsidRPr="001D7DAD">
        <w:rPr>
          <w:sz w:val="20"/>
          <w:szCs w:val="20"/>
          <w:lang w:val="fi-FI"/>
        </w:rPr>
        <w:t xml:space="preserve"> diri yang </w:t>
      </w:r>
      <w:r w:rsidR="005631C1">
        <w:rPr>
          <w:sz w:val="20"/>
          <w:szCs w:val="20"/>
          <w:lang w:val="fi-FI"/>
        </w:rPr>
        <w:t>bagus</w:t>
      </w:r>
      <w:r w:rsidRPr="001D7DAD">
        <w:rPr>
          <w:sz w:val="20"/>
          <w:szCs w:val="20"/>
          <w:lang w:val="fi-FI"/>
        </w:rPr>
        <w:t xml:space="preserve"> akan men</w:t>
      </w:r>
      <w:r w:rsidR="00AF3560">
        <w:rPr>
          <w:sz w:val="20"/>
          <w:szCs w:val="20"/>
          <w:lang w:val="fi-FI"/>
        </w:rPr>
        <w:t>untun</w:t>
      </w:r>
      <w:r w:rsidRPr="001D7DAD">
        <w:rPr>
          <w:sz w:val="20"/>
          <w:szCs w:val="20"/>
          <w:lang w:val="fi-FI"/>
        </w:rPr>
        <w:t xml:space="preserve"> </w:t>
      </w:r>
      <w:r w:rsidR="005631C1">
        <w:rPr>
          <w:sz w:val="20"/>
          <w:szCs w:val="20"/>
          <w:lang w:val="fi-FI"/>
        </w:rPr>
        <w:t>manusia</w:t>
      </w:r>
      <w:r w:rsidRPr="001D7DAD">
        <w:rPr>
          <w:sz w:val="20"/>
          <w:szCs w:val="20"/>
          <w:lang w:val="fi-FI"/>
        </w:rPr>
        <w:t xml:space="preserve"> </w:t>
      </w:r>
      <w:r w:rsidR="005631C1">
        <w:rPr>
          <w:sz w:val="20"/>
          <w:szCs w:val="20"/>
          <w:lang w:val="fi-FI"/>
        </w:rPr>
        <w:t>menuntut ilmu</w:t>
      </w:r>
      <w:r w:rsidRPr="001D7DAD">
        <w:rPr>
          <w:sz w:val="20"/>
          <w:szCs w:val="20"/>
          <w:lang w:val="fi-FI"/>
        </w:rPr>
        <w:t xml:space="preserve"> bersama </w:t>
      </w:r>
      <w:r w:rsidR="005631C1">
        <w:rPr>
          <w:sz w:val="20"/>
          <w:szCs w:val="20"/>
          <w:lang w:val="fi-FI"/>
        </w:rPr>
        <w:t>kumpulannya</w:t>
      </w:r>
      <w:r w:rsidRPr="001D7DAD">
        <w:rPr>
          <w:sz w:val="20"/>
          <w:szCs w:val="20"/>
          <w:lang w:val="fi-FI"/>
        </w:rPr>
        <w:t xml:space="preserve">  </w:t>
      </w:r>
      <w:r w:rsidR="00777644">
        <w:rPr>
          <w:sz w:val="20"/>
          <w:szCs w:val="20"/>
          <w:lang w:val="fi-FI"/>
        </w:rPr>
        <w:t>serta me</w:t>
      </w:r>
      <w:r w:rsidR="005631C1">
        <w:rPr>
          <w:sz w:val="20"/>
          <w:szCs w:val="20"/>
          <w:lang w:val="fi-FI"/>
        </w:rPr>
        <w:t>ngerjakan</w:t>
      </w:r>
      <w:r w:rsidR="00777644">
        <w:rPr>
          <w:sz w:val="20"/>
          <w:szCs w:val="20"/>
          <w:lang w:val="fi-FI"/>
        </w:rPr>
        <w:t xml:space="preserve"> banyak hal agar mencapai target belajarnya. Mereka juga mendorong masyarakat untuk bersikap optimis, </w:t>
      </w:r>
      <w:r w:rsidRPr="001D7DAD">
        <w:rPr>
          <w:sz w:val="20"/>
          <w:szCs w:val="20"/>
          <w:lang w:val="fi-FI"/>
        </w:rPr>
        <w:t xml:space="preserve"> percaya diri, antusias, merasa dihargai, berani mencoba hal baru, berani sukses </w:t>
      </w:r>
      <w:r w:rsidR="00777644">
        <w:rPr>
          <w:sz w:val="20"/>
          <w:szCs w:val="20"/>
          <w:lang w:val="fi-FI"/>
        </w:rPr>
        <w:t>serta</w:t>
      </w:r>
      <w:r w:rsidRPr="001D7DAD">
        <w:rPr>
          <w:sz w:val="20"/>
          <w:szCs w:val="20"/>
          <w:lang w:val="fi-FI"/>
        </w:rPr>
        <w:t xml:space="preserve"> berani gagal, serta berani menetapkan tujuan hidup</w:t>
      </w:r>
      <w:sdt>
        <w:sdtPr>
          <w:rPr>
            <w:color w:val="000000"/>
            <w:sz w:val="20"/>
            <w:szCs w:val="20"/>
            <w:lang w:val="en-ID"/>
          </w:rPr>
          <w:tag w:val="MENDELEY_CITATION_v3_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"/>
          <w:id w:val="-21087603"/>
          <w:placeholder>
            <w:docPart w:val="DefaultPlaceholder_-1854013440"/>
          </w:placeholder>
        </w:sdtPr>
        <w:sdtContent>
          <w:r w:rsidR="009D2F63" w:rsidRPr="009D2F63">
            <w:rPr>
              <w:color w:val="000000"/>
              <w:sz w:val="20"/>
              <w:szCs w:val="20"/>
              <w:lang w:val="fi-FI"/>
            </w:rPr>
            <w:t>[21]</w:t>
          </w:r>
        </w:sdtContent>
      </w:sdt>
      <w:r w:rsidR="00027990" w:rsidRPr="001D7DAD">
        <w:rPr>
          <w:sz w:val="20"/>
          <w:szCs w:val="20"/>
          <w:lang w:val="fi-FI"/>
        </w:rPr>
        <w:t>.</w:t>
      </w:r>
    </w:p>
    <w:p w14:paraId="1EF7BBEF" w14:textId="7401A5C3" w:rsidR="00A91993" w:rsidRPr="001D7DAD" w:rsidRDefault="00A91993" w:rsidP="00A91993">
      <w:pPr>
        <w:ind w:left="360" w:firstLine="360"/>
        <w:jc w:val="both"/>
        <w:rPr>
          <w:sz w:val="20"/>
          <w:szCs w:val="20"/>
          <w:lang w:val="fi-FI"/>
        </w:rPr>
      </w:pPr>
      <w:r w:rsidRPr="001D7DAD">
        <w:rPr>
          <w:sz w:val="20"/>
          <w:szCs w:val="20"/>
          <w:lang w:val="fi-FI"/>
        </w:rPr>
        <w:t>Siswa yang m</w:t>
      </w:r>
      <w:r w:rsidR="00AF3560">
        <w:rPr>
          <w:sz w:val="20"/>
          <w:szCs w:val="20"/>
          <w:lang w:val="fi-FI"/>
        </w:rPr>
        <w:t>empunyai</w:t>
      </w:r>
      <w:r w:rsidRPr="001D7DAD">
        <w:rPr>
          <w:sz w:val="20"/>
          <w:szCs w:val="20"/>
          <w:lang w:val="fi-FI"/>
        </w:rPr>
        <w:t xml:space="preserve"> konsep diri positif yakin bahwa dirinya akan berusaha mencapai kesuksesan berdasarkan kemampuannya. Mereka juga dapat belajar bagaimana melakukan tugas-tugas yang sesuai dengan tahap perkembangannya</w:t>
      </w:r>
      <w:r w:rsidR="00027990" w:rsidRPr="001D7DAD">
        <w:rPr>
          <w:sz w:val="20"/>
          <w:szCs w:val="20"/>
          <w:lang w:val="fi-FI"/>
        </w:rPr>
        <w:t xml:space="preserve"> </w:t>
      </w:r>
      <w:sdt>
        <w:sdtPr>
          <w:rPr>
            <w:color w:val="000000"/>
            <w:sz w:val="20"/>
            <w:szCs w:val="20"/>
            <w:lang w:val="en-ID"/>
          </w:rPr>
          <w:tag w:val="MENDELEY_CITATION_v3_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"/>
          <w:id w:val="1219630799"/>
          <w:placeholder>
            <w:docPart w:val="DefaultPlaceholder_-1854013440"/>
          </w:placeholder>
        </w:sdtPr>
        <w:sdtContent>
          <w:r w:rsidR="009D2F63" w:rsidRPr="009D2F63">
            <w:rPr>
              <w:color w:val="000000"/>
              <w:sz w:val="20"/>
              <w:szCs w:val="20"/>
              <w:lang w:val="fi-FI"/>
            </w:rPr>
            <w:t>[22]</w:t>
          </w:r>
        </w:sdtContent>
      </w:sdt>
      <w:r w:rsidRPr="001D7DAD">
        <w:rPr>
          <w:sz w:val="20"/>
          <w:szCs w:val="20"/>
          <w:lang w:val="fi-FI"/>
        </w:rPr>
        <w:t xml:space="preserve">. Menurut Dembo, setiap orang mempunyai </w:t>
      </w:r>
      <w:r w:rsidR="005631C1">
        <w:rPr>
          <w:sz w:val="20"/>
          <w:szCs w:val="20"/>
          <w:lang w:val="fi-FI"/>
        </w:rPr>
        <w:t>pandangan</w:t>
      </w:r>
      <w:r w:rsidRPr="001D7DAD">
        <w:rPr>
          <w:sz w:val="20"/>
          <w:szCs w:val="20"/>
          <w:lang w:val="fi-FI"/>
        </w:rPr>
        <w:t xml:space="preserve"> diri yang </w:t>
      </w:r>
      <w:r w:rsidR="005631C1">
        <w:rPr>
          <w:sz w:val="20"/>
          <w:szCs w:val="20"/>
          <w:lang w:val="fi-FI"/>
        </w:rPr>
        <w:t>baik</w:t>
      </w:r>
      <w:r w:rsidRPr="001D7DAD">
        <w:rPr>
          <w:sz w:val="20"/>
          <w:szCs w:val="20"/>
          <w:lang w:val="fi-FI"/>
        </w:rPr>
        <w:t xml:space="preserve"> karena konsep diri </w:t>
      </w:r>
      <w:r w:rsidR="00AF3560">
        <w:rPr>
          <w:sz w:val="20"/>
          <w:szCs w:val="20"/>
          <w:lang w:val="fi-FI"/>
        </w:rPr>
        <w:t>ialah</w:t>
      </w:r>
      <w:r w:rsidRPr="001D7DAD">
        <w:rPr>
          <w:sz w:val="20"/>
          <w:szCs w:val="20"/>
          <w:lang w:val="fi-FI"/>
        </w:rPr>
        <w:t xml:space="preserve"> gagasan atau persepsi seseorang terhadap dirinya. Siswa dengan konsep diri positif mempersepsikan, mengevaluasi, dan merasakan tentang dirinya secara positif, sedangkan siswa dengan konsep diri negatif mempersepsikan, mengevaluasi, dan merasakan tentang dirinya secara positif dan negatif</w:t>
      </w:r>
      <w:r w:rsidR="00027990" w:rsidRPr="001D7DAD">
        <w:rPr>
          <w:sz w:val="20"/>
          <w:szCs w:val="20"/>
          <w:lang w:val="fi-FI"/>
        </w:rPr>
        <w:t xml:space="preserve"> </w:t>
      </w:r>
      <w:sdt>
        <w:sdtPr>
          <w:rPr>
            <w:color w:val="000000"/>
            <w:sz w:val="20"/>
            <w:szCs w:val="20"/>
            <w:lang w:val="en-ID"/>
          </w:rPr>
          <w:tag w:val="MENDELEY_CITATION_v3_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"/>
          <w:id w:val="-805152896"/>
          <w:placeholder>
            <w:docPart w:val="DefaultPlaceholder_-1854013440"/>
          </w:placeholder>
        </w:sdtPr>
        <w:sdtContent>
          <w:r w:rsidR="009D2F63" w:rsidRPr="009D2F63">
            <w:rPr>
              <w:color w:val="000000"/>
              <w:sz w:val="20"/>
              <w:szCs w:val="20"/>
              <w:lang w:val="fi-FI"/>
            </w:rPr>
            <w:t>[5]</w:t>
          </w:r>
        </w:sdtContent>
      </w:sdt>
      <w:r w:rsidR="00027990" w:rsidRPr="001D7DAD">
        <w:rPr>
          <w:sz w:val="20"/>
          <w:szCs w:val="20"/>
          <w:lang w:val="fi-FI"/>
        </w:rPr>
        <w:t>.</w:t>
      </w:r>
    </w:p>
    <w:p w14:paraId="20F1801D" w14:textId="3F90208A" w:rsidR="00A91993" w:rsidRPr="001D7DAD" w:rsidRDefault="00A91993" w:rsidP="00A91993">
      <w:pPr>
        <w:ind w:left="360" w:firstLine="360"/>
        <w:jc w:val="both"/>
        <w:rPr>
          <w:sz w:val="20"/>
          <w:szCs w:val="20"/>
          <w:lang w:val="fi-FI"/>
        </w:rPr>
      </w:pPr>
      <w:r w:rsidRPr="001D7DAD">
        <w:rPr>
          <w:sz w:val="20"/>
          <w:szCs w:val="20"/>
          <w:lang w:val="fi-FI"/>
        </w:rPr>
        <w:t>Menurut data dan realitas dunia nyata, penerimaan diri penting bagi remaja sebagai alat untuk membantu mereka memenuhi kebutuhan pendidikan dan sosialnya. Siswa sekolah menengah pertama (SMA) belajar lebih aktif dan mandiri. Oleh karena itu, siswa dengan penerimaan diri yang tinggi cenderung lebih baik dalam mengeksplorasi kemampuan mereka dan lebih mudah menerima kekurangan dan kelebihan mereka</w:t>
      </w:r>
      <w:r w:rsidR="00027990" w:rsidRPr="001D7DAD">
        <w:rPr>
          <w:sz w:val="20"/>
          <w:szCs w:val="20"/>
          <w:lang w:val="fi-FI"/>
        </w:rPr>
        <w:t xml:space="preserve"> </w:t>
      </w:r>
      <w:sdt>
        <w:sdtPr>
          <w:rPr>
            <w:color w:val="000000"/>
            <w:sz w:val="20"/>
            <w:szCs w:val="20"/>
            <w:lang w:val="en-ID"/>
          </w:rPr>
          <w:tag w:val="MENDELEY_CITATION_v3_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"/>
          <w:id w:val="1563133311"/>
          <w:placeholder>
            <w:docPart w:val="DefaultPlaceholder_-1854013440"/>
          </w:placeholder>
        </w:sdtPr>
        <w:sdtContent>
          <w:r w:rsidR="009D2F63" w:rsidRPr="009D2F63">
            <w:rPr>
              <w:color w:val="000000"/>
              <w:sz w:val="20"/>
              <w:szCs w:val="20"/>
              <w:lang w:val="fi-FI"/>
            </w:rPr>
            <w:t>[23]</w:t>
          </w:r>
        </w:sdtContent>
      </w:sdt>
      <w:r w:rsidRPr="001D7DAD">
        <w:rPr>
          <w:sz w:val="20"/>
          <w:szCs w:val="20"/>
          <w:lang w:val="fi-FI"/>
        </w:rPr>
        <w:t>. Tidak dapat menerima diri sendiri dapat mem</w:t>
      </w:r>
      <w:r w:rsidR="00D8503C" w:rsidRPr="001D7DAD">
        <w:rPr>
          <w:sz w:val="20"/>
          <w:szCs w:val="20"/>
          <w:lang w:val="fi-FI"/>
        </w:rPr>
        <w:t>p</w:t>
      </w:r>
      <w:r w:rsidRPr="001D7DAD">
        <w:rPr>
          <w:sz w:val="20"/>
          <w:szCs w:val="20"/>
          <w:lang w:val="fi-FI"/>
        </w:rPr>
        <w:t>engaruhi cara seseorang berinteraksi dengan teman sebaya atau lingkungannya. Banyak remaja percaya bahwa berpenampilan dan berperilaku seperti anggota grup populer akan membuat mereka lebih mungkin diterima di grup populer tersebut. Akibatnya banyak remaja yang melakukan hal-hal yang bisa membuat dirinya terlihat lebih baik di mata orang lain, seperti memamerkan keahliannya atau beradu kreativitas, dan banyak juga yang berperilaku buruk</w:t>
      </w:r>
      <w:r w:rsidR="00027990" w:rsidRPr="001D7DAD">
        <w:rPr>
          <w:sz w:val="20"/>
          <w:szCs w:val="20"/>
          <w:lang w:val="fi-FI"/>
        </w:rPr>
        <w:t xml:space="preserve"> </w:t>
      </w:r>
      <w:sdt>
        <w:sdtPr>
          <w:rPr>
            <w:color w:val="000000"/>
            <w:sz w:val="20"/>
            <w:szCs w:val="20"/>
            <w:lang w:val="en-ID"/>
          </w:rPr>
          <w:tag w:val="MENDELEY_CITATION_v3_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"/>
          <w:id w:val="-878863175"/>
          <w:placeholder>
            <w:docPart w:val="DefaultPlaceholder_-1854013440"/>
          </w:placeholder>
        </w:sdtPr>
        <w:sdtContent>
          <w:r w:rsidR="009D2F63" w:rsidRPr="009D2F63">
            <w:rPr>
              <w:color w:val="000000"/>
              <w:sz w:val="20"/>
              <w:szCs w:val="20"/>
              <w:lang w:val="fi-FI"/>
            </w:rPr>
            <w:t>[24]</w:t>
          </w:r>
        </w:sdtContent>
      </w:sdt>
      <w:r w:rsidR="00027990" w:rsidRPr="001D7DAD">
        <w:rPr>
          <w:sz w:val="20"/>
          <w:szCs w:val="20"/>
          <w:lang w:val="fi-FI"/>
        </w:rPr>
        <w:t>.</w:t>
      </w:r>
    </w:p>
    <w:p w14:paraId="6BCCAC87" w14:textId="139DB45F" w:rsidR="00A91993" w:rsidRPr="001D7DAD" w:rsidRDefault="005631C1" w:rsidP="00A91993">
      <w:pPr>
        <w:ind w:left="360" w:firstLine="360"/>
        <w:jc w:val="both"/>
        <w:rPr>
          <w:sz w:val="20"/>
          <w:szCs w:val="20"/>
          <w:lang w:val="fi-FI"/>
        </w:rPr>
      </w:pPr>
      <w:r>
        <w:rPr>
          <w:sz w:val="20"/>
          <w:szCs w:val="20"/>
          <w:lang w:val="fi-FI"/>
        </w:rPr>
        <w:t>Pada permasalahan ini</w:t>
      </w:r>
      <w:r w:rsidR="00A91993" w:rsidRPr="001D7DAD">
        <w:rPr>
          <w:sz w:val="20"/>
          <w:szCs w:val="20"/>
          <w:lang w:val="fi-FI"/>
        </w:rPr>
        <w:t xml:space="preserve">, remaja dengan tingkat penerimaan diri yang tinggi akan merasa percaya diri di hadapan orang lain, sedangkan remaja dengan tingkat penerimaan diri yang rendah cenderung khawatir terhadap </w:t>
      </w:r>
      <w:r w:rsidR="00A91993" w:rsidRPr="001D7DAD">
        <w:rPr>
          <w:sz w:val="20"/>
          <w:szCs w:val="20"/>
          <w:lang w:val="fi-FI"/>
        </w:rPr>
        <w:lastRenderedPageBreak/>
        <w:t>apa yang dikatakan orang lain tentang dirinya. Rasa takut dihakimi oleh orang lain cenderung membuat orang lebih memperhatikan pendapat orang lain dibandingkan menilai kemampuan dan usahanya sendiri</w:t>
      </w:r>
      <w:sdt>
        <w:sdtPr>
          <w:rPr>
            <w:color w:val="000000"/>
            <w:sz w:val="20"/>
            <w:szCs w:val="20"/>
            <w:lang w:val="fi-FI"/>
          </w:rPr>
          <w:tag w:val="MENDELEY_CITATION_v3_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"/>
          <w:id w:val="-2005741987"/>
          <w:placeholder>
            <w:docPart w:val="DefaultPlaceholder_-1854013440"/>
          </w:placeholder>
        </w:sdtPr>
        <w:sdtContent>
          <w:r w:rsidR="009D2F63" w:rsidRPr="009D2F63">
            <w:rPr>
              <w:color w:val="000000"/>
              <w:sz w:val="20"/>
              <w:szCs w:val="20"/>
              <w:lang w:val="fi-FI"/>
            </w:rPr>
            <w:t>[25]</w:t>
          </w:r>
        </w:sdtContent>
      </w:sdt>
      <w:r w:rsidR="00A91993" w:rsidRPr="001D7DAD">
        <w:rPr>
          <w:sz w:val="20"/>
          <w:szCs w:val="20"/>
          <w:lang w:val="fi-FI"/>
        </w:rPr>
        <w:t>.</w:t>
      </w:r>
    </w:p>
    <w:p w14:paraId="577395D1" w14:textId="476731F2" w:rsidR="00A91993" w:rsidRPr="001D7DAD" w:rsidRDefault="00A91993" w:rsidP="00A91993">
      <w:pPr>
        <w:ind w:left="360" w:firstLine="360"/>
        <w:jc w:val="both"/>
        <w:rPr>
          <w:sz w:val="20"/>
          <w:szCs w:val="20"/>
          <w:lang w:val="fi-FI"/>
        </w:rPr>
      </w:pPr>
      <w:r w:rsidRPr="001D7DAD">
        <w:rPr>
          <w:sz w:val="20"/>
          <w:szCs w:val="20"/>
          <w:lang w:val="fi-FI"/>
        </w:rPr>
        <w:t xml:space="preserve">Dengan memberikan pelatihan </w:t>
      </w:r>
      <w:r w:rsidR="00D8503C" w:rsidRPr="001D7DAD">
        <w:rPr>
          <w:sz w:val="20"/>
          <w:szCs w:val="20"/>
          <w:lang w:val="fi-FI"/>
        </w:rPr>
        <w:t>tentang cara menerapkan penerimaan diri untuk me</w:t>
      </w:r>
      <w:r w:rsidR="00AF3560">
        <w:rPr>
          <w:sz w:val="20"/>
          <w:szCs w:val="20"/>
          <w:lang w:val="fi-FI"/>
        </w:rPr>
        <w:t>majukan</w:t>
      </w:r>
      <w:r w:rsidR="00D8503C" w:rsidRPr="001D7DAD">
        <w:rPr>
          <w:sz w:val="20"/>
          <w:szCs w:val="20"/>
          <w:lang w:val="fi-FI"/>
        </w:rPr>
        <w:t xml:space="preserve"> konsep diri positif pada siswa SMA, peneliti ber</w:t>
      </w:r>
      <w:r w:rsidR="00AF3560">
        <w:rPr>
          <w:sz w:val="20"/>
          <w:szCs w:val="20"/>
          <w:lang w:val="fi-FI"/>
        </w:rPr>
        <w:t>keinginan</w:t>
      </w:r>
      <w:r w:rsidR="00D8503C" w:rsidRPr="001D7DAD">
        <w:rPr>
          <w:sz w:val="20"/>
          <w:szCs w:val="20"/>
          <w:lang w:val="fi-FI"/>
        </w:rPr>
        <w:t xml:space="preserve"> siswa dapat menjaga </w:t>
      </w:r>
      <w:r w:rsidR="00AF3560">
        <w:rPr>
          <w:sz w:val="20"/>
          <w:szCs w:val="20"/>
          <w:lang w:val="fi-FI"/>
        </w:rPr>
        <w:t>serta</w:t>
      </w:r>
      <w:r w:rsidR="00D8503C" w:rsidRPr="001D7DAD">
        <w:rPr>
          <w:sz w:val="20"/>
          <w:szCs w:val="20"/>
          <w:lang w:val="fi-FI"/>
        </w:rPr>
        <w:t xml:space="preserve"> terus me</w:t>
      </w:r>
      <w:r w:rsidR="00AF3560">
        <w:rPr>
          <w:sz w:val="20"/>
          <w:szCs w:val="20"/>
          <w:lang w:val="fi-FI"/>
        </w:rPr>
        <w:t>majuakan</w:t>
      </w:r>
      <w:r w:rsidR="00D8503C" w:rsidRPr="001D7DAD">
        <w:rPr>
          <w:sz w:val="20"/>
          <w:szCs w:val="20"/>
          <w:lang w:val="fi-FI"/>
        </w:rPr>
        <w:t xml:space="preserve"> penerimaan diri agar memiliki konsep diri yang positif terhadap diri sendiri. Hal tersebut me</w:t>
      </w:r>
      <w:r w:rsidR="00AF3560">
        <w:rPr>
          <w:sz w:val="20"/>
          <w:szCs w:val="20"/>
          <w:lang w:val="fi-FI"/>
        </w:rPr>
        <w:t>nunjukan</w:t>
      </w:r>
      <w:r w:rsidR="00D8503C" w:rsidRPr="001D7DAD">
        <w:rPr>
          <w:sz w:val="20"/>
          <w:szCs w:val="20"/>
          <w:lang w:val="fi-FI"/>
        </w:rPr>
        <w:t xml:space="preserve"> bahwa mem</w:t>
      </w:r>
      <w:r w:rsidR="00AF3560">
        <w:rPr>
          <w:sz w:val="20"/>
          <w:szCs w:val="20"/>
          <w:lang w:val="fi-FI"/>
        </w:rPr>
        <w:t>punyai</w:t>
      </w:r>
      <w:r w:rsidR="00D8503C" w:rsidRPr="001D7DAD">
        <w:rPr>
          <w:sz w:val="20"/>
          <w:szCs w:val="20"/>
          <w:lang w:val="fi-FI"/>
        </w:rPr>
        <w:t xml:space="preserve"> konsep diri yang positif berdampak baik pada kepercayaan diri, motivasi, dan kesejahteraan emosional, serta penting dalam mendorong siswa agar sukses di lingkungannya. Penerimaan diri yang baik dapat membantu siswa SMA mengembangkan gambaran diri yang lebih positif, meningkatkan keberanian dan kemampuan dalam berinteraksi dengan orang lain, serta meningkatkan kualitas hidupnya. Oleh karena itu, penerimaan diri yang baik harus menjadi fokus dalam pendidikan dan konseling untuk me</w:t>
      </w:r>
      <w:r w:rsidR="00AF3560">
        <w:rPr>
          <w:sz w:val="20"/>
          <w:szCs w:val="20"/>
          <w:lang w:val="fi-FI"/>
        </w:rPr>
        <w:t>majukan</w:t>
      </w:r>
      <w:r w:rsidR="00D8503C" w:rsidRPr="001D7DAD">
        <w:rPr>
          <w:sz w:val="20"/>
          <w:szCs w:val="20"/>
          <w:lang w:val="fi-FI"/>
        </w:rPr>
        <w:t xml:space="preserve"> konsep diri pada siswa SMA.</w:t>
      </w:r>
    </w:p>
    <w:p w14:paraId="52D1CCB2" w14:textId="77777777" w:rsidR="00A91993" w:rsidRPr="001D7DAD" w:rsidRDefault="00A91993" w:rsidP="0008063A">
      <w:pPr>
        <w:ind w:left="360" w:firstLine="1080"/>
        <w:jc w:val="both"/>
        <w:rPr>
          <w:sz w:val="20"/>
          <w:szCs w:val="20"/>
          <w:lang w:val="fi-FI"/>
        </w:rPr>
      </w:pPr>
    </w:p>
    <w:p w14:paraId="687D9F97" w14:textId="0BD8BB82" w:rsidR="00953F53" w:rsidRDefault="00770540">
      <w:pPr>
        <w:pStyle w:val="Heading1"/>
        <w:rPr>
          <w:sz w:val="24"/>
        </w:rPr>
      </w:pPr>
      <w:r w:rsidRPr="006C7A28">
        <w:rPr>
          <w:sz w:val="24"/>
          <w:lang w:val="en-ID"/>
        </w:rPr>
        <w:t>VII</w:t>
      </w:r>
      <w:r w:rsidR="00953F53" w:rsidRPr="006C7A28">
        <w:rPr>
          <w:sz w:val="24"/>
        </w:rPr>
        <w:t>. Kesimpulan</w:t>
      </w:r>
    </w:p>
    <w:p w14:paraId="4311B4B3" w14:textId="3D6BC01E" w:rsidR="00AE49A3" w:rsidRPr="001D7DAD" w:rsidRDefault="001D7DAD" w:rsidP="00027990">
      <w:pPr>
        <w:ind w:left="360" w:firstLine="360"/>
        <w:jc w:val="both"/>
        <w:rPr>
          <w:sz w:val="20"/>
          <w:szCs w:val="20"/>
          <w:lang w:val="fi-FI"/>
        </w:rPr>
      </w:pPr>
      <w:bookmarkStart w:id="5" w:name="_Hlk168396423"/>
      <w:r>
        <w:rPr>
          <w:sz w:val="20"/>
          <w:szCs w:val="20"/>
          <w:lang w:val="fi-FI"/>
        </w:rPr>
        <w:t>Menurut</w:t>
      </w:r>
      <w:r w:rsidR="00AE49A3" w:rsidRPr="001D7DAD">
        <w:rPr>
          <w:sz w:val="20"/>
          <w:szCs w:val="20"/>
          <w:lang w:val="fi-FI"/>
        </w:rPr>
        <w:t xml:space="preserve"> hasil penelitian, di</w:t>
      </w:r>
      <w:r>
        <w:rPr>
          <w:sz w:val="20"/>
          <w:szCs w:val="20"/>
          <w:lang w:val="fi-FI"/>
        </w:rPr>
        <w:t>tarik ke</w:t>
      </w:r>
      <w:r w:rsidR="00AE49A3" w:rsidRPr="001D7DAD">
        <w:rPr>
          <w:sz w:val="20"/>
          <w:szCs w:val="20"/>
          <w:lang w:val="fi-FI"/>
        </w:rPr>
        <w:t xml:space="preserve">simpulan bahwa </w:t>
      </w:r>
      <w:r w:rsidR="00A10FD1" w:rsidRPr="001D7DAD">
        <w:rPr>
          <w:sz w:val="20"/>
          <w:szCs w:val="20"/>
          <w:lang w:val="fi-FI"/>
        </w:rPr>
        <w:t>pelatihan penerimaan diri terbukti mampu men</w:t>
      </w:r>
      <w:r>
        <w:rPr>
          <w:sz w:val="20"/>
          <w:szCs w:val="20"/>
          <w:lang w:val="fi-FI"/>
        </w:rPr>
        <w:t>dorong</w:t>
      </w:r>
      <w:r w:rsidR="00A10FD1" w:rsidRPr="001D7DAD">
        <w:rPr>
          <w:sz w:val="20"/>
          <w:szCs w:val="20"/>
          <w:lang w:val="fi-FI"/>
        </w:rPr>
        <w:t xml:space="preserve"> konsep diri positif pada siswa SMA. Terdapat perubahan signifikan pada konsep diri siswa sebelum dan sesudah pelatihan penerimaan diri. Selain itu, penelitian me</w:t>
      </w:r>
      <w:r w:rsidR="002734C5">
        <w:rPr>
          <w:sz w:val="20"/>
          <w:szCs w:val="20"/>
          <w:lang w:val="fi-FI"/>
        </w:rPr>
        <w:t>maparakan</w:t>
      </w:r>
      <w:r w:rsidR="00A10FD1" w:rsidRPr="001D7DAD">
        <w:rPr>
          <w:sz w:val="20"/>
          <w:szCs w:val="20"/>
          <w:lang w:val="fi-FI"/>
        </w:rPr>
        <w:t xml:space="preserve"> adanya </w:t>
      </w:r>
      <w:r w:rsidR="002734C5">
        <w:rPr>
          <w:sz w:val="20"/>
          <w:szCs w:val="20"/>
          <w:lang w:val="fi-FI"/>
        </w:rPr>
        <w:t>difernsiasi</w:t>
      </w:r>
      <w:r w:rsidR="00A10FD1" w:rsidRPr="001D7DAD">
        <w:rPr>
          <w:sz w:val="20"/>
          <w:szCs w:val="20"/>
          <w:lang w:val="fi-FI"/>
        </w:rPr>
        <w:t xml:space="preserve"> yang jelas antara konsep diri siswa di kelompok eksperimen </w:t>
      </w:r>
      <w:r w:rsidR="002734C5">
        <w:rPr>
          <w:sz w:val="20"/>
          <w:szCs w:val="20"/>
          <w:lang w:val="fi-FI"/>
        </w:rPr>
        <w:t>serta</w:t>
      </w:r>
      <w:r w:rsidR="00A10FD1" w:rsidRPr="001D7DAD">
        <w:rPr>
          <w:sz w:val="20"/>
          <w:szCs w:val="20"/>
          <w:lang w:val="fi-FI"/>
        </w:rPr>
        <w:t xml:space="preserve"> kelompok kontrol, dengan kelompok eksperimen yang me</w:t>
      </w:r>
      <w:r w:rsidR="002734C5">
        <w:rPr>
          <w:sz w:val="20"/>
          <w:szCs w:val="20"/>
          <w:lang w:val="fi-FI"/>
        </w:rPr>
        <w:t>mperoleh</w:t>
      </w:r>
      <w:r w:rsidR="00A10FD1" w:rsidRPr="001D7DAD">
        <w:rPr>
          <w:sz w:val="20"/>
          <w:szCs w:val="20"/>
          <w:lang w:val="fi-FI"/>
        </w:rPr>
        <w:t xml:space="preserve"> pelatihan penerimaan diri m</w:t>
      </w:r>
      <w:r w:rsidR="002734C5">
        <w:rPr>
          <w:sz w:val="20"/>
          <w:szCs w:val="20"/>
          <w:lang w:val="fi-FI"/>
        </w:rPr>
        <w:t>emaparkan</w:t>
      </w:r>
      <w:r w:rsidR="00A10FD1" w:rsidRPr="001D7DAD">
        <w:rPr>
          <w:sz w:val="20"/>
          <w:szCs w:val="20"/>
          <w:lang w:val="fi-FI"/>
        </w:rPr>
        <w:t xml:space="preserve"> peningkatan yang lebih tinggi dalam konsep diri positif.</w:t>
      </w:r>
    </w:p>
    <w:p w14:paraId="2CEE9979" w14:textId="59E311F1" w:rsidR="00A10FD1" w:rsidRPr="001D7DAD" w:rsidRDefault="00A10FD1" w:rsidP="00027990">
      <w:pPr>
        <w:ind w:left="360" w:firstLine="360"/>
        <w:jc w:val="both"/>
        <w:rPr>
          <w:sz w:val="20"/>
          <w:szCs w:val="20"/>
          <w:lang w:val="fi-FI"/>
        </w:rPr>
      </w:pPr>
      <w:r w:rsidRPr="001D7DAD">
        <w:rPr>
          <w:sz w:val="20"/>
          <w:szCs w:val="20"/>
          <w:lang w:val="fi-FI"/>
        </w:rPr>
        <w:t>Pelatihan penerimaan diri efektif dalam men</w:t>
      </w:r>
      <w:r w:rsidR="002734C5">
        <w:rPr>
          <w:sz w:val="20"/>
          <w:szCs w:val="20"/>
          <w:lang w:val="fi-FI"/>
        </w:rPr>
        <w:t>dorong</w:t>
      </w:r>
      <w:r w:rsidRPr="001D7DAD">
        <w:rPr>
          <w:sz w:val="20"/>
          <w:szCs w:val="20"/>
          <w:lang w:val="fi-FI"/>
        </w:rPr>
        <w:t xml:space="preserve"> konsep diri pada siswa SMA. Penerimaan diri yang baik berperan penting dalam membentuk konsep diri positif, dimana siswa yang mampu meneri</w:t>
      </w:r>
      <w:r w:rsidR="00BE23E4" w:rsidRPr="001D7DAD">
        <w:rPr>
          <w:sz w:val="20"/>
          <w:szCs w:val="20"/>
          <w:lang w:val="fi-FI"/>
        </w:rPr>
        <w:t>m</w:t>
      </w:r>
      <w:r w:rsidRPr="001D7DAD">
        <w:rPr>
          <w:sz w:val="20"/>
          <w:szCs w:val="20"/>
          <w:lang w:val="fi-FI"/>
        </w:rPr>
        <w:t>a dan menghargai diri mereka cenderung memiliki pandangan positif terhadap kemampuan dan nilai diri mereka. intervensi dalam bentuk penerimaan diri memberikan dampak positif yang signifikan terhadap tin</w:t>
      </w:r>
      <w:r w:rsidR="00BE23E4" w:rsidRPr="001D7DAD">
        <w:rPr>
          <w:sz w:val="20"/>
          <w:szCs w:val="20"/>
          <w:lang w:val="fi-FI"/>
        </w:rPr>
        <w:t>g</w:t>
      </w:r>
      <w:r w:rsidRPr="001D7DAD">
        <w:rPr>
          <w:sz w:val="20"/>
          <w:szCs w:val="20"/>
          <w:lang w:val="fi-FI"/>
        </w:rPr>
        <w:t>k</w:t>
      </w:r>
      <w:r w:rsidR="00BE23E4" w:rsidRPr="001D7DAD">
        <w:rPr>
          <w:sz w:val="20"/>
          <w:szCs w:val="20"/>
          <w:lang w:val="fi-FI"/>
        </w:rPr>
        <w:t>a</w:t>
      </w:r>
      <w:r w:rsidRPr="001D7DAD">
        <w:rPr>
          <w:sz w:val="20"/>
          <w:szCs w:val="20"/>
          <w:lang w:val="fi-FI"/>
        </w:rPr>
        <w:t>t konsep diri  siswa, dengan mem</w:t>
      </w:r>
      <w:r w:rsidR="00BE23E4" w:rsidRPr="001D7DAD">
        <w:rPr>
          <w:sz w:val="20"/>
          <w:szCs w:val="20"/>
          <w:lang w:val="fi-FI"/>
        </w:rPr>
        <w:t>b</w:t>
      </w:r>
      <w:r w:rsidRPr="001D7DAD">
        <w:rPr>
          <w:sz w:val="20"/>
          <w:szCs w:val="20"/>
          <w:lang w:val="fi-FI"/>
        </w:rPr>
        <w:t>antu mereka mengembangkan gambaran diri yang lebih seimbang dan realistis.</w:t>
      </w:r>
    </w:p>
    <w:p w14:paraId="188CBF50" w14:textId="63190D3B" w:rsidR="00BE23E4" w:rsidRPr="001D7DAD" w:rsidRDefault="00BE23E4" w:rsidP="00027990">
      <w:pPr>
        <w:ind w:left="360" w:firstLine="360"/>
        <w:jc w:val="both"/>
        <w:rPr>
          <w:sz w:val="20"/>
          <w:szCs w:val="20"/>
          <w:lang w:val="fi-FI"/>
        </w:rPr>
      </w:pPr>
      <w:r w:rsidRPr="001D7DAD">
        <w:rPr>
          <w:sz w:val="20"/>
          <w:szCs w:val="20"/>
          <w:lang w:val="fi-FI"/>
        </w:rPr>
        <w:t>Saran bagi peneliti selanjutnya adalah untuk menyelidiki lebih banyak faktor yang mempengaruhi efektivitas konsep diri secara lebih mendalam. Selain itu, penelitian lanjutan dapat mempertimbangkan langkah-langkah lain yang berpotensi mempengaruhi konsep diri siswa. Diperlukan juga penelitian dengan durasi lebih panjang untuk mengamati perubahan konsep diri yang lebih signifikan dan mengevaluasi efek jangka panjang dari pelatihan penerimaan diri.</w:t>
      </w:r>
    </w:p>
    <w:bookmarkEnd w:id="5"/>
    <w:p w14:paraId="13DF9AB7" w14:textId="7472C268" w:rsidR="00953F53" w:rsidRDefault="00953F53">
      <w:pPr>
        <w:pStyle w:val="Heading1"/>
        <w:rPr>
          <w:sz w:val="24"/>
        </w:rPr>
      </w:pPr>
      <w:r w:rsidRPr="006C7A28">
        <w:rPr>
          <w:sz w:val="24"/>
        </w:rPr>
        <w:t xml:space="preserve">Ucapan Terima Kasih </w:t>
      </w:r>
    </w:p>
    <w:p w14:paraId="719909B0" w14:textId="22FB81AE" w:rsidR="0057787E" w:rsidRPr="001D7DAD" w:rsidRDefault="00EF0C69" w:rsidP="00EF0C69">
      <w:pPr>
        <w:ind w:left="360" w:firstLine="720"/>
        <w:jc w:val="both"/>
        <w:rPr>
          <w:sz w:val="20"/>
          <w:szCs w:val="20"/>
        </w:rPr>
      </w:pPr>
      <w:r w:rsidRPr="001D7DAD">
        <w:rPr>
          <w:sz w:val="20"/>
          <w:szCs w:val="20"/>
        </w:rPr>
        <w:t>Peneliti mengucapkan p</w:t>
      </w:r>
      <w:r w:rsidR="0057787E" w:rsidRPr="001D7DAD">
        <w:rPr>
          <w:sz w:val="20"/>
          <w:szCs w:val="20"/>
        </w:rPr>
        <w:t xml:space="preserve">uji </w:t>
      </w:r>
      <w:r w:rsidR="001D7DAD">
        <w:rPr>
          <w:sz w:val="20"/>
          <w:szCs w:val="20"/>
        </w:rPr>
        <w:t>serta</w:t>
      </w:r>
      <w:r w:rsidR="0057787E" w:rsidRPr="001D7DAD">
        <w:rPr>
          <w:sz w:val="20"/>
          <w:szCs w:val="20"/>
        </w:rPr>
        <w:t xml:space="preserve"> syukur kehadirat Allah SWT atas berkat, rahmat, </w:t>
      </w:r>
      <w:r w:rsidR="001D7DAD">
        <w:rPr>
          <w:sz w:val="20"/>
          <w:szCs w:val="20"/>
        </w:rPr>
        <w:t>serta</w:t>
      </w:r>
      <w:r w:rsidR="0057787E" w:rsidRPr="001D7DAD">
        <w:rPr>
          <w:sz w:val="20"/>
          <w:szCs w:val="20"/>
        </w:rPr>
        <w:t xml:space="preserve"> karunia-Nya yang telah me</w:t>
      </w:r>
      <w:r w:rsidR="001D7DAD">
        <w:rPr>
          <w:sz w:val="20"/>
          <w:szCs w:val="20"/>
        </w:rPr>
        <w:t>nitipkan</w:t>
      </w:r>
      <w:r w:rsidR="0057787E" w:rsidRPr="001D7DAD">
        <w:rPr>
          <w:sz w:val="20"/>
          <w:szCs w:val="20"/>
        </w:rPr>
        <w:t xml:space="preserve"> ilmu pengetahuan, pengalaman, kekuatan, kesabaran, </w:t>
      </w:r>
      <w:r w:rsidR="001D7DAD">
        <w:rPr>
          <w:sz w:val="20"/>
          <w:szCs w:val="20"/>
        </w:rPr>
        <w:t>serta</w:t>
      </w:r>
      <w:r w:rsidR="0057787E" w:rsidRPr="001D7DAD">
        <w:rPr>
          <w:sz w:val="20"/>
          <w:szCs w:val="20"/>
        </w:rPr>
        <w:t xml:space="preserve"> kesempatan untuk menyelesaikan penelitian ini. </w:t>
      </w:r>
      <w:r w:rsidRPr="001D7DAD">
        <w:rPr>
          <w:sz w:val="20"/>
          <w:szCs w:val="20"/>
        </w:rPr>
        <w:t xml:space="preserve">Peneliti menyadari bahwa </w:t>
      </w:r>
      <w:r w:rsidR="0057787E" w:rsidRPr="001D7DAD">
        <w:rPr>
          <w:sz w:val="20"/>
          <w:szCs w:val="20"/>
        </w:rPr>
        <w:t xml:space="preserve">penelitian ini tidak akan berhasil tanpa bantuan dan dukungan dari berbagai pihak. Banyak orang telah memberikan waktu, tenaga, pikirannya </w:t>
      </w:r>
      <w:r w:rsidRPr="001D7DAD">
        <w:rPr>
          <w:sz w:val="20"/>
          <w:szCs w:val="20"/>
        </w:rPr>
        <w:t>se</w:t>
      </w:r>
      <w:r w:rsidR="0057787E" w:rsidRPr="001D7DAD">
        <w:rPr>
          <w:sz w:val="20"/>
          <w:szCs w:val="20"/>
        </w:rPr>
        <w:t xml:space="preserve">hingga peneliti </w:t>
      </w:r>
      <w:r w:rsidR="001D7DAD">
        <w:rPr>
          <w:sz w:val="20"/>
          <w:szCs w:val="20"/>
        </w:rPr>
        <w:t>bisa</w:t>
      </w:r>
      <w:r w:rsidR="0057787E" w:rsidRPr="001D7DAD">
        <w:rPr>
          <w:sz w:val="20"/>
          <w:szCs w:val="20"/>
        </w:rPr>
        <w:t xml:space="preserve"> menyelesaikan penulisan penelitian ini. Oleh karena itu, peneliti ingin mengucapkan terima kasih kepada siswa-siswi SMA Negeri 1 Bangsal yang </w:t>
      </w:r>
      <w:r w:rsidR="001D7DAD">
        <w:rPr>
          <w:sz w:val="20"/>
          <w:szCs w:val="20"/>
        </w:rPr>
        <w:t>sudah</w:t>
      </w:r>
      <w:r w:rsidR="0057787E" w:rsidRPr="001D7DAD">
        <w:rPr>
          <w:sz w:val="20"/>
          <w:szCs w:val="20"/>
        </w:rPr>
        <w:t xml:space="preserve"> menyediakan waktunya </w:t>
      </w:r>
      <w:r w:rsidR="001D7DAD">
        <w:rPr>
          <w:sz w:val="20"/>
          <w:szCs w:val="20"/>
        </w:rPr>
        <w:t>agar</w:t>
      </w:r>
      <w:r w:rsidR="0057787E" w:rsidRPr="001D7DAD">
        <w:rPr>
          <w:sz w:val="20"/>
          <w:szCs w:val="20"/>
        </w:rPr>
        <w:t xml:space="preserve"> berkontribusi </w:t>
      </w:r>
      <w:r w:rsidR="001D7DAD">
        <w:rPr>
          <w:sz w:val="20"/>
          <w:szCs w:val="20"/>
        </w:rPr>
        <w:t>pada</w:t>
      </w:r>
      <w:r w:rsidR="0057787E" w:rsidRPr="001D7DAD">
        <w:rPr>
          <w:sz w:val="20"/>
          <w:szCs w:val="20"/>
        </w:rPr>
        <w:t xml:space="preserve"> penelitian ini.</w:t>
      </w:r>
    </w:p>
    <w:p w14:paraId="198FC8DF" w14:textId="3A0C7A33" w:rsidR="0083285D" w:rsidRPr="009D2F63" w:rsidRDefault="006C7A28" w:rsidP="009D2F63">
      <w:pPr>
        <w:pStyle w:val="Heading1"/>
        <w:tabs>
          <w:tab w:val="left" w:pos="0"/>
        </w:tabs>
        <w:rPr>
          <w:sz w:val="24"/>
        </w:rPr>
      </w:pPr>
      <w:proofErr w:type="spellStart"/>
      <w:r>
        <w:rPr>
          <w:sz w:val="24"/>
          <w:lang w:val="en-ID"/>
        </w:rPr>
        <w:t>Ref</w:t>
      </w:r>
      <w:r w:rsidR="00770540" w:rsidRPr="006C7A28">
        <w:rPr>
          <w:sz w:val="24"/>
          <w:lang w:val="en-ID"/>
        </w:rPr>
        <w:t>erensi</w:t>
      </w:r>
      <w:proofErr w:type="spellEnd"/>
    </w:p>
    <w:sdt>
      <w:sdtPr>
        <w:rPr>
          <w:sz w:val="20"/>
          <w:szCs w:val="20"/>
          <w:lang w:val="en-US"/>
        </w:rPr>
        <w:tag w:val="MENDELEY_BIBLIOGRAPHY"/>
        <w:id w:val="-588229379"/>
        <w:placeholder>
          <w:docPart w:val="DefaultPlaceholder_-1854013440"/>
        </w:placeholder>
      </w:sdtPr>
      <w:sdtEndPr>
        <w:rPr>
          <w:sz w:val="12"/>
        </w:rPr>
      </w:sdtEndPr>
      <w:sdtContent>
        <w:p w14:paraId="343F9D7D" w14:textId="77777777" w:rsidR="009D2F63" w:rsidRPr="009D2F63" w:rsidRDefault="009D2F63">
          <w:pPr>
            <w:autoSpaceDE w:val="0"/>
            <w:autoSpaceDN w:val="0"/>
            <w:ind w:hanging="640"/>
            <w:divId w:val="605886142"/>
            <w:rPr>
              <w:sz w:val="20"/>
              <w:szCs w:val="20"/>
            </w:rPr>
          </w:pPr>
          <w:r w:rsidRPr="009D2F63">
            <w:rPr>
              <w:sz w:val="20"/>
              <w:szCs w:val="20"/>
            </w:rPr>
            <w:t>[1]</w:t>
          </w:r>
          <w:r w:rsidRPr="009D2F63">
            <w:rPr>
              <w:sz w:val="20"/>
              <w:szCs w:val="20"/>
            </w:rPr>
            <w:tab/>
            <w:t xml:space="preserve">M. B. Riza, “Upaya Peningkatan Konsep Diri Positif Peserta Didik Kelas XII Sma Nahdlatul Ulama 1 Gresik Melalui Forgiveness Therapy,” </w:t>
          </w:r>
          <w:r w:rsidRPr="009D2F63">
            <w:rPr>
              <w:i/>
              <w:iCs/>
              <w:sz w:val="20"/>
              <w:szCs w:val="20"/>
            </w:rPr>
            <w:t>Jurnal Mahasiswa Manajemen</w:t>
          </w:r>
          <w:r w:rsidRPr="009D2F63">
            <w:rPr>
              <w:sz w:val="20"/>
              <w:szCs w:val="20"/>
            </w:rPr>
            <w:t>, vol. 1, no. 2, hlm. 81, 2020, doi: 10.30587/mahasiswamanajemen.v1i2.2013.</w:t>
          </w:r>
        </w:p>
        <w:p w14:paraId="0789A333" w14:textId="77777777" w:rsidR="009D2F63" w:rsidRPr="009D2F63" w:rsidRDefault="009D2F63">
          <w:pPr>
            <w:autoSpaceDE w:val="0"/>
            <w:autoSpaceDN w:val="0"/>
            <w:ind w:hanging="640"/>
            <w:divId w:val="396131624"/>
            <w:rPr>
              <w:sz w:val="20"/>
              <w:szCs w:val="20"/>
            </w:rPr>
          </w:pPr>
          <w:r w:rsidRPr="009D2F63">
            <w:rPr>
              <w:sz w:val="20"/>
              <w:szCs w:val="20"/>
            </w:rPr>
            <w:t>[2]</w:t>
          </w:r>
          <w:r w:rsidRPr="009D2F63">
            <w:rPr>
              <w:sz w:val="20"/>
              <w:szCs w:val="20"/>
            </w:rPr>
            <w:tab/>
            <w:t xml:space="preserve">K. Hidayati, “Konsep Diri, Adversity Quotient dan Penyesuaian Diri pada Remaja Khoirul Bariyyah Hidayati,” </w:t>
          </w:r>
          <w:r w:rsidRPr="009D2F63">
            <w:rPr>
              <w:i/>
              <w:iCs/>
              <w:sz w:val="20"/>
              <w:szCs w:val="20"/>
            </w:rPr>
            <w:t>Persona Jurnal Psikologi Indonesia</w:t>
          </w:r>
          <w:r w:rsidRPr="009D2F63">
            <w:rPr>
              <w:sz w:val="20"/>
              <w:szCs w:val="20"/>
            </w:rPr>
            <w:t>, vol. 5, no. 02, hlm. 137–144, 2016, doi: https://doi.org/10.30996/persona.v5i02.730.</w:t>
          </w:r>
        </w:p>
        <w:p w14:paraId="46468663" w14:textId="77777777" w:rsidR="009D2F63" w:rsidRPr="009D2F63" w:rsidRDefault="009D2F63">
          <w:pPr>
            <w:autoSpaceDE w:val="0"/>
            <w:autoSpaceDN w:val="0"/>
            <w:ind w:hanging="640"/>
            <w:divId w:val="219245728"/>
            <w:rPr>
              <w:sz w:val="20"/>
              <w:szCs w:val="20"/>
            </w:rPr>
          </w:pPr>
          <w:r w:rsidRPr="009D2F63">
            <w:rPr>
              <w:sz w:val="20"/>
              <w:szCs w:val="20"/>
            </w:rPr>
            <w:t>[3]</w:t>
          </w:r>
          <w:r w:rsidRPr="009D2F63">
            <w:rPr>
              <w:sz w:val="20"/>
              <w:szCs w:val="20"/>
            </w:rPr>
            <w:tab/>
            <w:t>A. Budi dan A. Tina, “Konsep Diri, Harga Diri, Dan Kepercayaan Diri Remaja,” 2016. doi: 10.22146/jpsi.10046.</w:t>
          </w:r>
        </w:p>
        <w:p w14:paraId="1A9E59E9" w14:textId="77777777" w:rsidR="009D2F63" w:rsidRPr="009D2F63" w:rsidRDefault="009D2F63">
          <w:pPr>
            <w:autoSpaceDE w:val="0"/>
            <w:autoSpaceDN w:val="0"/>
            <w:ind w:hanging="640"/>
            <w:divId w:val="1592591817"/>
            <w:rPr>
              <w:sz w:val="20"/>
              <w:szCs w:val="20"/>
            </w:rPr>
          </w:pPr>
          <w:r w:rsidRPr="009D2F63">
            <w:rPr>
              <w:sz w:val="20"/>
              <w:szCs w:val="20"/>
            </w:rPr>
            <w:t>[4]</w:t>
          </w:r>
          <w:r w:rsidRPr="009D2F63">
            <w:rPr>
              <w:sz w:val="20"/>
              <w:szCs w:val="20"/>
            </w:rPr>
            <w:tab/>
            <w:t xml:space="preserve">F. N. R. Dewi, “Konsep Diri pada Masa Remaja Akhir dalam Kematangan Karir Siswa,” </w:t>
          </w:r>
          <w:r w:rsidRPr="009D2F63">
            <w:rPr>
              <w:i/>
              <w:iCs/>
              <w:sz w:val="20"/>
              <w:szCs w:val="20"/>
            </w:rPr>
            <w:t>KONSELING EDUKASI “Journal of Guidance and Counseling,”</w:t>
          </w:r>
          <w:r w:rsidRPr="009D2F63">
            <w:rPr>
              <w:sz w:val="20"/>
              <w:szCs w:val="20"/>
            </w:rPr>
            <w:t xml:space="preserve"> vol. 5, no. 1, hlm. 46–62, 2021, doi: 10.21043/konseling.v5i1.9746.</w:t>
          </w:r>
        </w:p>
        <w:p w14:paraId="47EC003C" w14:textId="77777777" w:rsidR="009D2F63" w:rsidRPr="009D2F63" w:rsidRDefault="009D2F63">
          <w:pPr>
            <w:autoSpaceDE w:val="0"/>
            <w:autoSpaceDN w:val="0"/>
            <w:ind w:hanging="640"/>
            <w:divId w:val="74324249"/>
            <w:rPr>
              <w:sz w:val="20"/>
              <w:szCs w:val="20"/>
            </w:rPr>
          </w:pPr>
          <w:r w:rsidRPr="009D2F63">
            <w:rPr>
              <w:sz w:val="20"/>
              <w:szCs w:val="20"/>
            </w:rPr>
            <w:t>[5]</w:t>
          </w:r>
          <w:r w:rsidRPr="009D2F63">
            <w:rPr>
              <w:sz w:val="20"/>
              <w:szCs w:val="20"/>
            </w:rPr>
            <w:tab/>
            <w:t xml:space="preserve">Oktariani dan E. Syaputri, “Meningkatkan Konsep Diri Positif Untuk Penyesuaian Diri Pada Remaja di Panti Asuhan,” </w:t>
          </w:r>
          <w:r w:rsidRPr="009D2F63">
            <w:rPr>
              <w:i/>
              <w:iCs/>
              <w:sz w:val="20"/>
              <w:szCs w:val="20"/>
            </w:rPr>
            <w:t>Servitium Smart Journal</w:t>
          </w:r>
          <w:r w:rsidRPr="009D2F63">
            <w:rPr>
              <w:sz w:val="20"/>
              <w:szCs w:val="20"/>
            </w:rPr>
            <w:t>, vol. 1, no. 1, hlm. 25–29, 2022, doi: 10.31154/servitium.v1i1.2.</w:t>
          </w:r>
        </w:p>
        <w:p w14:paraId="43D1C74D" w14:textId="77777777" w:rsidR="009D2F63" w:rsidRPr="009D2F63" w:rsidRDefault="009D2F63">
          <w:pPr>
            <w:autoSpaceDE w:val="0"/>
            <w:autoSpaceDN w:val="0"/>
            <w:ind w:hanging="640"/>
            <w:divId w:val="1411539730"/>
            <w:rPr>
              <w:sz w:val="20"/>
              <w:szCs w:val="20"/>
            </w:rPr>
          </w:pPr>
          <w:r w:rsidRPr="009D2F63">
            <w:rPr>
              <w:sz w:val="20"/>
              <w:szCs w:val="20"/>
            </w:rPr>
            <w:t>[6]</w:t>
          </w:r>
          <w:r w:rsidRPr="009D2F63">
            <w:rPr>
              <w:sz w:val="20"/>
              <w:szCs w:val="20"/>
            </w:rPr>
            <w:tab/>
            <w:t xml:space="preserve">F. I. P. Sari dan A. S. Maryatmi, “Hubungan Antara Konsep Diri (Dimensi Internal) Dan Optimisme Dengan Subjective Well-Being Siswa SMA Marsudirini Bekasi,” </w:t>
          </w:r>
          <w:r w:rsidRPr="009D2F63">
            <w:rPr>
              <w:i/>
              <w:iCs/>
              <w:sz w:val="20"/>
              <w:szCs w:val="20"/>
            </w:rPr>
            <w:t>Ikraith-Humaniora</w:t>
          </w:r>
          <w:r w:rsidRPr="009D2F63">
            <w:rPr>
              <w:sz w:val="20"/>
              <w:szCs w:val="20"/>
            </w:rPr>
            <w:t>, vol. 3, no. 1, hlm. 23–29, 2019, [Daring]. Tersedia pada: https://journals.upi-yai.ac.id/index.php/ikraith-humaniora/article/view/371</w:t>
          </w:r>
        </w:p>
        <w:p w14:paraId="61D7B614" w14:textId="77777777" w:rsidR="009D2F63" w:rsidRPr="009D2F63" w:rsidRDefault="009D2F63">
          <w:pPr>
            <w:autoSpaceDE w:val="0"/>
            <w:autoSpaceDN w:val="0"/>
            <w:ind w:hanging="640"/>
            <w:divId w:val="1538591208"/>
            <w:rPr>
              <w:sz w:val="20"/>
              <w:szCs w:val="20"/>
            </w:rPr>
          </w:pPr>
          <w:r w:rsidRPr="009D2F63">
            <w:rPr>
              <w:sz w:val="20"/>
              <w:szCs w:val="20"/>
            </w:rPr>
            <w:lastRenderedPageBreak/>
            <w:t>[7]</w:t>
          </w:r>
          <w:r w:rsidRPr="009D2F63">
            <w:rPr>
              <w:sz w:val="20"/>
              <w:szCs w:val="20"/>
            </w:rPr>
            <w:tab/>
            <w:t>H. V. Nur, “Peningkatan Penerimaan Diri Siswa Kelas XI SMK SMTI Yogyakarta Menggunakan Konseling Kelompok Rational Emotive Behavior, Tahun Ajaran 2017/2018,” 2018.</w:t>
          </w:r>
        </w:p>
        <w:p w14:paraId="2B7106B1" w14:textId="77777777" w:rsidR="009D2F63" w:rsidRPr="009D2F63" w:rsidRDefault="009D2F63">
          <w:pPr>
            <w:autoSpaceDE w:val="0"/>
            <w:autoSpaceDN w:val="0"/>
            <w:ind w:hanging="640"/>
            <w:divId w:val="553932067"/>
            <w:rPr>
              <w:sz w:val="20"/>
              <w:szCs w:val="20"/>
            </w:rPr>
          </w:pPr>
          <w:r w:rsidRPr="009D2F63">
            <w:rPr>
              <w:sz w:val="20"/>
              <w:szCs w:val="20"/>
            </w:rPr>
            <w:t>[8]</w:t>
          </w:r>
          <w:r w:rsidRPr="009D2F63">
            <w:rPr>
              <w:sz w:val="20"/>
              <w:szCs w:val="20"/>
            </w:rPr>
            <w:tab/>
            <w:t xml:space="preserve">A. Syahraeni, “Pembentukan Konsep Diri Remaja,” </w:t>
          </w:r>
          <w:r w:rsidRPr="009D2F63">
            <w:rPr>
              <w:i/>
              <w:iCs/>
              <w:sz w:val="20"/>
              <w:szCs w:val="20"/>
            </w:rPr>
            <w:t>Jurnal Bimbingan Penyuluhan Islam</w:t>
          </w:r>
          <w:r w:rsidRPr="009D2F63">
            <w:rPr>
              <w:sz w:val="20"/>
              <w:szCs w:val="20"/>
            </w:rPr>
            <w:t>, vol. 7, no. 1, hlm. 61–76, 2020, doi: https://doi.org/10.24252/al-irsyad%20al-nafs.v7i1.14463.</w:t>
          </w:r>
        </w:p>
        <w:p w14:paraId="2A1A7D95" w14:textId="77777777" w:rsidR="009D2F63" w:rsidRPr="009D2F63" w:rsidRDefault="009D2F63">
          <w:pPr>
            <w:autoSpaceDE w:val="0"/>
            <w:autoSpaceDN w:val="0"/>
            <w:ind w:hanging="640"/>
            <w:divId w:val="828060092"/>
            <w:rPr>
              <w:sz w:val="20"/>
              <w:szCs w:val="20"/>
            </w:rPr>
          </w:pPr>
          <w:r w:rsidRPr="009D2F63">
            <w:rPr>
              <w:sz w:val="20"/>
              <w:szCs w:val="20"/>
            </w:rPr>
            <w:t>[9]</w:t>
          </w:r>
          <w:r w:rsidRPr="009D2F63">
            <w:rPr>
              <w:sz w:val="20"/>
              <w:szCs w:val="20"/>
            </w:rPr>
            <w:tab/>
            <w:t xml:space="preserve">R. Sekali, “Upaya Meningkatkan Penerimaan Diri (Selfacceptance) Siswa Melalui Konseling Individu Dengan Pendekatan Realita Kelas Xi Sma Negeri 15 Bandar Lampung,” </w:t>
          </w:r>
          <w:r w:rsidRPr="009D2F63">
            <w:rPr>
              <w:i/>
              <w:iCs/>
              <w:sz w:val="20"/>
              <w:szCs w:val="20"/>
            </w:rPr>
            <w:t>Jurnal Evaluasi dan Pembelajaran</w:t>
          </w:r>
          <w:r w:rsidRPr="009D2F63">
            <w:rPr>
              <w:sz w:val="20"/>
              <w:szCs w:val="20"/>
            </w:rPr>
            <w:t>, vol. 2, no. 2, hlm. 135–147, 2020, doi: 10.52647/jep.v2i2.21.</w:t>
          </w:r>
        </w:p>
        <w:p w14:paraId="55508954" w14:textId="77777777" w:rsidR="009D2F63" w:rsidRPr="009D2F63" w:rsidRDefault="009D2F63">
          <w:pPr>
            <w:autoSpaceDE w:val="0"/>
            <w:autoSpaceDN w:val="0"/>
            <w:ind w:hanging="640"/>
            <w:divId w:val="291711900"/>
            <w:rPr>
              <w:sz w:val="20"/>
              <w:szCs w:val="20"/>
            </w:rPr>
          </w:pPr>
          <w:r w:rsidRPr="009D2F63">
            <w:rPr>
              <w:sz w:val="20"/>
              <w:szCs w:val="20"/>
            </w:rPr>
            <w:t>[10]</w:t>
          </w:r>
          <w:r w:rsidRPr="009D2F63">
            <w:rPr>
              <w:sz w:val="20"/>
              <w:szCs w:val="20"/>
            </w:rPr>
            <w:tab/>
            <w:t xml:space="preserve">E. Hartawi dan Z. Yusra, “Kontribusi Penerimaan Diri dan Tipe Kepribadian Narsistik terhadap Penggunaan Aplikasi Photoeditor,” </w:t>
          </w:r>
          <w:r w:rsidRPr="009D2F63">
            <w:rPr>
              <w:i/>
              <w:iCs/>
              <w:sz w:val="20"/>
              <w:szCs w:val="20"/>
            </w:rPr>
            <w:t>Jurnal RAP UNP</w:t>
          </w:r>
          <w:r w:rsidRPr="009D2F63">
            <w:rPr>
              <w:sz w:val="20"/>
              <w:szCs w:val="20"/>
            </w:rPr>
            <w:t>, vol. 9, no. 1, hlm. 25–36, 2018, doi: https://doi.org/10.24036/rapun.v9i1.10385.</w:t>
          </w:r>
        </w:p>
        <w:p w14:paraId="0DB1514E" w14:textId="77777777" w:rsidR="009D2F63" w:rsidRPr="009D2F63" w:rsidRDefault="009D2F63">
          <w:pPr>
            <w:autoSpaceDE w:val="0"/>
            <w:autoSpaceDN w:val="0"/>
            <w:ind w:hanging="640"/>
            <w:divId w:val="564608727"/>
            <w:rPr>
              <w:sz w:val="20"/>
              <w:szCs w:val="20"/>
            </w:rPr>
          </w:pPr>
          <w:r w:rsidRPr="009D2F63">
            <w:rPr>
              <w:sz w:val="20"/>
              <w:szCs w:val="20"/>
            </w:rPr>
            <w:t>[11]</w:t>
          </w:r>
          <w:r w:rsidRPr="009D2F63">
            <w:rPr>
              <w:sz w:val="20"/>
              <w:szCs w:val="20"/>
            </w:rPr>
            <w:tab/>
            <w:t xml:space="preserve">A. Akhwani dan R. Nurizka, “Meta-Analisis Quasi Eksperimental Model Pembelajaran Value Clarification Technique (VCT) Terhadap Prestasi Belajar Siswa Sekolah Dasar,” </w:t>
          </w:r>
          <w:r w:rsidRPr="009D2F63">
            <w:rPr>
              <w:i/>
              <w:iCs/>
              <w:sz w:val="20"/>
              <w:szCs w:val="20"/>
            </w:rPr>
            <w:t>Jurnal Basicedu</w:t>
          </w:r>
          <w:r w:rsidRPr="009D2F63">
            <w:rPr>
              <w:sz w:val="20"/>
              <w:szCs w:val="20"/>
            </w:rPr>
            <w:t>, vol. 5, no. 2, hlm. 446–454, 2021, doi: 10.31004/basicedu.v5i2.706.</w:t>
          </w:r>
        </w:p>
        <w:p w14:paraId="6688E57D" w14:textId="77777777" w:rsidR="009D2F63" w:rsidRPr="009D2F63" w:rsidRDefault="009D2F63">
          <w:pPr>
            <w:autoSpaceDE w:val="0"/>
            <w:autoSpaceDN w:val="0"/>
            <w:ind w:hanging="640"/>
            <w:divId w:val="1416626993"/>
            <w:rPr>
              <w:sz w:val="20"/>
              <w:szCs w:val="20"/>
            </w:rPr>
          </w:pPr>
          <w:r w:rsidRPr="009D2F63">
            <w:rPr>
              <w:sz w:val="20"/>
              <w:szCs w:val="20"/>
            </w:rPr>
            <w:t>[12]</w:t>
          </w:r>
          <w:r w:rsidRPr="009D2F63">
            <w:rPr>
              <w:sz w:val="20"/>
              <w:szCs w:val="20"/>
            </w:rPr>
            <w:tab/>
            <w:t>A. N. Mochtan, “Pengaruh Dukungan Sosial Keluarga Terhadap Konsep Diri Siswa SMA di Tangerang Selatan,” 2019. [Daring]. Tersedia pada: http://repository.unj.ac.id/3045/1/AISHA NABILA MOCHTAN.pdf</w:t>
          </w:r>
        </w:p>
        <w:p w14:paraId="2CD8E98B" w14:textId="77777777" w:rsidR="009D2F63" w:rsidRPr="009D2F63" w:rsidRDefault="009D2F63">
          <w:pPr>
            <w:autoSpaceDE w:val="0"/>
            <w:autoSpaceDN w:val="0"/>
            <w:ind w:hanging="640"/>
            <w:divId w:val="7679175"/>
            <w:rPr>
              <w:sz w:val="20"/>
              <w:szCs w:val="20"/>
            </w:rPr>
          </w:pPr>
          <w:r w:rsidRPr="009D2F63">
            <w:rPr>
              <w:sz w:val="20"/>
              <w:szCs w:val="20"/>
            </w:rPr>
            <w:t>[13]</w:t>
          </w:r>
          <w:r w:rsidRPr="009D2F63">
            <w:rPr>
              <w:sz w:val="20"/>
              <w:szCs w:val="20"/>
            </w:rPr>
            <w:tab/>
            <w:t xml:space="preserve">L. H. Rahmah, L. Nurlaela, M. Maspiyah, dan T. Rijanto, “Pembelajaran Di Era Pandemi Covid-19: Implementasi Flipped Classroom Berbantuan Youtube Di Lembaga Pendidikan dan Keterampilan,” </w:t>
          </w:r>
          <w:r w:rsidRPr="009D2F63">
            <w:rPr>
              <w:i/>
              <w:iCs/>
              <w:sz w:val="20"/>
              <w:szCs w:val="20"/>
            </w:rPr>
            <w:t>JIPI (Jurnal Ilmiah Penelitian dan Pembelajaran Informatika)</w:t>
          </w:r>
          <w:r w:rsidRPr="009D2F63">
            <w:rPr>
              <w:sz w:val="20"/>
              <w:szCs w:val="20"/>
            </w:rPr>
            <w:t>, vol. 6, no. 2, hlm. 286–292, 2021, doi: 10.29100/jipi.v6i2.2060.</w:t>
          </w:r>
        </w:p>
        <w:p w14:paraId="18843A03" w14:textId="77777777" w:rsidR="009D2F63" w:rsidRPr="009D2F63" w:rsidRDefault="009D2F63">
          <w:pPr>
            <w:autoSpaceDE w:val="0"/>
            <w:autoSpaceDN w:val="0"/>
            <w:ind w:hanging="640"/>
            <w:divId w:val="1987198946"/>
            <w:rPr>
              <w:sz w:val="20"/>
              <w:szCs w:val="20"/>
            </w:rPr>
          </w:pPr>
          <w:r w:rsidRPr="009D2F63">
            <w:rPr>
              <w:sz w:val="20"/>
              <w:szCs w:val="20"/>
            </w:rPr>
            <w:t>[14]</w:t>
          </w:r>
          <w:r w:rsidRPr="009D2F63">
            <w:rPr>
              <w:sz w:val="20"/>
              <w:szCs w:val="20"/>
            </w:rPr>
            <w:tab/>
            <w:t xml:space="preserve">F. P. Rahmadani, “Hubungan Konsep Diri Dengan Penerimaan Diri Siswa,” </w:t>
          </w:r>
          <w:r w:rsidRPr="009D2F63">
            <w:rPr>
              <w:i/>
              <w:iCs/>
              <w:sz w:val="20"/>
              <w:szCs w:val="20"/>
            </w:rPr>
            <w:t>e-Journal Pembelajaran Inovasi, Jurnal Ilmiah …</w:t>
          </w:r>
          <w:r w:rsidRPr="009D2F63">
            <w:rPr>
              <w:sz w:val="20"/>
              <w:szCs w:val="20"/>
            </w:rPr>
            <w:t>, vol. 4, no. 2, hlm. 52–68, 2019, [Daring]. Tersedia pada: http://ejournal.unp.ac.id/students/index.php/pgsd/article/view/5319</w:t>
          </w:r>
        </w:p>
        <w:p w14:paraId="23B247A1" w14:textId="77777777" w:rsidR="009D2F63" w:rsidRPr="009D2F63" w:rsidRDefault="009D2F63">
          <w:pPr>
            <w:autoSpaceDE w:val="0"/>
            <w:autoSpaceDN w:val="0"/>
            <w:ind w:hanging="640"/>
            <w:divId w:val="1337881562"/>
            <w:rPr>
              <w:sz w:val="20"/>
              <w:szCs w:val="20"/>
            </w:rPr>
          </w:pPr>
          <w:r w:rsidRPr="009D2F63">
            <w:rPr>
              <w:sz w:val="20"/>
              <w:szCs w:val="20"/>
            </w:rPr>
            <w:t>[15]</w:t>
          </w:r>
          <w:r w:rsidRPr="009D2F63">
            <w:rPr>
              <w:sz w:val="20"/>
              <w:szCs w:val="20"/>
            </w:rPr>
            <w:tab/>
            <w:t>M. Megawati, L. Gaol, F. Psikologi, U. M. Area, dan U. M. Area, “Hubungan Antara Konsep Diri Dengan Penerimaan Diri Remaja Di Panti Asuhan Puteri Aisiyah,” 2022. [Daring]. Tersedia pada: https://proceedings.uinsgd.ac.id/index.php/proceedings/article/download/907/814</w:t>
          </w:r>
        </w:p>
        <w:p w14:paraId="0972AA5B" w14:textId="77777777" w:rsidR="009D2F63" w:rsidRPr="009D2F63" w:rsidRDefault="009D2F63">
          <w:pPr>
            <w:autoSpaceDE w:val="0"/>
            <w:autoSpaceDN w:val="0"/>
            <w:ind w:hanging="640"/>
            <w:divId w:val="438066908"/>
            <w:rPr>
              <w:sz w:val="20"/>
              <w:szCs w:val="20"/>
            </w:rPr>
          </w:pPr>
          <w:r w:rsidRPr="009D2F63">
            <w:rPr>
              <w:sz w:val="20"/>
              <w:szCs w:val="20"/>
            </w:rPr>
            <w:t>[16]</w:t>
          </w:r>
          <w:r w:rsidRPr="009D2F63">
            <w:rPr>
              <w:sz w:val="20"/>
              <w:szCs w:val="20"/>
            </w:rPr>
            <w:tab/>
            <w:t xml:space="preserve">L. Legistini, E. Flurentin, dan M. Ramli, “Hubungan Antara Konsep Diri dan Interaksi Sosial dengan Penerimaan Diri Siswa di SMA Negeri 10 Malang,” </w:t>
          </w:r>
          <w:r w:rsidRPr="009D2F63">
            <w:rPr>
              <w:i/>
              <w:iCs/>
              <w:sz w:val="20"/>
              <w:szCs w:val="20"/>
            </w:rPr>
            <w:t>Prosiding Seminar Nasional …</w:t>
          </w:r>
          <w:r w:rsidRPr="009D2F63">
            <w:rPr>
              <w:sz w:val="20"/>
              <w:szCs w:val="20"/>
            </w:rPr>
            <w:t>, no. 5, hlm. 10–16, 2020, [Daring]. Tersedia pada: http://conference.um.ac.id/index.php/bk/article/view/43</w:t>
          </w:r>
        </w:p>
        <w:p w14:paraId="0EFE27C0" w14:textId="77777777" w:rsidR="009D2F63" w:rsidRPr="009D2F63" w:rsidRDefault="009D2F63">
          <w:pPr>
            <w:autoSpaceDE w:val="0"/>
            <w:autoSpaceDN w:val="0"/>
            <w:ind w:hanging="640"/>
            <w:divId w:val="1269317164"/>
            <w:rPr>
              <w:sz w:val="20"/>
              <w:szCs w:val="20"/>
            </w:rPr>
          </w:pPr>
          <w:r w:rsidRPr="009D2F63">
            <w:rPr>
              <w:sz w:val="20"/>
              <w:szCs w:val="20"/>
            </w:rPr>
            <w:t>[17]</w:t>
          </w:r>
          <w:r w:rsidRPr="009D2F63">
            <w:rPr>
              <w:sz w:val="20"/>
              <w:szCs w:val="20"/>
            </w:rPr>
            <w:tab/>
            <w:t xml:space="preserve">A. Rahmi dan S. Aisah, “Sosialisasi Konsep Diri Dalam Meningkatkan Penerimaan Diri dan Interaksi Sosial Yang Baik Pada Remaja,” </w:t>
          </w:r>
          <w:r w:rsidRPr="009D2F63">
            <w:rPr>
              <w:i/>
              <w:iCs/>
              <w:sz w:val="20"/>
              <w:szCs w:val="20"/>
            </w:rPr>
            <w:t>Proceedings UIN Sunan Gunung Djati Bandung</w:t>
          </w:r>
          <w:r w:rsidRPr="009D2F63">
            <w:rPr>
              <w:sz w:val="20"/>
              <w:szCs w:val="20"/>
            </w:rPr>
            <w:t>, vol. 1, no. 50, hlm. 24–32, 2021, [Daring]. Tersedia pada: https://proceedings.uinsgd.ac.id/index.php/proceedings/article/download/907/814</w:t>
          </w:r>
        </w:p>
        <w:p w14:paraId="47479730" w14:textId="77777777" w:rsidR="009D2F63" w:rsidRPr="009D2F63" w:rsidRDefault="009D2F63">
          <w:pPr>
            <w:autoSpaceDE w:val="0"/>
            <w:autoSpaceDN w:val="0"/>
            <w:ind w:hanging="640"/>
            <w:divId w:val="843469808"/>
            <w:rPr>
              <w:sz w:val="20"/>
              <w:szCs w:val="20"/>
            </w:rPr>
          </w:pPr>
          <w:r w:rsidRPr="009D2F63">
            <w:rPr>
              <w:sz w:val="20"/>
              <w:szCs w:val="20"/>
            </w:rPr>
            <w:t>[18]</w:t>
          </w:r>
          <w:r w:rsidRPr="009D2F63">
            <w:rPr>
              <w:sz w:val="20"/>
              <w:szCs w:val="20"/>
            </w:rPr>
            <w:tab/>
            <w:t xml:space="preserve">C. R. Pradana, “Penerapan Teori REBT dengan Menggunakan Teknik Assertive Adaptive untuk Menumbuhkan Kemampuan Adaptasi pada Remaja,” </w:t>
          </w:r>
          <w:r w:rsidRPr="009D2F63">
            <w:rPr>
              <w:i/>
              <w:iCs/>
              <w:sz w:val="20"/>
              <w:szCs w:val="20"/>
            </w:rPr>
            <w:t>Al Musyrif: Jurnal Bimbingan dan Konseling Islam</w:t>
          </w:r>
          <w:r w:rsidRPr="009D2F63">
            <w:rPr>
              <w:sz w:val="20"/>
              <w:szCs w:val="20"/>
            </w:rPr>
            <w:t>, vol. 5, no. 2, hlm. 106–113, 2022, doi: 10.38073/almusyrif.v5i2.840.</w:t>
          </w:r>
        </w:p>
        <w:p w14:paraId="207FED3F" w14:textId="77777777" w:rsidR="009D2F63" w:rsidRPr="009D2F63" w:rsidRDefault="009D2F63">
          <w:pPr>
            <w:autoSpaceDE w:val="0"/>
            <w:autoSpaceDN w:val="0"/>
            <w:ind w:hanging="640"/>
            <w:divId w:val="1217862526"/>
            <w:rPr>
              <w:sz w:val="20"/>
              <w:szCs w:val="20"/>
            </w:rPr>
          </w:pPr>
          <w:r w:rsidRPr="009D2F63">
            <w:rPr>
              <w:sz w:val="20"/>
              <w:szCs w:val="20"/>
            </w:rPr>
            <w:t>[19]</w:t>
          </w:r>
          <w:r w:rsidRPr="009D2F63">
            <w:rPr>
              <w:sz w:val="20"/>
              <w:szCs w:val="20"/>
            </w:rPr>
            <w:tab/>
            <w:t xml:space="preserve">Y. A. Saputro dan R. Sugiarti, “Pengaruh Dukungan sosial teman sebaya dan Konsep Diri terhadap Penyesuaian Diri pada Siswa SMA Kelas X,” </w:t>
          </w:r>
          <w:r w:rsidRPr="009D2F63">
            <w:rPr>
              <w:i/>
              <w:iCs/>
              <w:sz w:val="20"/>
              <w:szCs w:val="20"/>
            </w:rPr>
            <w:t>PHILANTHROPY: Journal of Psychology</w:t>
          </w:r>
          <w:r w:rsidRPr="009D2F63">
            <w:rPr>
              <w:sz w:val="20"/>
              <w:szCs w:val="20"/>
            </w:rPr>
            <w:t>, vol. 5, no. 1, hlm. 59, 2021, doi: 10.26623/philanthropy.v5i1.3270.</w:t>
          </w:r>
        </w:p>
        <w:p w14:paraId="66BD576F" w14:textId="77777777" w:rsidR="009D2F63" w:rsidRPr="009D2F63" w:rsidRDefault="009D2F63">
          <w:pPr>
            <w:autoSpaceDE w:val="0"/>
            <w:autoSpaceDN w:val="0"/>
            <w:ind w:hanging="640"/>
            <w:divId w:val="998850348"/>
            <w:rPr>
              <w:sz w:val="20"/>
              <w:szCs w:val="20"/>
            </w:rPr>
          </w:pPr>
          <w:r w:rsidRPr="009D2F63">
            <w:rPr>
              <w:sz w:val="20"/>
              <w:szCs w:val="20"/>
            </w:rPr>
            <w:t>[20]</w:t>
          </w:r>
          <w:r w:rsidRPr="009D2F63">
            <w:rPr>
              <w:sz w:val="20"/>
              <w:szCs w:val="20"/>
            </w:rPr>
            <w:tab/>
            <w:t xml:space="preserve">J. Hartanti, </w:t>
          </w:r>
          <w:r w:rsidRPr="009D2F63">
            <w:rPr>
              <w:i/>
              <w:iCs/>
              <w:sz w:val="20"/>
              <w:szCs w:val="20"/>
            </w:rPr>
            <w:t>Konsep Diri Karakteristik Berbagai Usia</w:t>
          </w:r>
          <w:r w:rsidRPr="009D2F63">
            <w:rPr>
              <w:sz w:val="20"/>
              <w:szCs w:val="20"/>
            </w:rPr>
            <w:t>. 2018.</w:t>
          </w:r>
        </w:p>
        <w:p w14:paraId="08D03D75" w14:textId="77777777" w:rsidR="009D2F63" w:rsidRPr="009D2F63" w:rsidRDefault="009D2F63">
          <w:pPr>
            <w:autoSpaceDE w:val="0"/>
            <w:autoSpaceDN w:val="0"/>
            <w:ind w:hanging="640"/>
            <w:divId w:val="593589863"/>
            <w:rPr>
              <w:sz w:val="20"/>
              <w:szCs w:val="20"/>
            </w:rPr>
          </w:pPr>
          <w:r w:rsidRPr="009D2F63">
            <w:rPr>
              <w:sz w:val="20"/>
              <w:szCs w:val="20"/>
            </w:rPr>
            <w:t>[21]</w:t>
          </w:r>
          <w:r w:rsidRPr="009D2F63">
            <w:rPr>
              <w:sz w:val="20"/>
              <w:szCs w:val="20"/>
            </w:rPr>
            <w:tab/>
            <w:t xml:space="preserve">U. Lestari, L. Masluchah, dan W. Mufidah, “Konsep Diri Dalam Menghadapi Quarter Life Crisis,” </w:t>
          </w:r>
          <w:r w:rsidRPr="009D2F63">
            <w:rPr>
              <w:i/>
              <w:iCs/>
              <w:sz w:val="20"/>
              <w:szCs w:val="20"/>
            </w:rPr>
            <w:t>IDEA: Jurnal Psikologi</w:t>
          </w:r>
          <w:r w:rsidRPr="009D2F63">
            <w:rPr>
              <w:sz w:val="20"/>
              <w:szCs w:val="20"/>
            </w:rPr>
            <w:t>, vol. 6, no. 1, hlm. 14–28, 2022, doi: 10.32492/idea.v6i1.6102.</w:t>
          </w:r>
        </w:p>
        <w:p w14:paraId="37D255D8" w14:textId="77777777" w:rsidR="009D2F63" w:rsidRPr="009D2F63" w:rsidRDefault="009D2F63">
          <w:pPr>
            <w:autoSpaceDE w:val="0"/>
            <w:autoSpaceDN w:val="0"/>
            <w:ind w:hanging="640"/>
            <w:divId w:val="2085956184"/>
            <w:rPr>
              <w:sz w:val="20"/>
              <w:szCs w:val="20"/>
            </w:rPr>
          </w:pPr>
          <w:r w:rsidRPr="009D2F63">
            <w:rPr>
              <w:sz w:val="20"/>
              <w:szCs w:val="20"/>
            </w:rPr>
            <w:t>[22]</w:t>
          </w:r>
          <w:r w:rsidRPr="009D2F63">
            <w:rPr>
              <w:sz w:val="20"/>
              <w:szCs w:val="20"/>
            </w:rPr>
            <w:tab/>
            <w:t xml:space="preserve">A. R. T. Utari dan I. M. Rustika, “Konsep Diri Dan Kecerdasan Emosional Terhadap Perilaku Prososial Remaja Sekolah Menengah Atas,” </w:t>
          </w:r>
          <w:r w:rsidRPr="009D2F63">
            <w:rPr>
              <w:i/>
              <w:iCs/>
              <w:sz w:val="20"/>
              <w:szCs w:val="20"/>
            </w:rPr>
            <w:t>Jurnal Studia Insania</w:t>
          </w:r>
          <w:r w:rsidRPr="009D2F63">
            <w:rPr>
              <w:sz w:val="20"/>
              <w:szCs w:val="20"/>
            </w:rPr>
            <w:t>, vol. 8, no. 2, hlm. 80, 2021, doi: 10.18592/jsi.v8i2.3852.</w:t>
          </w:r>
        </w:p>
        <w:p w14:paraId="1B341CFB" w14:textId="77777777" w:rsidR="009D2F63" w:rsidRPr="009D2F63" w:rsidRDefault="009D2F63">
          <w:pPr>
            <w:autoSpaceDE w:val="0"/>
            <w:autoSpaceDN w:val="0"/>
            <w:ind w:hanging="640"/>
            <w:divId w:val="2130123917"/>
            <w:rPr>
              <w:sz w:val="20"/>
              <w:szCs w:val="20"/>
            </w:rPr>
          </w:pPr>
          <w:r w:rsidRPr="009D2F63">
            <w:rPr>
              <w:sz w:val="20"/>
              <w:szCs w:val="20"/>
            </w:rPr>
            <w:t>[23]</w:t>
          </w:r>
          <w:r w:rsidRPr="009D2F63">
            <w:rPr>
              <w:sz w:val="20"/>
              <w:szCs w:val="20"/>
            </w:rPr>
            <w:tab/>
            <w:t xml:space="preserve">N. Aini dan M. S. Zuhdi, “Penerimaan Diri Remaja Putri Terhadap Orang Tua Tiri (Studi Kasus Dua Remaja Putri Di Desa Mojopetung Gresik),” </w:t>
          </w:r>
          <w:r w:rsidRPr="009D2F63">
            <w:rPr>
              <w:i/>
              <w:iCs/>
              <w:sz w:val="20"/>
              <w:szCs w:val="20"/>
            </w:rPr>
            <w:t>At-Taujih : Bimbingan dan Konseling Islam</w:t>
          </w:r>
          <w:r w:rsidRPr="009D2F63">
            <w:rPr>
              <w:sz w:val="20"/>
              <w:szCs w:val="20"/>
            </w:rPr>
            <w:t>, vol. 4, no. 1, hlm. 97, 2021, doi: 10.22373/taujih.v4i1.11846.</w:t>
          </w:r>
        </w:p>
        <w:p w14:paraId="39489709" w14:textId="77777777" w:rsidR="009D2F63" w:rsidRPr="009D2F63" w:rsidRDefault="009D2F63">
          <w:pPr>
            <w:autoSpaceDE w:val="0"/>
            <w:autoSpaceDN w:val="0"/>
            <w:ind w:hanging="640"/>
            <w:divId w:val="1578783495"/>
            <w:rPr>
              <w:sz w:val="20"/>
              <w:szCs w:val="20"/>
            </w:rPr>
          </w:pPr>
          <w:r w:rsidRPr="009D2F63">
            <w:rPr>
              <w:sz w:val="20"/>
              <w:szCs w:val="20"/>
            </w:rPr>
            <w:t>[24]</w:t>
          </w:r>
          <w:r w:rsidRPr="009D2F63">
            <w:rPr>
              <w:sz w:val="20"/>
              <w:szCs w:val="20"/>
            </w:rPr>
            <w:tab/>
            <w:t xml:space="preserve">Febriana dan Rahmasari, “Gambaran Penerimaan Diri Korban Bullying,” </w:t>
          </w:r>
          <w:r w:rsidRPr="009D2F63">
            <w:rPr>
              <w:i/>
              <w:iCs/>
              <w:sz w:val="20"/>
              <w:szCs w:val="20"/>
            </w:rPr>
            <w:t>Jurnal Penelitian Psikologi</w:t>
          </w:r>
          <w:r w:rsidRPr="009D2F63">
            <w:rPr>
              <w:sz w:val="20"/>
              <w:szCs w:val="20"/>
            </w:rPr>
            <w:t>, vol. 8, no. 5, hlm. 1–15, 2021, [Daring]. Tersedia pada: https://ejournal.unesa.ac.id/index.php/character/article/view/41313</w:t>
          </w:r>
        </w:p>
        <w:p w14:paraId="30D7038B" w14:textId="77777777" w:rsidR="009D2F63" w:rsidRPr="009D2F63" w:rsidRDefault="009D2F63">
          <w:pPr>
            <w:autoSpaceDE w:val="0"/>
            <w:autoSpaceDN w:val="0"/>
            <w:ind w:hanging="640"/>
            <w:divId w:val="1383670400"/>
            <w:rPr>
              <w:sz w:val="20"/>
              <w:szCs w:val="20"/>
            </w:rPr>
          </w:pPr>
          <w:r w:rsidRPr="009D2F63">
            <w:rPr>
              <w:sz w:val="20"/>
              <w:szCs w:val="20"/>
            </w:rPr>
            <w:t>[25]</w:t>
          </w:r>
          <w:r w:rsidRPr="009D2F63">
            <w:rPr>
              <w:sz w:val="20"/>
              <w:szCs w:val="20"/>
            </w:rPr>
            <w:tab/>
            <w:t xml:space="preserve">A. Ratih, “Peran Penerimaan Diri dan Dukungan Sosial terhadap Konsep Diri Remaja yang tinggal di Panti Asuhan di Bali,” </w:t>
          </w:r>
          <w:r w:rsidRPr="009D2F63">
            <w:rPr>
              <w:i/>
              <w:iCs/>
              <w:sz w:val="20"/>
              <w:szCs w:val="20"/>
            </w:rPr>
            <w:t>Jurnal Psikologi Udayana</w:t>
          </w:r>
          <w:r w:rsidRPr="009D2F63">
            <w:rPr>
              <w:sz w:val="20"/>
              <w:szCs w:val="20"/>
            </w:rPr>
            <w:t>, vol. 3, no. 3, hlm. 509–518, 2016.</w:t>
          </w:r>
        </w:p>
        <w:p w14:paraId="46CC57B3" w14:textId="43AFCC14" w:rsidR="008754C4" w:rsidRDefault="009D2F63" w:rsidP="00027990">
          <w:pPr>
            <w:pStyle w:val="JSKReferenceItem"/>
            <w:numPr>
              <w:ilvl w:val="0"/>
              <w:numId w:val="0"/>
            </w:numPr>
            <w:ind w:left="432"/>
            <w:jc w:val="left"/>
            <w:rPr>
              <w:lang w:val="en-US"/>
            </w:rPr>
          </w:pPr>
          <w:r w:rsidRPr="009D2F63">
            <w:rPr>
              <w:sz w:val="12"/>
              <w:szCs w:val="20"/>
            </w:rPr>
            <w:t> </w:t>
          </w:r>
        </w:p>
      </w:sdtContent>
    </w:sdt>
    <w:p w14:paraId="1C093A0A" w14:textId="04877D27" w:rsidR="008C32A9" w:rsidRPr="002542FF" w:rsidRDefault="008C32A9" w:rsidP="002542FF">
      <w:pPr>
        <w:suppressAutoHyphens w:val="0"/>
        <w:rPr>
          <w:sz w:val="16"/>
          <w:lang w:val="en-US"/>
        </w:rPr>
      </w:pPr>
    </w:p>
    <w:sectPr w:rsidR="008C32A9" w:rsidRPr="002542FF" w:rsidSect="008C32A9">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49EEC" w14:textId="77777777" w:rsidR="009725AC" w:rsidRDefault="009725AC" w:rsidP="0083285D">
      <w:r>
        <w:separator/>
      </w:r>
    </w:p>
  </w:endnote>
  <w:endnote w:type="continuationSeparator" w:id="0">
    <w:p w14:paraId="28629152" w14:textId="77777777" w:rsidR="009725AC" w:rsidRDefault="009725AC"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F236" w14:textId="77777777" w:rsidR="00DE1334" w:rsidRPr="0083285D" w:rsidRDefault="00DE1334" w:rsidP="005F248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D47" w14:textId="77777777" w:rsidR="00DE1334" w:rsidRPr="0083285D" w:rsidRDefault="00DE1334" w:rsidP="0083285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E94E3" w14:textId="77777777" w:rsidR="00DE1334" w:rsidRPr="000660A9" w:rsidRDefault="00000000" w:rsidP="000660A9">
    <w:pPr>
      <w:pStyle w:val="Footer"/>
      <w:jc w:val="center"/>
      <w:rPr>
        <w:rFonts w:asciiTheme="minorHAnsi" w:hAnsiTheme="minorHAnsi" w:cstheme="minorHAnsi"/>
        <w:sz w:val="16"/>
        <w:szCs w:val="16"/>
      </w:rPr>
    </w:pPr>
    <w:r>
      <w:rPr>
        <w:noProof/>
      </w:rPr>
      <w:pict w14:anchorId="19787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46.4pt;margin-top:-1.75pt;width:15pt;height:15pt;z-index:-251658752;mso-position-horizontal-relative:text;mso-position-vertical-relative:text;mso-width-relative:page;mso-height-relative:page">
          <v:imagedata r:id="rId1" o:title="icon-doi"/>
        </v:shape>
      </w:pict>
    </w:r>
    <w:hyperlink r:id="rId2" w:history="1">
      <w:r w:rsidR="00DE1334"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52629" w14:textId="77777777" w:rsidR="009725AC" w:rsidRDefault="009725AC" w:rsidP="0083285D">
      <w:r>
        <w:separator/>
      </w:r>
    </w:p>
  </w:footnote>
  <w:footnote w:type="continuationSeparator" w:id="0">
    <w:p w14:paraId="3E859162" w14:textId="77777777" w:rsidR="009725AC" w:rsidRDefault="009725AC"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200E8" w14:textId="77777777" w:rsidR="00DE1334" w:rsidRPr="000660A9" w:rsidRDefault="00DE1334"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E57087" w:rsidRPr="00E57087">
      <w:rPr>
        <w:b/>
        <w:bCs/>
        <w:noProof/>
      </w:rPr>
      <w:t>16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381AA" w14:textId="77777777" w:rsidR="00DE1334" w:rsidRDefault="00DE1334"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E57087" w:rsidRPr="00E57087">
      <w:rPr>
        <w:b/>
        <w:bCs/>
        <w:noProof/>
      </w:rPr>
      <w:t>15</w:t>
    </w:r>
    <w:r>
      <w:rPr>
        <w:b/>
        <w:bCs/>
        <w:noProof/>
      </w:rPr>
      <w:fldChar w:fldCharType="end"/>
    </w:r>
  </w:p>
  <w:p w14:paraId="0C821D45" w14:textId="77777777" w:rsidR="00DE1334" w:rsidRDefault="00DE13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BF8A" w14:textId="77777777" w:rsidR="00DE1334" w:rsidRPr="00DA01B7" w:rsidRDefault="00DE1334"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E57087" w:rsidRPr="00E57087">
      <w:rPr>
        <w:b/>
        <w:bCs/>
        <w:noProof/>
      </w:rPr>
      <w:t>1</w:t>
    </w:r>
    <w:r>
      <w:rPr>
        <w:b/>
        <w:bCs/>
        <w:noProof/>
      </w:rPr>
      <w:fldChar w:fldCharType="end"/>
    </w:r>
  </w:p>
  <w:p w14:paraId="3BF1F22A" w14:textId="77777777" w:rsidR="00DE1334" w:rsidRDefault="00DE13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1C1D72"/>
    <w:multiLevelType w:val="hybridMultilevel"/>
    <w:tmpl w:val="0046EA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E048A"/>
    <w:multiLevelType w:val="hybridMultilevel"/>
    <w:tmpl w:val="E2741C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72294"/>
    <w:multiLevelType w:val="hybridMultilevel"/>
    <w:tmpl w:val="D82EF7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9244E9"/>
    <w:multiLevelType w:val="hybridMultilevel"/>
    <w:tmpl w:val="9CA27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66485"/>
    <w:multiLevelType w:val="hybridMultilevel"/>
    <w:tmpl w:val="F836F9CC"/>
    <w:lvl w:ilvl="0" w:tplc="270EBD58">
      <w:start w:val="2"/>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F004E8"/>
    <w:multiLevelType w:val="hybridMultilevel"/>
    <w:tmpl w:val="BF0C9E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C965F2"/>
    <w:multiLevelType w:val="hybridMultilevel"/>
    <w:tmpl w:val="E15E8490"/>
    <w:lvl w:ilvl="0" w:tplc="3D78AC0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6D3C58"/>
    <w:multiLevelType w:val="hybridMultilevel"/>
    <w:tmpl w:val="747EA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053A44"/>
    <w:multiLevelType w:val="hybridMultilevel"/>
    <w:tmpl w:val="7DAA5AB0"/>
    <w:lvl w:ilvl="0" w:tplc="D98C91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3E41C95"/>
    <w:multiLevelType w:val="hybridMultilevel"/>
    <w:tmpl w:val="6D04C1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757AF5"/>
    <w:multiLevelType w:val="hybridMultilevel"/>
    <w:tmpl w:val="A3AC8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420047"/>
    <w:multiLevelType w:val="hybridMultilevel"/>
    <w:tmpl w:val="DA44DC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4552989">
    <w:abstractNumId w:val="0"/>
  </w:num>
  <w:num w:numId="2" w16cid:durableId="1479179496">
    <w:abstractNumId w:val="1"/>
  </w:num>
  <w:num w:numId="3" w16cid:durableId="1033767194">
    <w:abstractNumId w:val="2"/>
  </w:num>
  <w:num w:numId="4" w16cid:durableId="160202337">
    <w:abstractNumId w:val="3"/>
  </w:num>
  <w:num w:numId="5" w16cid:durableId="1448695128">
    <w:abstractNumId w:val="7"/>
  </w:num>
  <w:num w:numId="6" w16cid:durableId="258374965">
    <w:abstractNumId w:val="6"/>
  </w:num>
  <w:num w:numId="7" w16cid:durableId="857428466">
    <w:abstractNumId w:val="10"/>
  </w:num>
  <w:num w:numId="8" w16cid:durableId="197546831">
    <w:abstractNumId w:val="4"/>
  </w:num>
  <w:num w:numId="9" w16cid:durableId="604730206">
    <w:abstractNumId w:val="8"/>
  </w:num>
  <w:num w:numId="10" w16cid:durableId="1197279679">
    <w:abstractNumId w:val="16"/>
  </w:num>
  <w:num w:numId="11" w16cid:durableId="1624384990">
    <w:abstractNumId w:val="9"/>
  </w:num>
  <w:num w:numId="12" w16cid:durableId="60057758">
    <w:abstractNumId w:val="14"/>
  </w:num>
  <w:num w:numId="13" w16cid:durableId="1888174716">
    <w:abstractNumId w:val="15"/>
  </w:num>
  <w:num w:numId="14" w16cid:durableId="1604418496">
    <w:abstractNumId w:val="12"/>
  </w:num>
  <w:num w:numId="15" w16cid:durableId="993990312">
    <w:abstractNumId w:val="11"/>
  </w:num>
  <w:num w:numId="16" w16cid:durableId="1177424827">
    <w:abstractNumId w:val="5"/>
  </w:num>
  <w:num w:numId="17" w16cid:durableId="5949434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2B2A"/>
    <w:rsid w:val="00017C07"/>
    <w:rsid w:val="00027990"/>
    <w:rsid w:val="000660A9"/>
    <w:rsid w:val="00072EAF"/>
    <w:rsid w:val="0008063A"/>
    <w:rsid w:val="00082362"/>
    <w:rsid w:val="00082478"/>
    <w:rsid w:val="000B526B"/>
    <w:rsid w:val="000D1DF8"/>
    <w:rsid w:val="000E730F"/>
    <w:rsid w:val="00104E6A"/>
    <w:rsid w:val="001218E2"/>
    <w:rsid w:val="00147F70"/>
    <w:rsid w:val="00174DC3"/>
    <w:rsid w:val="00195C52"/>
    <w:rsid w:val="001B15BB"/>
    <w:rsid w:val="001D7DAD"/>
    <w:rsid w:val="001E33F2"/>
    <w:rsid w:val="001E7FB6"/>
    <w:rsid w:val="00225BAE"/>
    <w:rsid w:val="002320DD"/>
    <w:rsid w:val="00252E58"/>
    <w:rsid w:val="002542FF"/>
    <w:rsid w:val="0025465F"/>
    <w:rsid w:val="00261047"/>
    <w:rsid w:val="00262B60"/>
    <w:rsid w:val="002734C5"/>
    <w:rsid w:val="00276C71"/>
    <w:rsid w:val="002F7FC1"/>
    <w:rsid w:val="00321842"/>
    <w:rsid w:val="00341E6D"/>
    <w:rsid w:val="003456D3"/>
    <w:rsid w:val="00377602"/>
    <w:rsid w:val="00394D07"/>
    <w:rsid w:val="003D5CBB"/>
    <w:rsid w:val="003E6E89"/>
    <w:rsid w:val="003F1C72"/>
    <w:rsid w:val="00417610"/>
    <w:rsid w:val="00445ACE"/>
    <w:rsid w:val="004676C5"/>
    <w:rsid w:val="004719DD"/>
    <w:rsid w:val="004A346E"/>
    <w:rsid w:val="004E3535"/>
    <w:rsid w:val="00503298"/>
    <w:rsid w:val="005117D4"/>
    <w:rsid w:val="00514B8E"/>
    <w:rsid w:val="0052157A"/>
    <w:rsid w:val="00523D72"/>
    <w:rsid w:val="00557F73"/>
    <w:rsid w:val="005631C1"/>
    <w:rsid w:val="005711C1"/>
    <w:rsid w:val="0057787E"/>
    <w:rsid w:val="005D70AC"/>
    <w:rsid w:val="005E3CB1"/>
    <w:rsid w:val="005E7E97"/>
    <w:rsid w:val="005F248D"/>
    <w:rsid w:val="005F3921"/>
    <w:rsid w:val="00613BB6"/>
    <w:rsid w:val="00624C3A"/>
    <w:rsid w:val="0066354C"/>
    <w:rsid w:val="0067458E"/>
    <w:rsid w:val="00684932"/>
    <w:rsid w:val="006924CD"/>
    <w:rsid w:val="006B3340"/>
    <w:rsid w:val="006C7A28"/>
    <w:rsid w:val="006D5505"/>
    <w:rsid w:val="006F25F6"/>
    <w:rsid w:val="007166B7"/>
    <w:rsid w:val="00770540"/>
    <w:rsid w:val="00777644"/>
    <w:rsid w:val="007808CD"/>
    <w:rsid w:val="007E1D53"/>
    <w:rsid w:val="007E34FB"/>
    <w:rsid w:val="0081578A"/>
    <w:rsid w:val="0082248B"/>
    <w:rsid w:val="0083285D"/>
    <w:rsid w:val="008427CC"/>
    <w:rsid w:val="00852EA5"/>
    <w:rsid w:val="008676C0"/>
    <w:rsid w:val="008754C4"/>
    <w:rsid w:val="00886ED0"/>
    <w:rsid w:val="00894F27"/>
    <w:rsid w:val="008B4D62"/>
    <w:rsid w:val="008B6FD9"/>
    <w:rsid w:val="008C32A9"/>
    <w:rsid w:val="0092251A"/>
    <w:rsid w:val="00953F53"/>
    <w:rsid w:val="00963F61"/>
    <w:rsid w:val="009725AC"/>
    <w:rsid w:val="00997EEF"/>
    <w:rsid w:val="009C5405"/>
    <w:rsid w:val="009D2F63"/>
    <w:rsid w:val="00A10FD1"/>
    <w:rsid w:val="00A22E98"/>
    <w:rsid w:val="00A305F0"/>
    <w:rsid w:val="00A91993"/>
    <w:rsid w:val="00A92E82"/>
    <w:rsid w:val="00AA1B7A"/>
    <w:rsid w:val="00AB7378"/>
    <w:rsid w:val="00AE49A3"/>
    <w:rsid w:val="00AF3560"/>
    <w:rsid w:val="00AF4980"/>
    <w:rsid w:val="00B13134"/>
    <w:rsid w:val="00B15522"/>
    <w:rsid w:val="00B75001"/>
    <w:rsid w:val="00BA3B8B"/>
    <w:rsid w:val="00BB1FBB"/>
    <w:rsid w:val="00BD58E8"/>
    <w:rsid w:val="00BE0FCB"/>
    <w:rsid w:val="00BE23E4"/>
    <w:rsid w:val="00C01B0D"/>
    <w:rsid w:val="00C06297"/>
    <w:rsid w:val="00C211C1"/>
    <w:rsid w:val="00C23E0A"/>
    <w:rsid w:val="00C35039"/>
    <w:rsid w:val="00C716F0"/>
    <w:rsid w:val="00C74B3A"/>
    <w:rsid w:val="00CB15EA"/>
    <w:rsid w:val="00CC35A7"/>
    <w:rsid w:val="00D32404"/>
    <w:rsid w:val="00D505C7"/>
    <w:rsid w:val="00D51AEF"/>
    <w:rsid w:val="00D620F3"/>
    <w:rsid w:val="00D8503C"/>
    <w:rsid w:val="00D9415A"/>
    <w:rsid w:val="00DA01B7"/>
    <w:rsid w:val="00DB272A"/>
    <w:rsid w:val="00DD52CE"/>
    <w:rsid w:val="00DD6879"/>
    <w:rsid w:val="00DE1334"/>
    <w:rsid w:val="00E00A52"/>
    <w:rsid w:val="00E36C72"/>
    <w:rsid w:val="00E57087"/>
    <w:rsid w:val="00E92838"/>
    <w:rsid w:val="00EA2BEE"/>
    <w:rsid w:val="00EC5A78"/>
    <w:rsid w:val="00EF0C69"/>
    <w:rsid w:val="00EF2E52"/>
    <w:rsid w:val="00F01F8B"/>
    <w:rsid w:val="00F2600B"/>
    <w:rsid w:val="00F93AEF"/>
    <w:rsid w:val="00FC42F9"/>
    <w:rsid w:val="00FE36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ADAED6"/>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qForma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customStyle="1" w:styleId="UnresolvedMention1">
    <w:name w:val="Unresolved Mention1"/>
    <w:basedOn w:val="DefaultParagraphFont"/>
    <w:uiPriority w:val="99"/>
    <w:semiHidden/>
    <w:unhideWhenUsed/>
    <w:rsid w:val="007E1D53"/>
    <w:rPr>
      <w:color w:val="605E5C"/>
      <w:shd w:val="clear" w:color="auto" w:fill="E1DFDD"/>
    </w:rPr>
  </w:style>
  <w:style w:type="character" w:styleId="PlaceholderText">
    <w:name w:val="Placeholder Text"/>
    <w:basedOn w:val="DefaultParagraphFont"/>
    <w:uiPriority w:val="99"/>
    <w:semiHidden/>
    <w:rsid w:val="004E3535"/>
    <w:rPr>
      <w:color w:val="808080"/>
    </w:rPr>
  </w:style>
  <w:style w:type="table" w:styleId="TableGrid">
    <w:name w:val="Table Grid"/>
    <w:basedOn w:val="TableNormal"/>
    <w:uiPriority w:val="39"/>
    <w:rsid w:val="006F2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C32A9"/>
    <w:rPr>
      <w:color w:val="954F72"/>
      <w:u w:val="single"/>
    </w:rPr>
  </w:style>
  <w:style w:type="paragraph" w:customStyle="1" w:styleId="xl63">
    <w:name w:val="xl63"/>
    <w:basedOn w:val="Normal"/>
    <w:rsid w:val="008C32A9"/>
    <w:pPr>
      <w:suppressAutoHyphens w:val="0"/>
      <w:spacing w:before="100" w:beforeAutospacing="1" w:after="100" w:afterAutospacing="1"/>
    </w:pPr>
    <w:rPr>
      <w:b/>
      <w:bCs/>
      <w:lang w:val="en-US" w:eastAsia="en-US"/>
    </w:rPr>
  </w:style>
  <w:style w:type="paragraph" w:customStyle="1" w:styleId="xl64">
    <w:name w:val="xl64"/>
    <w:basedOn w:val="Normal"/>
    <w:rsid w:val="008C32A9"/>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pPr>
    <w:rPr>
      <w:b/>
      <w:bCs/>
      <w:lang w:val="en-US" w:eastAsia="en-US"/>
    </w:rPr>
  </w:style>
  <w:style w:type="paragraph" w:customStyle="1" w:styleId="xl65">
    <w:name w:val="xl65"/>
    <w:basedOn w:val="Normal"/>
    <w:rsid w:val="008C32A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b/>
      <w:bCs/>
      <w:lang w:val="en-US" w:eastAsia="en-US"/>
    </w:rPr>
  </w:style>
  <w:style w:type="paragraph" w:customStyle="1" w:styleId="xl66">
    <w:name w:val="xl66"/>
    <w:basedOn w:val="Normal"/>
    <w:rsid w:val="008C32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lang w:val="en-US" w:eastAsia="en-US"/>
    </w:rPr>
  </w:style>
  <w:style w:type="paragraph" w:customStyle="1" w:styleId="xl67">
    <w:name w:val="xl67"/>
    <w:basedOn w:val="Normal"/>
    <w:rsid w:val="008C32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US" w:eastAsia="en-US"/>
    </w:rPr>
  </w:style>
  <w:style w:type="paragraph" w:customStyle="1" w:styleId="xl68">
    <w:name w:val="xl68"/>
    <w:basedOn w:val="Normal"/>
    <w:rsid w:val="008C32A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lang w:val="en-US" w:eastAsia="en-US"/>
    </w:rPr>
  </w:style>
  <w:style w:type="paragraph" w:customStyle="1" w:styleId="xl69">
    <w:name w:val="xl69"/>
    <w:basedOn w:val="Normal"/>
    <w:rsid w:val="008C32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US" w:eastAsia="en-US"/>
    </w:rPr>
  </w:style>
  <w:style w:type="paragraph" w:customStyle="1" w:styleId="xl70">
    <w:name w:val="xl70"/>
    <w:basedOn w:val="Normal"/>
    <w:rsid w:val="008C32A9"/>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03337">
      <w:bodyDiv w:val="1"/>
      <w:marLeft w:val="0"/>
      <w:marRight w:val="0"/>
      <w:marTop w:val="0"/>
      <w:marBottom w:val="0"/>
      <w:divBdr>
        <w:top w:val="none" w:sz="0" w:space="0" w:color="auto"/>
        <w:left w:val="none" w:sz="0" w:space="0" w:color="auto"/>
        <w:bottom w:val="none" w:sz="0" w:space="0" w:color="auto"/>
        <w:right w:val="none" w:sz="0" w:space="0" w:color="auto"/>
      </w:divBdr>
      <w:divsChild>
        <w:div w:id="1834684305">
          <w:marLeft w:val="640"/>
          <w:marRight w:val="0"/>
          <w:marTop w:val="0"/>
          <w:marBottom w:val="0"/>
          <w:divBdr>
            <w:top w:val="none" w:sz="0" w:space="0" w:color="auto"/>
            <w:left w:val="none" w:sz="0" w:space="0" w:color="auto"/>
            <w:bottom w:val="none" w:sz="0" w:space="0" w:color="auto"/>
            <w:right w:val="none" w:sz="0" w:space="0" w:color="auto"/>
          </w:divBdr>
        </w:div>
        <w:div w:id="969165594">
          <w:marLeft w:val="640"/>
          <w:marRight w:val="0"/>
          <w:marTop w:val="0"/>
          <w:marBottom w:val="0"/>
          <w:divBdr>
            <w:top w:val="none" w:sz="0" w:space="0" w:color="auto"/>
            <w:left w:val="none" w:sz="0" w:space="0" w:color="auto"/>
            <w:bottom w:val="none" w:sz="0" w:space="0" w:color="auto"/>
            <w:right w:val="none" w:sz="0" w:space="0" w:color="auto"/>
          </w:divBdr>
        </w:div>
        <w:div w:id="854227419">
          <w:marLeft w:val="640"/>
          <w:marRight w:val="0"/>
          <w:marTop w:val="0"/>
          <w:marBottom w:val="0"/>
          <w:divBdr>
            <w:top w:val="none" w:sz="0" w:space="0" w:color="auto"/>
            <w:left w:val="none" w:sz="0" w:space="0" w:color="auto"/>
            <w:bottom w:val="none" w:sz="0" w:space="0" w:color="auto"/>
            <w:right w:val="none" w:sz="0" w:space="0" w:color="auto"/>
          </w:divBdr>
        </w:div>
      </w:divsChild>
    </w:div>
    <w:div w:id="100538701">
      <w:bodyDiv w:val="1"/>
      <w:marLeft w:val="0"/>
      <w:marRight w:val="0"/>
      <w:marTop w:val="0"/>
      <w:marBottom w:val="0"/>
      <w:divBdr>
        <w:top w:val="none" w:sz="0" w:space="0" w:color="auto"/>
        <w:left w:val="none" w:sz="0" w:space="0" w:color="auto"/>
        <w:bottom w:val="none" w:sz="0" w:space="0" w:color="auto"/>
        <w:right w:val="none" w:sz="0" w:space="0" w:color="auto"/>
      </w:divBdr>
      <w:divsChild>
        <w:div w:id="1415320866">
          <w:marLeft w:val="640"/>
          <w:marRight w:val="0"/>
          <w:marTop w:val="0"/>
          <w:marBottom w:val="0"/>
          <w:divBdr>
            <w:top w:val="none" w:sz="0" w:space="0" w:color="auto"/>
            <w:left w:val="none" w:sz="0" w:space="0" w:color="auto"/>
            <w:bottom w:val="none" w:sz="0" w:space="0" w:color="auto"/>
            <w:right w:val="none" w:sz="0" w:space="0" w:color="auto"/>
          </w:divBdr>
        </w:div>
        <w:div w:id="1323434311">
          <w:marLeft w:val="640"/>
          <w:marRight w:val="0"/>
          <w:marTop w:val="0"/>
          <w:marBottom w:val="0"/>
          <w:divBdr>
            <w:top w:val="none" w:sz="0" w:space="0" w:color="auto"/>
            <w:left w:val="none" w:sz="0" w:space="0" w:color="auto"/>
            <w:bottom w:val="none" w:sz="0" w:space="0" w:color="auto"/>
            <w:right w:val="none" w:sz="0" w:space="0" w:color="auto"/>
          </w:divBdr>
        </w:div>
        <w:div w:id="186605972">
          <w:marLeft w:val="640"/>
          <w:marRight w:val="0"/>
          <w:marTop w:val="0"/>
          <w:marBottom w:val="0"/>
          <w:divBdr>
            <w:top w:val="none" w:sz="0" w:space="0" w:color="auto"/>
            <w:left w:val="none" w:sz="0" w:space="0" w:color="auto"/>
            <w:bottom w:val="none" w:sz="0" w:space="0" w:color="auto"/>
            <w:right w:val="none" w:sz="0" w:space="0" w:color="auto"/>
          </w:divBdr>
        </w:div>
        <w:div w:id="214850590">
          <w:marLeft w:val="640"/>
          <w:marRight w:val="0"/>
          <w:marTop w:val="0"/>
          <w:marBottom w:val="0"/>
          <w:divBdr>
            <w:top w:val="none" w:sz="0" w:space="0" w:color="auto"/>
            <w:left w:val="none" w:sz="0" w:space="0" w:color="auto"/>
            <w:bottom w:val="none" w:sz="0" w:space="0" w:color="auto"/>
            <w:right w:val="none" w:sz="0" w:space="0" w:color="auto"/>
          </w:divBdr>
        </w:div>
        <w:div w:id="559443973">
          <w:marLeft w:val="640"/>
          <w:marRight w:val="0"/>
          <w:marTop w:val="0"/>
          <w:marBottom w:val="0"/>
          <w:divBdr>
            <w:top w:val="none" w:sz="0" w:space="0" w:color="auto"/>
            <w:left w:val="none" w:sz="0" w:space="0" w:color="auto"/>
            <w:bottom w:val="none" w:sz="0" w:space="0" w:color="auto"/>
            <w:right w:val="none" w:sz="0" w:space="0" w:color="auto"/>
          </w:divBdr>
        </w:div>
        <w:div w:id="284043668">
          <w:marLeft w:val="640"/>
          <w:marRight w:val="0"/>
          <w:marTop w:val="0"/>
          <w:marBottom w:val="0"/>
          <w:divBdr>
            <w:top w:val="none" w:sz="0" w:space="0" w:color="auto"/>
            <w:left w:val="none" w:sz="0" w:space="0" w:color="auto"/>
            <w:bottom w:val="none" w:sz="0" w:space="0" w:color="auto"/>
            <w:right w:val="none" w:sz="0" w:space="0" w:color="auto"/>
          </w:divBdr>
        </w:div>
        <w:div w:id="424770960">
          <w:marLeft w:val="640"/>
          <w:marRight w:val="0"/>
          <w:marTop w:val="0"/>
          <w:marBottom w:val="0"/>
          <w:divBdr>
            <w:top w:val="none" w:sz="0" w:space="0" w:color="auto"/>
            <w:left w:val="none" w:sz="0" w:space="0" w:color="auto"/>
            <w:bottom w:val="none" w:sz="0" w:space="0" w:color="auto"/>
            <w:right w:val="none" w:sz="0" w:space="0" w:color="auto"/>
          </w:divBdr>
        </w:div>
        <w:div w:id="645399918">
          <w:marLeft w:val="640"/>
          <w:marRight w:val="0"/>
          <w:marTop w:val="0"/>
          <w:marBottom w:val="0"/>
          <w:divBdr>
            <w:top w:val="none" w:sz="0" w:space="0" w:color="auto"/>
            <w:left w:val="none" w:sz="0" w:space="0" w:color="auto"/>
            <w:bottom w:val="none" w:sz="0" w:space="0" w:color="auto"/>
            <w:right w:val="none" w:sz="0" w:space="0" w:color="auto"/>
          </w:divBdr>
        </w:div>
        <w:div w:id="1708792569">
          <w:marLeft w:val="640"/>
          <w:marRight w:val="0"/>
          <w:marTop w:val="0"/>
          <w:marBottom w:val="0"/>
          <w:divBdr>
            <w:top w:val="none" w:sz="0" w:space="0" w:color="auto"/>
            <w:left w:val="none" w:sz="0" w:space="0" w:color="auto"/>
            <w:bottom w:val="none" w:sz="0" w:space="0" w:color="auto"/>
            <w:right w:val="none" w:sz="0" w:space="0" w:color="auto"/>
          </w:divBdr>
        </w:div>
        <w:div w:id="1315111938">
          <w:marLeft w:val="640"/>
          <w:marRight w:val="0"/>
          <w:marTop w:val="0"/>
          <w:marBottom w:val="0"/>
          <w:divBdr>
            <w:top w:val="none" w:sz="0" w:space="0" w:color="auto"/>
            <w:left w:val="none" w:sz="0" w:space="0" w:color="auto"/>
            <w:bottom w:val="none" w:sz="0" w:space="0" w:color="auto"/>
            <w:right w:val="none" w:sz="0" w:space="0" w:color="auto"/>
          </w:divBdr>
        </w:div>
        <w:div w:id="942373062">
          <w:marLeft w:val="640"/>
          <w:marRight w:val="0"/>
          <w:marTop w:val="0"/>
          <w:marBottom w:val="0"/>
          <w:divBdr>
            <w:top w:val="none" w:sz="0" w:space="0" w:color="auto"/>
            <w:left w:val="none" w:sz="0" w:space="0" w:color="auto"/>
            <w:bottom w:val="none" w:sz="0" w:space="0" w:color="auto"/>
            <w:right w:val="none" w:sz="0" w:space="0" w:color="auto"/>
          </w:divBdr>
        </w:div>
        <w:div w:id="1919558076">
          <w:marLeft w:val="640"/>
          <w:marRight w:val="0"/>
          <w:marTop w:val="0"/>
          <w:marBottom w:val="0"/>
          <w:divBdr>
            <w:top w:val="none" w:sz="0" w:space="0" w:color="auto"/>
            <w:left w:val="none" w:sz="0" w:space="0" w:color="auto"/>
            <w:bottom w:val="none" w:sz="0" w:space="0" w:color="auto"/>
            <w:right w:val="none" w:sz="0" w:space="0" w:color="auto"/>
          </w:divBdr>
        </w:div>
        <w:div w:id="853107431">
          <w:marLeft w:val="640"/>
          <w:marRight w:val="0"/>
          <w:marTop w:val="0"/>
          <w:marBottom w:val="0"/>
          <w:divBdr>
            <w:top w:val="none" w:sz="0" w:space="0" w:color="auto"/>
            <w:left w:val="none" w:sz="0" w:space="0" w:color="auto"/>
            <w:bottom w:val="none" w:sz="0" w:space="0" w:color="auto"/>
            <w:right w:val="none" w:sz="0" w:space="0" w:color="auto"/>
          </w:divBdr>
        </w:div>
        <w:div w:id="1357347844">
          <w:marLeft w:val="640"/>
          <w:marRight w:val="0"/>
          <w:marTop w:val="0"/>
          <w:marBottom w:val="0"/>
          <w:divBdr>
            <w:top w:val="none" w:sz="0" w:space="0" w:color="auto"/>
            <w:left w:val="none" w:sz="0" w:space="0" w:color="auto"/>
            <w:bottom w:val="none" w:sz="0" w:space="0" w:color="auto"/>
            <w:right w:val="none" w:sz="0" w:space="0" w:color="auto"/>
          </w:divBdr>
        </w:div>
        <w:div w:id="1157922355">
          <w:marLeft w:val="640"/>
          <w:marRight w:val="0"/>
          <w:marTop w:val="0"/>
          <w:marBottom w:val="0"/>
          <w:divBdr>
            <w:top w:val="none" w:sz="0" w:space="0" w:color="auto"/>
            <w:left w:val="none" w:sz="0" w:space="0" w:color="auto"/>
            <w:bottom w:val="none" w:sz="0" w:space="0" w:color="auto"/>
            <w:right w:val="none" w:sz="0" w:space="0" w:color="auto"/>
          </w:divBdr>
        </w:div>
        <w:div w:id="117916651">
          <w:marLeft w:val="640"/>
          <w:marRight w:val="0"/>
          <w:marTop w:val="0"/>
          <w:marBottom w:val="0"/>
          <w:divBdr>
            <w:top w:val="none" w:sz="0" w:space="0" w:color="auto"/>
            <w:left w:val="none" w:sz="0" w:space="0" w:color="auto"/>
            <w:bottom w:val="none" w:sz="0" w:space="0" w:color="auto"/>
            <w:right w:val="none" w:sz="0" w:space="0" w:color="auto"/>
          </w:divBdr>
        </w:div>
        <w:div w:id="768743302">
          <w:marLeft w:val="640"/>
          <w:marRight w:val="0"/>
          <w:marTop w:val="0"/>
          <w:marBottom w:val="0"/>
          <w:divBdr>
            <w:top w:val="none" w:sz="0" w:space="0" w:color="auto"/>
            <w:left w:val="none" w:sz="0" w:space="0" w:color="auto"/>
            <w:bottom w:val="none" w:sz="0" w:space="0" w:color="auto"/>
            <w:right w:val="none" w:sz="0" w:space="0" w:color="auto"/>
          </w:divBdr>
        </w:div>
        <w:div w:id="1892645989">
          <w:marLeft w:val="640"/>
          <w:marRight w:val="0"/>
          <w:marTop w:val="0"/>
          <w:marBottom w:val="0"/>
          <w:divBdr>
            <w:top w:val="none" w:sz="0" w:space="0" w:color="auto"/>
            <w:left w:val="none" w:sz="0" w:space="0" w:color="auto"/>
            <w:bottom w:val="none" w:sz="0" w:space="0" w:color="auto"/>
            <w:right w:val="none" w:sz="0" w:space="0" w:color="auto"/>
          </w:divBdr>
        </w:div>
        <w:div w:id="1370179130">
          <w:marLeft w:val="640"/>
          <w:marRight w:val="0"/>
          <w:marTop w:val="0"/>
          <w:marBottom w:val="0"/>
          <w:divBdr>
            <w:top w:val="none" w:sz="0" w:space="0" w:color="auto"/>
            <w:left w:val="none" w:sz="0" w:space="0" w:color="auto"/>
            <w:bottom w:val="none" w:sz="0" w:space="0" w:color="auto"/>
            <w:right w:val="none" w:sz="0" w:space="0" w:color="auto"/>
          </w:divBdr>
        </w:div>
        <w:div w:id="792603193">
          <w:marLeft w:val="640"/>
          <w:marRight w:val="0"/>
          <w:marTop w:val="0"/>
          <w:marBottom w:val="0"/>
          <w:divBdr>
            <w:top w:val="none" w:sz="0" w:space="0" w:color="auto"/>
            <w:left w:val="none" w:sz="0" w:space="0" w:color="auto"/>
            <w:bottom w:val="none" w:sz="0" w:space="0" w:color="auto"/>
            <w:right w:val="none" w:sz="0" w:space="0" w:color="auto"/>
          </w:divBdr>
        </w:div>
        <w:div w:id="1677073123">
          <w:marLeft w:val="640"/>
          <w:marRight w:val="0"/>
          <w:marTop w:val="0"/>
          <w:marBottom w:val="0"/>
          <w:divBdr>
            <w:top w:val="none" w:sz="0" w:space="0" w:color="auto"/>
            <w:left w:val="none" w:sz="0" w:space="0" w:color="auto"/>
            <w:bottom w:val="none" w:sz="0" w:space="0" w:color="auto"/>
            <w:right w:val="none" w:sz="0" w:space="0" w:color="auto"/>
          </w:divBdr>
        </w:div>
      </w:divsChild>
    </w:div>
    <w:div w:id="112478924">
      <w:bodyDiv w:val="1"/>
      <w:marLeft w:val="0"/>
      <w:marRight w:val="0"/>
      <w:marTop w:val="0"/>
      <w:marBottom w:val="0"/>
      <w:divBdr>
        <w:top w:val="none" w:sz="0" w:space="0" w:color="auto"/>
        <w:left w:val="none" w:sz="0" w:space="0" w:color="auto"/>
        <w:bottom w:val="none" w:sz="0" w:space="0" w:color="auto"/>
        <w:right w:val="none" w:sz="0" w:space="0" w:color="auto"/>
      </w:divBdr>
      <w:divsChild>
        <w:div w:id="1844665360">
          <w:marLeft w:val="640"/>
          <w:marRight w:val="0"/>
          <w:marTop w:val="0"/>
          <w:marBottom w:val="0"/>
          <w:divBdr>
            <w:top w:val="none" w:sz="0" w:space="0" w:color="auto"/>
            <w:left w:val="none" w:sz="0" w:space="0" w:color="auto"/>
            <w:bottom w:val="none" w:sz="0" w:space="0" w:color="auto"/>
            <w:right w:val="none" w:sz="0" w:space="0" w:color="auto"/>
          </w:divBdr>
        </w:div>
        <w:div w:id="1902980779">
          <w:marLeft w:val="640"/>
          <w:marRight w:val="0"/>
          <w:marTop w:val="0"/>
          <w:marBottom w:val="0"/>
          <w:divBdr>
            <w:top w:val="none" w:sz="0" w:space="0" w:color="auto"/>
            <w:left w:val="none" w:sz="0" w:space="0" w:color="auto"/>
            <w:bottom w:val="none" w:sz="0" w:space="0" w:color="auto"/>
            <w:right w:val="none" w:sz="0" w:space="0" w:color="auto"/>
          </w:divBdr>
        </w:div>
        <w:div w:id="1541438443">
          <w:marLeft w:val="640"/>
          <w:marRight w:val="0"/>
          <w:marTop w:val="0"/>
          <w:marBottom w:val="0"/>
          <w:divBdr>
            <w:top w:val="none" w:sz="0" w:space="0" w:color="auto"/>
            <w:left w:val="none" w:sz="0" w:space="0" w:color="auto"/>
            <w:bottom w:val="none" w:sz="0" w:space="0" w:color="auto"/>
            <w:right w:val="none" w:sz="0" w:space="0" w:color="auto"/>
          </w:divBdr>
        </w:div>
        <w:div w:id="241187130">
          <w:marLeft w:val="640"/>
          <w:marRight w:val="0"/>
          <w:marTop w:val="0"/>
          <w:marBottom w:val="0"/>
          <w:divBdr>
            <w:top w:val="none" w:sz="0" w:space="0" w:color="auto"/>
            <w:left w:val="none" w:sz="0" w:space="0" w:color="auto"/>
            <w:bottom w:val="none" w:sz="0" w:space="0" w:color="auto"/>
            <w:right w:val="none" w:sz="0" w:space="0" w:color="auto"/>
          </w:divBdr>
        </w:div>
        <w:div w:id="2027555966">
          <w:marLeft w:val="640"/>
          <w:marRight w:val="0"/>
          <w:marTop w:val="0"/>
          <w:marBottom w:val="0"/>
          <w:divBdr>
            <w:top w:val="none" w:sz="0" w:space="0" w:color="auto"/>
            <w:left w:val="none" w:sz="0" w:space="0" w:color="auto"/>
            <w:bottom w:val="none" w:sz="0" w:space="0" w:color="auto"/>
            <w:right w:val="none" w:sz="0" w:space="0" w:color="auto"/>
          </w:divBdr>
        </w:div>
        <w:div w:id="1386759470">
          <w:marLeft w:val="640"/>
          <w:marRight w:val="0"/>
          <w:marTop w:val="0"/>
          <w:marBottom w:val="0"/>
          <w:divBdr>
            <w:top w:val="none" w:sz="0" w:space="0" w:color="auto"/>
            <w:left w:val="none" w:sz="0" w:space="0" w:color="auto"/>
            <w:bottom w:val="none" w:sz="0" w:space="0" w:color="auto"/>
            <w:right w:val="none" w:sz="0" w:space="0" w:color="auto"/>
          </w:divBdr>
        </w:div>
        <w:div w:id="62795290">
          <w:marLeft w:val="640"/>
          <w:marRight w:val="0"/>
          <w:marTop w:val="0"/>
          <w:marBottom w:val="0"/>
          <w:divBdr>
            <w:top w:val="none" w:sz="0" w:space="0" w:color="auto"/>
            <w:left w:val="none" w:sz="0" w:space="0" w:color="auto"/>
            <w:bottom w:val="none" w:sz="0" w:space="0" w:color="auto"/>
            <w:right w:val="none" w:sz="0" w:space="0" w:color="auto"/>
          </w:divBdr>
        </w:div>
        <w:div w:id="894321126">
          <w:marLeft w:val="640"/>
          <w:marRight w:val="0"/>
          <w:marTop w:val="0"/>
          <w:marBottom w:val="0"/>
          <w:divBdr>
            <w:top w:val="none" w:sz="0" w:space="0" w:color="auto"/>
            <w:left w:val="none" w:sz="0" w:space="0" w:color="auto"/>
            <w:bottom w:val="none" w:sz="0" w:space="0" w:color="auto"/>
            <w:right w:val="none" w:sz="0" w:space="0" w:color="auto"/>
          </w:divBdr>
        </w:div>
        <w:div w:id="884833227">
          <w:marLeft w:val="640"/>
          <w:marRight w:val="0"/>
          <w:marTop w:val="0"/>
          <w:marBottom w:val="0"/>
          <w:divBdr>
            <w:top w:val="none" w:sz="0" w:space="0" w:color="auto"/>
            <w:left w:val="none" w:sz="0" w:space="0" w:color="auto"/>
            <w:bottom w:val="none" w:sz="0" w:space="0" w:color="auto"/>
            <w:right w:val="none" w:sz="0" w:space="0" w:color="auto"/>
          </w:divBdr>
        </w:div>
        <w:div w:id="910046776">
          <w:marLeft w:val="640"/>
          <w:marRight w:val="0"/>
          <w:marTop w:val="0"/>
          <w:marBottom w:val="0"/>
          <w:divBdr>
            <w:top w:val="none" w:sz="0" w:space="0" w:color="auto"/>
            <w:left w:val="none" w:sz="0" w:space="0" w:color="auto"/>
            <w:bottom w:val="none" w:sz="0" w:space="0" w:color="auto"/>
            <w:right w:val="none" w:sz="0" w:space="0" w:color="auto"/>
          </w:divBdr>
        </w:div>
        <w:div w:id="217204577">
          <w:marLeft w:val="640"/>
          <w:marRight w:val="0"/>
          <w:marTop w:val="0"/>
          <w:marBottom w:val="0"/>
          <w:divBdr>
            <w:top w:val="none" w:sz="0" w:space="0" w:color="auto"/>
            <w:left w:val="none" w:sz="0" w:space="0" w:color="auto"/>
            <w:bottom w:val="none" w:sz="0" w:space="0" w:color="auto"/>
            <w:right w:val="none" w:sz="0" w:space="0" w:color="auto"/>
          </w:divBdr>
        </w:div>
        <w:div w:id="2089493493">
          <w:marLeft w:val="640"/>
          <w:marRight w:val="0"/>
          <w:marTop w:val="0"/>
          <w:marBottom w:val="0"/>
          <w:divBdr>
            <w:top w:val="none" w:sz="0" w:space="0" w:color="auto"/>
            <w:left w:val="none" w:sz="0" w:space="0" w:color="auto"/>
            <w:bottom w:val="none" w:sz="0" w:space="0" w:color="auto"/>
            <w:right w:val="none" w:sz="0" w:space="0" w:color="auto"/>
          </w:divBdr>
        </w:div>
        <w:div w:id="1892421216">
          <w:marLeft w:val="640"/>
          <w:marRight w:val="0"/>
          <w:marTop w:val="0"/>
          <w:marBottom w:val="0"/>
          <w:divBdr>
            <w:top w:val="none" w:sz="0" w:space="0" w:color="auto"/>
            <w:left w:val="none" w:sz="0" w:space="0" w:color="auto"/>
            <w:bottom w:val="none" w:sz="0" w:space="0" w:color="auto"/>
            <w:right w:val="none" w:sz="0" w:space="0" w:color="auto"/>
          </w:divBdr>
        </w:div>
        <w:div w:id="2050295745">
          <w:marLeft w:val="640"/>
          <w:marRight w:val="0"/>
          <w:marTop w:val="0"/>
          <w:marBottom w:val="0"/>
          <w:divBdr>
            <w:top w:val="none" w:sz="0" w:space="0" w:color="auto"/>
            <w:left w:val="none" w:sz="0" w:space="0" w:color="auto"/>
            <w:bottom w:val="none" w:sz="0" w:space="0" w:color="auto"/>
            <w:right w:val="none" w:sz="0" w:space="0" w:color="auto"/>
          </w:divBdr>
        </w:div>
      </w:divsChild>
    </w:div>
    <w:div w:id="146947387">
      <w:bodyDiv w:val="1"/>
      <w:marLeft w:val="0"/>
      <w:marRight w:val="0"/>
      <w:marTop w:val="0"/>
      <w:marBottom w:val="0"/>
      <w:divBdr>
        <w:top w:val="none" w:sz="0" w:space="0" w:color="auto"/>
        <w:left w:val="none" w:sz="0" w:space="0" w:color="auto"/>
        <w:bottom w:val="none" w:sz="0" w:space="0" w:color="auto"/>
        <w:right w:val="none" w:sz="0" w:space="0" w:color="auto"/>
      </w:divBdr>
      <w:divsChild>
        <w:div w:id="944577605">
          <w:marLeft w:val="640"/>
          <w:marRight w:val="0"/>
          <w:marTop w:val="0"/>
          <w:marBottom w:val="0"/>
          <w:divBdr>
            <w:top w:val="none" w:sz="0" w:space="0" w:color="auto"/>
            <w:left w:val="none" w:sz="0" w:space="0" w:color="auto"/>
            <w:bottom w:val="none" w:sz="0" w:space="0" w:color="auto"/>
            <w:right w:val="none" w:sz="0" w:space="0" w:color="auto"/>
          </w:divBdr>
        </w:div>
        <w:div w:id="13115399">
          <w:marLeft w:val="640"/>
          <w:marRight w:val="0"/>
          <w:marTop w:val="0"/>
          <w:marBottom w:val="0"/>
          <w:divBdr>
            <w:top w:val="none" w:sz="0" w:space="0" w:color="auto"/>
            <w:left w:val="none" w:sz="0" w:space="0" w:color="auto"/>
            <w:bottom w:val="none" w:sz="0" w:space="0" w:color="auto"/>
            <w:right w:val="none" w:sz="0" w:space="0" w:color="auto"/>
          </w:divBdr>
        </w:div>
        <w:div w:id="1222597078">
          <w:marLeft w:val="640"/>
          <w:marRight w:val="0"/>
          <w:marTop w:val="0"/>
          <w:marBottom w:val="0"/>
          <w:divBdr>
            <w:top w:val="none" w:sz="0" w:space="0" w:color="auto"/>
            <w:left w:val="none" w:sz="0" w:space="0" w:color="auto"/>
            <w:bottom w:val="none" w:sz="0" w:space="0" w:color="auto"/>
            <w:right w:val="none" w:sz="0" w:space="0" w:color="auto"/>
          </w:divBdr>
        </w:div>
        <w:div w:id="2041012248">
          <w:marLeft w:val="640"/>
          <w:marRight w:val="0"/>
          <w:marTop w:val="0"/>
          <w:marBottom w:val="0"/>
          <w:divBdr>
            <w:top w:val="none" w:sz="0" w:space="0" w:color="auto"/>
            <w:left w:val="none" w:sz="0" w:space="0" w:color="auto"/>
            <w:bottom w:val="none" w:sz="0" w:space="0" w:color="auto"/>
            <w:right w:val="none" w:sz="0" w:space="0" w:color="auto"/>
          </w:divBdr>
        </w:div>
        <w:div w:id="435246793">
          <w:marLeft w:val="640"/>
          <w:marRight w:val="0"/>
          <w:marTop w:val="0"/>
          <w:marBottom w:val="0"/>
          <w:divBdr>
            <w:top w:val="none" w:sz="0" w:space="0" w:color="auto"/>
            <w:left w:val="none" w:sz="0" w:space="0" w:color="auto"/>
            <w:bottom w:val="none" w:sz="0" w:space="0" w:color="auto"/>
            <w:right w:val="none" w:sz="0" w:space="0" w:color="auto"/>
          </w:divBdr>
        </w:div>
        <w:div w:id="270479505">
          <w:marLeft w:val="640"/>
          <w:marRight w:val="0"/>
          <w:marTop w:val="0"/>
          <w:marBottom w:val="0"/>
          <w:divBdr>
            <w:top w:val="none" w:sz="0" w:space="0" w:color="auto"/>
            <w:left w:val="none" w:sz="0" w:space="0" w:color="auto"/>
            <w:bottom w:val="none" w:sz="0" w:space="0" w:color="auto"/>
            <w:right w:val="none" w:sz="0" w:space="0" w:color="auto"/>
          </w:divBdr>
        </w:div>
        <w:div w:id="821388229">
          <w:marLeft w:val="640"/>
          <w:marRight w:val="0"/>
          <w:marTop w:val="0"/>
          <w:marBottom w:val="0"/>
          <w:divBdr>
            <w:top w:val="none" w:sz="0" w:space="0" w:color="auto"/>
            <w:left w:val="none" w:sz="0" w:space="0" w:color="auto"/>
            <w:bottom w:val="none" w:sz="0" w:space="0" w:color="auto"/>
            <w:right w:val="none" w:sz="0" w:space="0" w:color="auto"/>
          </w:divBdr>
        </w:div>
        <w:div w:id="533348940">
          <w:marLeft w:val="640"/>
          <w:marRight w:val="0"/>
          <w:marTop w:val="0"/>
          <w:marBottom w:val="0"/>
          <w:divBdr>
            <w:top w:val="none" w:sz="0" w:space="0" w:color="auto"/>
            <w:left w:val="none" w:sz="0" w:space="0" w:color="auto"/>
            <w:bottom w:val="none" w:sz="0" w:space="0" w:color="auto"/>
            <w:right w:val="none" w:sz="0" w:space="0" w:color="auto"/>
          </w:divBdr>
        </w:div>
        <w:div w:id="474460">
          <w:marLeft w:val="640"/>
          <w:marRight w:val="0"/>
          <w:marTop w:val="0"/>
          <w:marBottom w:val="0"/>
          <w:divBdr>
            <w:top w:val="none" w:sz="0" w:space="0" w:color="auto"/>
            <w:left w:val="none" w:sz="0" w:space="0" w:color="auto"/>
            <w:bottom w:val="none" w:sz="0" w:space="0" w:color="auto"/>
            <w:right w:val="none" w:sz="0" w:space="0" w:color="auto"/>
          </w:divBdr>
        </w:div>
        <w:div w:id="165828408">
          <w:marLeft w:val="640"/>
          <w:marRight w:val="0"/>
          <w:marTop w:val="0"/>
          <w:marBottom w:val="0"/>
          <w:divBdr>
            <w:top w:val="none" w:sz="0" w:space="0" w:color="auto"/>
            <w:left w:val="none" w:sz="0" w:space="0" w:color="auto"/>
            <w:bottom w:val="none" w:sz="0" w:space="0" w:color="auto"/>
            <w:right w:val="none" w:sz="0" w:space="0" w:color="auto"/>
          </w:divBdr>
        </w:div>
        <w:div w:id="428702228">
          <w:marLeft w:val="640"/>
          <w:marRight w:val="0"/>
          <w:marTop w:val="0"/>
          <w:marBottom w:val="0"/>
          <w:divBdr>
            <w:top w:val="none" w:sz="0" w:space="0" w:color="auto"/>
            <w:left w:val="none" w:sz="0" w:space="0" w:color="auto"/>
            <w:bottom w:val="none" w:sz="0" w:space="0" w:color="auto"/>
            <w:right w:val="none" w:sz="0" w:space="0" w:color="auto"/>
          </w:divBdr>
        </w:div>
        <w:div w:id="211618080">
          <w:marLeft w:val="640"/>
          <w:marRight w:val="0"/>
          <w:marTop w:val="0"/>
          <w:marBottom w:val="0"/>
          <w:divBdr>
            <w:top w:val="none" w:sz="0" w:space="0" w:color="auto"/>
            <w:left w:val="none" w:sz="0" w:space="0" w:color="auto"/>
            <w:bottom w:val="none" w:sz="0" w:space="0" w:color="auto"/>
            <w:right w:val="none" w:sz="0" w:space="0" w:color="auto"/>
          </w:divBdr>
        </w:div>
        <w:div w:id="467095232">
          <w:marLeft w:val="640"/>
          <w:marRight w:val="0"/>
          <w:marTop w:val="0"/>
          <w:marBottom w:val="0"/>
          <w:divBdr>
            <w:top w:val="none" w:sz="0" w:space="0" w:color="auto"/>
            <w:left w:val="none" w:sz="0" w:space="0" w:color="auto"/>
            <w:bottom w:val="none" w:sz="0" w:space="0" w:color="auto"/>
            <w:right w:val="none" w:sz="0" w:space="0" w:color="auto"/>
          </w:divBdr>
        </w:div>
        <w:div w:id="865679282">
          <w:marLeft w:val="640"/>
          <w:marRight w:val="0"/>
          <w:marTop w:val="0"/>
          <w:marBottom w:val="0"/>
          <w:divBdr>
            <w:top w:val="none" w:sz="0" w:space="0" w:color="auto"/>
            <w:left w:val="none" w:sz="0" w:space="0" w:color="auto"/>
            <w:bottom w:val="none" w:sz="0" w:space="0" w:color="auto"/>
            <w:right w:val="none" w:sz="0" w:space="0" w:color="auto"/>
          </w:divBdr>
        </w:div>
        <w:div w:id="1120296897">
          <w:marLeft w:val="640"/>
          <w:marRight w:val="0"/>
          <w:marTop w:val="0"/>
          <w:marBottom w:val="0"/>
          <w:divBdr>
            <w:top w:val="none" w:sz="0" w:space="0" w:color="auto"/>
            <w:left w:val="none" w:sz="0" w:space="0" w:color="auto"/>
            <w:bottom w:val="none" w:sz="0" w:space="0" w:color="auto"/>
            <w:right w:val="none" w:sz="0" w:space="0" w:color="auto"/>
          </w:divBdr>
        </w:div>
      </w:divsChild>
    </w:div>
    <w:div w:id="191773742">
      <w:bodyDiv w:val="1"/>
      <w:marLeft w:val="0"/>
      <w:marRight w:val="0"/>
      <w:marTop w:val="0"/>
      <w:marBottom w:val="0"/>
      <w:divBdr>
        <w:top w:val="none" w:sz="0" w:space="0" w:color="auto"/>
        <w:left w:val="none" w:sz="0" w:space="0" w:color="auto"/>
        <w:bottom w:val="none" w:sz="0" w:space="0" w:color="auto"/>
        <w:right w:val="none" w:sz="0" w:space="0" w:color="auto"/>
      </w:divBdr>
      <w:divsChild>
        <w:div w:id="156531409">
          <w:marLeft w:val="640"/>
          <w:marRight w:val="0"/>
          <w:marTop w:val="0"/>
          <w:marBottom w:val="0"/>
          <w:divBdr>
            <w:top w:val="none" w:sz="0" w:space="0" w:color="auto"/>
            <w:left w:val="none" w:sz="0" w:space="0" w:color="auto"/>
            <w:bottom w:val="none" w:sz="0" w:space="0" w:color="auto"/>
            <w:right w:val="none" w:sz="0" w:space="0" w:color="auto"/>
          </w:divBdr>
        </w:div>
        <w:div w:id="1635134088">
          <w:marLeft w:val="640"/>
          <w:marRight w:val="0"/>
          <w:marTop w:val="0"/>
          <w:marBottom w:val="0"/>
          <w:divBdr>
            <w:top w:val="none" w:sz="0" w:space="0" w:color="auto"/>
            <w:left w:val="none" w:sz="0" w:space="0" w:color="auto"/>
            <w:bottom w:val="none" w:sz="0" w:space="0" w:color="auto"/>
            <w:right w:val="none" w:sz="0" w:space="0" w:color="auto"/>
          </w:divBdr>
        </w:div>
        <w:div w:id="1240209549">
          <w:marLeft w:val="640"/>
          <w:marRight w:val="0"/>
          <w:marTop w:val="0"/>
          <w:marBottom w:val="0"/>
          <w:divBdr>
            <w:top w:val="none" w:sz="0" w:space="0" w:color="auto"/>
            <w:left w:val="none" w:sz="0" w:space="0" w:color="auto"/>
            <w:bottom w:val="none" w:sz="0" w:space="0" w:color="auto"/>
            <w:right w:val="none" w:sz="0" w:space="0" w:color="auto"/>
          </w:divBdr>
        </w:div>
        <w:div w:id="1781686302">
          <w:marLeft w:val="640"/>
          <w:marRight w:val="0"/>
          <w:marTop w:val="0"/>
          <w:marBottom w:val="0"/>
          <w:divBdr>
            <w:top w:val="none" w:sz="0" w:space="0" w:color="auto"/>
            <w:left w:val="none" w:sz="0" w:space="0" w:color="auto"/>
            <w:bottom w:val="none" w:sz="0" w:space="0" w:color="auto"/>
            <w:right w:val="none" w:sz="0" w:space="0" w:color="auto"/>
          </w:divBdr>
        </w:div>
      </w:divsChild>
    </w:div>
    <w:div w:id="209532609">
      <w:bodyDiv w:val="1"/>
      <w:marLeft w:val="0"/>
      <w:marRight w:val="0"/>
      <w:marTop w:val="0"/>
      <w:marBottom w:val="0"/>
      <w:divBdr>
        <w:top w:val="none" w:sz="0" w:space="0" w:color="auto"/>
        <w:left w:val="none" w:sz="0" w:space="0" w:color="auto"/>
        <w:bottom w:val="none" w:sz="0" w:space="0" w:color="auto"/>
        <w:right w:val="none" w:sz="0" w:space="0" w:color="auto"/>
      </w:divBdr>
      <w:divsChild>
        <w:div w:id="1868905740">
          <w:marLeft w:val="640"/>
          <w:marRight w:val="0"/>
          <w:marTop w:val="0"/>
          <w:marBottom w:val="0"/>
          <w:divBdr>
            <w:top w:val="none" w:sz="0" w:space="0" w:color="auto"/>
            <w:left w:val="none" w:sz="0" w:space="0" w:color="auto"/>
            <w:bottom w:val="none" w:sz="0" w:space="0" w:color="auto"/>
            <w:right w:val="none" w:sz="0" w:space="0" w:color="auto"/>
          </w:divBdr>
        </w:div>
        <w:div w:id="378630001">
          <w:marLeft w:val="640"/>
          <w:marRight w:val="0"/>
          <w:marTop w:val="0"/>
          <w:marBottom w:val="0"/>
          <w:divBdr>
            <w:top w:val="none" w:sz="0" w:space="0" w:color="auto"/>
            <w:left w:val="none" w:sz="0" w:space="0" w:color="auto"/>
            <w:bottom w:val="none" w:sz="0" w:space="0" w:color="auto"/>
            <w:right w:val="none" w:sz="0" w:space="0" w:color="auto"/>
          </w:divBdr>
        </w:div>
        <w:div w:id="2010673616">
          <w:marLeft w:val="640"/>
          <w:marRight w:val="0"/>
          <w:marTop w:val="0"/>
          <w:marBottom w:val="0"/>
          <w:divBdr>
            <w:top w:val="none" w:sz="0" w:space="0" w:color="auto"/>
            <w:left w:val="none" w:sz="0" w:space="0" w:color="auto"/>
            <w:bottom w:val="none" w:sz="0" w:space="0" w:color="auto"/>
            <w:right w:val="none" w:sz="0" w:space="0" w:color="auto"/>
          </w:divBdr>
        </w:div>
        <w:div w:id="1365206526">
          <w:marLeft w:val="640"/>
          <w:marRight w:val="0"/>
          <w:marTop w:val="0"/>
          <w:marBottom w:val="0"/>
          <w:divBdr>
            <w:top w:val="none" w:sz="0" w:space="0" w:color="auto"/>
            <w:left w:val="none" w:sz="0" w:space="0" w:color="auto"/>
            <w:bottom w:val="none" w:sz="0" w:space="0" w:color="auto"/>
            <w:right w:val="none" w:sz="0" w:space="0" w:color="auto"/>
          </w:divBdr>
        </w:div>
        <w:div w:id="1600675887">
          <w:marLeft w:val="640"/>
          <w:marRight w:val="0"/>
          <w:marTop w:val="0"/>
          <w:marBottom w:val="0"/>
          <w:divBdr>
            <w:top w:val="none" w:sz="0" w:space="0" w:color="auto"/>
            <w:left w:val="none" w:sz="0" w:space="0" w:color="auto"/>
            <w:bottom w:val="none" w:sz="0" w:space="0" w:color="auto"/>
            <w:right w:val="none" w:sz="0" w:space="0" w:color="auto"/>
          </w:divBdr>
        </w:div>
        <w:div w:id="219948734">
          <w:marLeft w:val="640"/>
          <w:marRight w:val="0"/>
          <w:marTop w:val="0"/>
          <w:marBottom w:val="0"/>
          <w:divBdr>
            <w:top w:val="none" w:sz="0" w:space="0" w:color="auto"/>
            <w:left w:val="none" w:sz="0" w:space="0" w:color="auto"/>
            <w:bottom w:val="none" w:sz="0" w:space="0" w:color="auto"/>
            <w:right w:val="none" w:sz="0" w:space="0" w:color="auto"/>
          </w:divBdr>
        </w:div>
        <w:div w:id="1770931608">
          <w:marLeft w:val="640"/>
          <w:marRight w:val="0"/>
          <w:marTop w:val="0"/>
          <w:marBottom w:val="0"/>
          <w:divBdr>
            <w:top w:val="none" w:sz="0" w:space="0" w:color="auto"/>
            <w:left w:val="none" w:sz="0" w:space="0" w:color="auto"/>
            <w:bottom w:val="none" w:sz="0" w:space="0" w:color="auto"/>
            <w:right w:val="none" w:sz="0" w:space="0" w:color="auto"/>
          </w:divBdr>
        </w:div>
        <w:div w:id="56250473">
          <w:marLeft w:val="640"/>
          <w:marRight w:val="0"/>
          <w:marTop w:val="0"/>
          <w:marBottom w:val="0"/>
          <w:divBdr>
            <w:top w:val="none" w:sz="0" w:space="0" w:color="auto"/>
            <w:left w:val="none" w:sz="0" w:space="0" w:color="auto"/>
            <w:bottom w:val="none" w:sz="0" w:space="0" w:color="auto"/>
            <w:right w:val="none" w:sz="0" w:space="0" w:color="auto"/>
          </w:divBdr>
        </w:div>
        <w:div w:id="1602952181">
          <w:marLeft w:val="640"/>
          <w:marRight w:val="0"/>
          <w:marTop w:val="0"/>
          <w:marBottom w:val="0"/>
          <w:divBdr>
            <w:top w:val="none" w:sz="0" w:space="0" w:color="auto"/>
            <w:left w:val="none" w:sz="0" w:space="0" w:color="auto"/>
            <w:bottom w:val="none" w:sz="0" w:space="0" w:color="auto"/>
            <w:right w:val="none" w:sz="0" w:space="0" w:color="auto"/>
          </w:divBdr>
        </w:div>
        <w:div w:id="136000421">
          <w:marLeft w:val="640"/>
          <w:marRight w:val="0"/>
          <w:marTop w:val="0"/>
          <w:marBottom w:val="0"/>
          <w:divBdr>
            <w:top w:val="none" w:sz="0" w:space="0" w:color="auto"/>
            <w:left w:val="none" w:sz="0" w:space="0" w:color="auto"/>
            <w:bottom w:val="none" w:sz="0" w:space="0" w:color="auto"/>
            <w:right w:val="none" w:sz="0" w:space="0" w:color="auto"/>
          </w:divBdr>
        </w:div>
        <w:div w:id="1552959248">
          <w:marLeft w:val="640"/>
          <w:marRight w:val="0"/>
          <w:marTop w:val="0"/>
          <w:marBottom w:val="0"/>
          <w:divBdr>
            <w:top w:val="none" w:sz="0" w:space="0" w:color="auto"/>
            <w:left w:val="none" w:sz="0" w:space="0" w:color="auto"/>
            <w:bottom w:val="none" w:sz="0" w:space="0" w:color="auto"/>
            <w:right w:val="none" w:sz="0" w:space="0" w:color="auto"/>
          </w:divBdr>
        </w:div>
        <w:div w:id="1611545164">
          <w:marLeft w:val="640"/>
          <w:marRight w:val="0"/>
          <w:marTop w:val="0"/>
          <w:marBottom w:val="0"/>
          <w:divBdr>
            <w:top w:val="none" w:sz="0" w:space="0" w:color="auto"/>
            <w:left w:val="none" w:sz="0" w:space="0" w:color="auto"/>
            <w:bottom w:val="none" w:sz="0" w:space="0" w:color="auto"/>
            <w:right w:val="none" w:sz="0" w:space="0" w:color="auto"/>
          </w:divBdr>
        </w:div>
        <w:div w:id="183786480">
          <w:marLeft w:val="640"/>
          <w:marRight w:val="0"/>
          <w:marTop w:val="0"/>
          <w:marBottom w:val="0"/>
          <w:divBdr>
            <w:top w:val="none" w:sz="0" w:space="0" w:color="auto"/>
            <w:left w:val="none" w:sz="0" w:space="0" w:color="auto"/>
            <w:bottom w:val="none" w:sz="0" w:space="0" w:color="auto"/>
            <w:right w:val="none" w:sz="0" w:space="0" w:color="auto"/>
          </w:divBdr>
        </w:div>
        <w:div w:id="574433058">
          <w:marLeft w:val="640"/>
          <w:marRight w:val="0"/>
          <w:marTop w:val="0"/>
          <w:marBottom w:val="0"/>
          <w:divBdr>
            <w:top w:val="none" w:sz="0" w:space="0" w:color="auto"/>
            <w:left w:val="none" w:sz="0" w:space="0" w:color="auto"/>
            <w:bottom w:val="none" w:sz="0" w:space="0" w:color="auto"/>
            <w:right w:val="none" w:sz="0" w:space="0" w:color="auto"/>
          </w:divBdr>
        </w:div>
        <w:div w:id="1748990271">
          <w:marLeft w:val="640"/>
          <w:marRight w:val="0"/>
          <w:marTop w:val="0"/>
          <w:marBottom w:val="0"/>
          <w:divBdr>
            <w:top w:val="none" w:sz="0" w:space="0" w:color="auto"/>
            <w:left w:val="none" w:sz="0" w:space="0" w:color="auto"/>
            <w:bottom w:val="none" w:sz="0" w:space="0" w:color="auto"/>
            <w:right w:val="none" w:sz="0" w:space="0" w:color="auto"/>
          </w:divBdr>
        </w:div>
      </w:divsChild>
    </w:div>
    <w:div w:id="242422040">
      <w:bodyDiv w:val="1"/>
      <w:marLeft w:val="0"/>
      <w:marRight w:val="0"/>
      <w:marTop w:val="0"/>
      <w:marBottom w:val="0"/>
      <w:divBdr>
        <w:top w:val="none" w:sz="0" w:space="0" w:color="auto"/>
        <w:left w:val="none" w:sz="0" w:space="0" w:color="auto"/>
        <w:bottom w:val="none" w:sz="0" w:space="0" w:color="auto"/>
        <w:right w:val="none" w:sz="0" w:space="0" w:color="auto"/>
      </w:divBdr>
      <w:divsChild>
        <w:div w:id="1457066525">
          <w:marLeft w:val="640"/>
          <w:marRight w:val="0"/>
          <w:marTop w:val="0"/>
          <w:marBottom w:val="0"/>
          <w:divBdr>
            <w:top w:val="none" w:sz="0" w:space="0" w:color="auto"/>
            <w:left w:val="none" w:sz="0" w:space="0" w:color="auto"/>
            <w:bottom w:val="none" w:sz="0" w:space="0" w:color="auto"/>
            <w:right w:val="none" w:sz="0" w:space="0" w:color="auto"/>
          </w:divBdr>
        </w:div>
        <w:div w:id="1936863839">
          <w:marLeft w:val="640"/>
          <w:marRight w:val="0"/>
          <w:marTop w:val="0"/>
          <w:marBottom w:val="0"/>
          <w:divBdr>
            <w:top w:val="none" w:sz="0" w:space="0" w:color="auto"/>
            <w:left w:val="none" w:sz="0" w:space="0" w:color="auto"/>
            <w:bottom w:val="none" w:sz="0" w:space="0" w:color="auto"/>
            <w:right w:val="none" w:sz="0" w:space="0" w:color="auto"/>
          </w:divBdr>
        </w:div>
        <w:div w:id="40054163">
          <w:marLeft w:val="640"/>
          <w:marRight w:val="0"/>
          <w:marTop w:val="0"/>
          <w:marBottom w:val="0"/>
          <w:divBdr>
            <w:top w:val="none" w:sz="0" w:space="0" w:color="auto"/>
            <w:left w:val="none" w:sz="0" w:space="0" w:color="auto"/>
            <w:bottom w:val="none" w:sz="0" w:space="0" w:color="auto"/>
            <w:right w:val="none" w:sz="0" w:space="0" w:color="auto"/>
          </w:divBdr>
        </w:div>
        <w:div w:id="125003877">
          <w:marLeft w:val="640"/>
          <w:marRight w:val="0"/>
          <w:marTop w:val="0"/>
          <w:marBottom w:val="0"/>
          <w:divBdr>
            <w:top w:val="none" w:sz="0" w:space="0" w:color="auto"/>
            <w:left w:val="none" w:sz="0" w:space="0" w:color="auto"/>
            <w:bottom w:val="none" w:sz="0" w:space="0" w:color="auto"/>
            <w:right w:val="none" w:sz="0" w:space="0" w:color="auto"/>
          </w:divBdr>
        </w:div>
        <w:div w:id="498934337">
          <w:marLeft w:val="640"/>
          <w:marRight w:val="0"/>
          <w:marTop w:val="0"/>
          <w:marBottom w:val="0"/>
          <w:divBdr>
            <w:top w:val="none" w:sz="0" w:space="0" w:color="auto"/>
            <w:left w:val="none" w:sz="0" w:space="0" w:color="auto"/>
            <w:bottom w:val="none" w:sz="0" w:space="0" w:color="auto"/>
            <w:right w:val="none" w:sz="0" w:space="0" w:color="auto"/>
          </w:divBdr>
        </w:div>
        <w:div w:id="521551887">
          <w:marLeft w:val="640"/>
          <w:marRight w:val="0"/>
          <w:marTop w:val="0"/>
          <w:marBottom w:val="0"/>
          <w:divBdr>
            <w:top w:val="none" w:sz="0" w:space="0" w:color="auto"/>
            <w:left w:val="none" w:sz="0" w:space="0" w:color="auto"/>
            <w:bottom w:val="none" w:sz="0" w:space="0" w:color="auto"/>
            <w:right w:val="none" w:sz="0" w:space="0" w:color="auto"/>
          </w:divBdr>
        </w:div>
      </w:divsChild>
    </w:div>
    <w:div w:id="274295917">
      <w:bodyDiv w:val="1"/>
      <w:marLeft w:val="0"/>
      <w:marRight w:val="0"/>
      <w:marTop w:val="0"/>
      <w:marBottom w:val="0"/>
      <w:divBdr>
        <w:top w:val="none" w:sz="0" w:space="0" w:color="auto"/>
        <w:left w:val="none" w:sz="0" w:space="0" w:color="auto"/>
        <w:bottom w:val="none" w:sz="0" w:space="0" w:color="auto"/>
        <w:right w:val="none" w:sz="0" w:space="0" w:color="auto"/>
      </w:divBdr>
      <w:divsChild>
        <w:div w:id="280499779">
          <w:marLeft w:val="640"/>
          <w:marRight w:val="0"/>
          <w:marTop w:val="0"/>
          <w:marBottom w:val="0"/>
          <w:divBdr>
            <w:top w:val="none" w:sz="0" w:space="0" w:color="auto"/>
            <w:left w:val="none" w:sz="0" w:space="0" w:color="auto"/>
            <w:bottom w:val="none" w:sz="0" w:space="0" w:color="auto"/>
            <w:right w:val="none" w:sz="0" w:space="0" w:color="auto"/>
          </w:divBdr>
        </w:div>
        <w:div w:id="150218891">
          <w:marLeft w:val="640"/>
          <w:marRight w:val="0"/>
          <w:marTop w:val="0"/>
          <w:marBottom w:val="0"/>
          <w:divBdr>
            <w:top w:val="none" w:sz="0" w:space="0" w:color="auto"/>
            <w:left w:val="none" w:sz="0" w:space="0" w:color="auto"/>
            <w:bottom w:val="none" w:sz="0" w:space="0" w:color="auto"/>
            <w:right w:val="none" w:sz="0" w:space="0" w:color="auto"/>
          </w:divBdr>
        </w:div>
        <w:div w:id="1578326294">
          <w:marLeft w:val="640"/>
          <w:marRight w:val="0"/>
          <w:marTop w:val="0"/>
          <w:marBottom w:val="0"/>
          <w:divBdr>
            <w:top w:val="none" w:sz="0" w:space="0" w:color="auto"/>
            <w:left w:val="none" w:sz="0" w:space="0" w:color="auto"/>
            <w:bottom w:val="none" w:sz="0" w:space="0" w:color="auto"/>
            <w:right w:val="none" w:sz="0" w:space="0" w:color="auto"/>
          </w:divBdr>
        </w:div>
        <w:div w:id="919102485">
          <w:marLeft w:val="640"/>
          <w:marRight w:val="0"/>
          <w:marTop w:val="0"/>
          <w:marBottom w:val="0"/>
          <w:divBdr>
            <w:top w:val="none" w:sz="0" w:space="0" w:color="auto"/>
            <w:left w:val="none" w:sz="0" w:space="0" w:color="auto"/>
            <w:bottom w:val="none" w:sz="0" w:space="0" w:color="auto"/>
            <w:right w:val="none" w:sz="0" w:space="0" w:color="auto"/>
          </w:divBdr>
        </w:div>
      </w:divsChild>
    </w:div>
    <w:div w:id="340356131">
      <w:bodyDiv w:val="1"/>
      <w:marLeft w:val="0"/>
      <w:marRight w:val="0"/>
      <w:marTop w:val="0"/>
      <w:marBottom w:val="0"/>
      <w:divBdr>
        <w:top w:val="none" w:sz="0" w:space="0" w:color="auto"/>
        <w:left w:val="none" w:sz="0" w:space="0" w:color="auto"/>
        <w:bottom w:val="none" w:sz="0" w:space="0" w:color="auto"/>
        <w:right w:val="none" w:sz="0" w:space="0" w:color="auto"/>
      </w:divBdr>
      <w:divsChild>
        <w:div w:id="927421731">
          <w:marLeft w:val="640"/>
          <w:marRight w:val="0"/>
          <w:marTop w:val="0"/>
          <w:marBottom w:val="0"/>
          <w:divBdr>
            <w:top w:val="none" w:sz="0" w:space="0" w:color="auto"/>
            <w:left w:val="none" w:sz="0" w:space="0" w:color="auto"/>
            <w:bottom w:val="none" w:sz="0" w:space="0" w:color="auto"/>
            <w:right w:val="none" w:sz="0" w:space="0" w:color="auto"/>
          </w:divBdr>
        </w:div>
        <w:div w:id="1163735837">
          <w:marLeft w:val="640"/>
          <w:marRight w:val="0"/>
          <w:marTop w:val="0"/>
          <w:marBottom w:val="0"/>
          <w:divBdr>
            <w:top w:val="none" w:sz="0" w:space="0" w:color="auto"/>
            <w:left w:val="none" w:sz="0" w:space="0" w:color="auto"/>
            <w:bottom w:val="none" w:sz="0" w:space="0" w:color="auto"/>
            <w:right w:val="none" w:sz="0" w:space="0" w:color="auto"/>
          </w:divBdr>
        </w:div>
        <w:div w:id="1776897405">
          <w:marLeft w:val="640"/>
          <w:marRight w:val="0"/>
          <w:marTop w:val="0"/>
          <w:marBottom w:val="0"/>
          <w:divBdr>
            <w:top w:val="none" w:sz="0" w:space="0" w:color="auto"/>
            <w:left w:val="none" w:sz="0" w:space="0" w:color="auto"/>
            <w:bottom w:val="none" w:sz="0" w:space="0" w:color="auto"/>
            <w:right w:val="none" w:sz="0" w:space="0" w:color="auto"/>
          </w:divBdr>
        </w:div>
        <w:div w:id="1137799646">
          <w:marLeft w:val="640"/>
          <w:marRight w:val="0"/>
          <w:marTop w:val="0"/>
          <w:marBottom w:val="0"/>
          <w:divBdr>
            <w:top w:val="none" w:sz="0" w:space="0" w:color="auto"/>
            <w:left w:val="none" w:sz="0" w:space="0" w:color="auto"/>
            <w:bottom w:val="none" w:sz="0" w:space="0" w:color="auto"/>
            <w:right w:val="none" w:sz="0" w:space="0" w:color="auto"/>
          </w:divBdr>
        </w:div>
        <w:div w:id="233006839">
          <w:marLeft w:val="640"/>
          <w:marRight w:val="0"/>
          <w:marTop w:val="0"/>
          <w:marBottom w:val="0"/>
          <w:divBdr>
            <w:top w:val="none" w:sz="0" w:space="0" w:color="auto"/>
            <w:left w:val="none" w:sz="0" w:space="0" w:color="auto"/>
            <w:bottom w:val="none" w:sz="0" w:space="0" w:color="auto"/>
            <w:right w:val="none" w:sz="0" w:space="0" w:color="auto"/>
          </w:divBdr>
        </w:div>
        <w:div w:id="1254239873">
          <w:marLeft w:val="640"/>
          <w:marRight w:val="0"/>
          <w:marTop w:val="0"/>
          <w:marBottom w:val="0"/>
          <w:divBdr>
            <w:top w:val="none" w:sz="0" w:space="0" w:color="auto"/>
            <w:left w:val="none" w:sz="0" w:space="0" w:color="auto"/>
            <w:bottom w:val="none" w:sz="0" w:space="0" w:color="auto"/>
            <w:right w:val="none" w:sz="0" w:space="0" w:color="auto"/>
          </w:divBdr>
        </w:div>
        <w:div w:id="350423383">
          <w:marLeft w:val="640"/>
          <w:marRight w:val="0"/>
          <w:marTop w:val="0"/>
          <w:marBottom w:val="0"/>
          <w:divBdr>
            <w:top w:val="none" w:sz="0" w:space="0" w:color="auto"/>
            <w:left w:val="none" w:sz="0" w:space="0" w:color="auto"/>
            <w:bottom w:val="none" w:sz="0" w:space="0" w:color="auto"/>
            <w:right w:val="none" w:sz="0" w:space="0" w:color="auto"/>
          </w:divBdr>
        </w:div>
        <w:div w:id="1708024680">
          <w:marLeft w:val="640"/>
          <w:marRight w:val="0"/>
          <w:marTop w:val="0"/>
          <w:marBottom w:val="0"/>
          <w:divBdr>
            <w:top w:val="none" w:sz="0" w:space="0" w:color="auto"/>
            <w:left w:val="none" w:sz="0" w:space="0" w:color="auto"/>
            <w:bottom w:val="none" w:sz="0" w:space="0" w:color="auto"/>
            <w:right w:val="none" w:sz="0" w:space="0" w:color="auto"/>
          </w:divBdr>
        </w:div>
        <w:div w:id="685248646">
          <w:marLeft w:val="640"/>
          <w:marRight w:val="0"/>
          <w:marTop w:val="0"/>
          <w:marBottom w:val="0"/>
          <w:divBdr>
            <w:top w:val="none" w:sz="0" w:space="0" w:color="auto"/>
            <w:left w:val="none" w:sz="0" w:space="0" w:color="auto"/>
            <w:bottom w:val="none" w:sz="0" w:space="0" w:color="auto"/>
            <w:right w:val="none" w:sz="0" w:space="0" w:color="auto"/>
          </w:divBdr>
        </w:div>
        <w:div w:id="2001347673">
          <w:marLeft w:val="640"/>
          <w:marRight w:val="0"/>
          <w:marTop w:val="0"/>
          <w:marBottom w:val="0"/>
          <w:divBdr>
            <w:top w:val="none" w:sz="0" w:space="0" w:color="auto"/>
            <w:left w:val="none" w:sz="0" w:space="0" w:color="auto"/>
            <w:bottom w:val="none" w:sz="0" w:space="0" w:color="auto"/>
            <w:right w:val="none" w:sz="0" w:space="0" w:color="auto"/>
          </w:divBdr>
        </w:div>
        <w:div w:id="1993631304">
          <w:marLeft w:val="640"/>
          <w:marRight w:val="0"/>
          <w:marTop w:val="0"/>
          <w:marBottom w:val="0"/>
          <w:divBdr>
            <w:top w:val="none" w:sz="0" w:space="0" w:color="auto"/>
            <w:left w:val="none" w:sz="0" w:space="0" w:color="auto"/>
            <w:bottom w:val="none" w:sz="0" w:space="0" w:color="auto"/>
            <w:right w:val="none" w:sz="0" w:space="0" w:color="auto"/>
          </w:divBdr>
        </w:div>
        <w:div w:id="2004965350">
          <w:marLeft w:val="640"/>
          <w:marRight w:val="0"/>
          <w:marTop w:val="0"/>
          <w:marBottom w:val="0"/>
          <w:divBdr>
            <w:top w:val="none" w:sz="0" w:space="0" w:color="auto"/>
            <w:left w:val="none" w:sz="0" w:space="0" w:color="auto"/>
            <w:bottom w:val="none" w:sz="0" w:space="0" w:color="auto"/>
            <w:right w:val="none" w:sz="0" w:space="0" w:color="auto"/>
          </w:divBdr>
        </w:div>
        <w:div w:id="761337760">
          <w:marLeft w:val="640"/>
          <w:marRight w:val="0"/>
          <w:marTop w:val="0"/>
          <w:marBottom w:val="0"/>
          <w:divBdr>
            <w:top w:val="none" w:sz="0" w:space="0" w:color="auto"/>
            <w:left w:val="none" w:sz="0" w:space="0" w:color="auto"/>
            <w:bottom w:val="none" w:sz="0" w:space="0" w:color="auto"/>
            <w:right w:val="none" w:sz="0" w:space="0" w:color="auto"/>
          </w:divBdr>
        </w:div>
        <w:div w:id="1904944004">
          <w:marLeft w:val="640"/>
          <w:marRight w:val="0"/>
          <w:marTop w:val="0"/>
          <w:marBottom w:val="0"/>
          <w:divBdr>
            <w:top w:val="none" w:sz="0" w:space="0" w:color="auto"/>
            <w:left w:val="none" w:sz="0" w:space="0" w:color="auto"/>
            <w:bottom w:val="none" w:sz="0" w:space="0" w:color="auto"/>
            <w:right w:val="none" w:sz="0" w:space="0" w:color="auto"/>
          </w:divBdr>
        </w:div>
        <w:div w:id="443503463">
          <w:marLeft w:val="640"/>
          <w:marRight w:val="0"/>
          <w:marTop w:val="0"/>
          <w:marBottom w:val="0"/>
          <w:divBdr>
            <w:top w:val="none" w:sz="0" w:space="0" w:color="auto"/>
            <w:left w:val="none" w:sz="0" w:space="0" w:color="auto"/>
            <w:bottom w:val="none" w:sz="0" w:space="0" w:color="auto"/>
            <w:right w:val="none" w:sz="0" w:space="0" w:color="auto"/>
          </w:divBdr>
        </w:div>
        <w:div w:id="915169330">
          <w:marLeft w:val="640"/>
          <w:marRight w:val="0"/>
          <w:marTop w:val="0"/>
          <w:marBottom w:val="0"/>
          <w:divBdr>
            <w:top w:val="none" w:sz="0" w:space="0" w:color="auto"/>
            <w:left w:val="none" w:sz="0" w:space="0" w:color="auto"/>
            <w:bottom w:val="none" w:sz="0" w:space="0" w:color="auto"/>
            <w:right w:val="none" w:sz="0" w:space="0" w:color="auto"/>
          </w:divBdr>
        </w:div>
        <w:div w:id="257176397">
          <w:marLeft w:val="640"/>
          <w:marRight w:val="0"/>
          <w:marTop w:val="0"/>
          <w:marBottom w:val="0"/>
          <w:divBdr>
            <w:top w:val="none" w:sz="0" w:space="0" w:color="auto"/>
            <w:left w:val="none" w:sz="0" w:space="0" w:color="auto"/>
            <w:bottom w:val="none" w:sz="0" w:space="0" w:color="auto"/>
            <w:right w:val="none" w:sz="0" w:space="0" w:color="auto"/>
          </w:divBdr>
        </w:div>
        <w:div w:id="475032090">
          <w:marLeft w:val="640"/>
          <w:marRight w:val="0"/>
          <w:marTop w:val="0"/>
          <w:marBottom w:val="0"/>
          <w:divBdr>
            <w:top w:val="none" w:sz="0" w:space="0" w:color="auto"/>
            <w:left w:val="none" w:sz="0" w:space="0" w:color="auto"/>
            <w:bottom w:val="none" w:sz="0" w:space="0" w:color="auto"/>
            <w:right w:val="none" w:sz="0" w:space="0" w:color="auto"/>
          </w:divBdr>
        </w:div>
        <w:div w:id="110638743">
          <w:marLeft w:val="640"/>
          <w:marRight w:val="0"/>
          <w:marTop w:val="0"/>
          <w:marBottom w:val="0"/>
          <w:divBdr>
            <w:top w:val="none" w:sz="0" w:space="0" w:color="auto"/>
            <w:left w:val="none" w:sz="0" w:space="0" w:color="auto"/>
            <w:bottom w:val="none" w:sz="0" w:space="0" w:color="auto"/>
            <w:right w:val="none" w:sz="0" w:space="0" w:color="auto"/>
          </w:divBdr>
        </w:div>
        <w:div w:id="1714041972">
          <w:marLeft w:val="640"/>
          <w:marRight w:val="0"/>
          <w:marTop w:val="0"/>
          <w:marBottom w:val="0"/>
          <w:divBdr>
            <w:top w:val="none" w:sz="0" w:space="0" w:color="auto"/>
            <w:left w:val="none" w:sz="0" w:space="0" w:color="auto"/>
            <w:bottom w:val="none" w:sz="0" w:space="0" w:color="auto"/>
            <w:right w:val="none" w:sz="0" w:space="0" w:color="auto"/>
          </w:divBdr>
        </w:div>
        <w:div w:id="1825966879">
          <w:marLeft w:val="640"/>
          <w:marRight w:val="0"/>
          <w:marTop w:val="0"/>
          <w:marBottom w:val="0"/>
          <w:divBdr>
            <w:top w:val="none" w:sz="0" w:space="0" w:color="auto"/>
            <w:left w:val="none" w:sz="0" w:space="0" w:color="auto"/>
            <w:bottom w:val="none" w:sz="0" w:space="0" w:color="auto"/>
            <w:right w:val="none" w:sz="0" w:space="0" w:color="auto"/>
          </w:divBdr>
        </w:div>
        <w:div w:id="660889557">
          <w:marLeft w:val="640"/>
          <w:marRight w:val="0"/>
          <w:marTop w:val="0"/>
          <w:marBottom w:val="0"/>
          <w:divBdr>
            <w:top w:val="none" w:sz="0" w:space="0" w:color="auto"/>
            <w:left w:val="none" w:sz="0" w:space="0" w:color="auto"/>
            <w:bottom w:val="none" w:sz="0" w:space="0" w:color="auto"/>
            <w:right w:val="none" w:sz="0" w:space="0" w:color="auto"/>
          </w:divBdr>
        </w:div>
      </w:divsChild>
    </w:div>
    <w:div w:id="346829976">
      <w:bodyDiv w:val="1"/>
      <w:marLeft w:val="0"/>
      <w:marRight w:val="0"/>
      <w:marTop w:val="0"/>
      <w:marBottom w:val="0"/>
      <w:divBdr>
        <w:top w:val="none" w:sz="0" w:space="0" w:color="auto"/>
        <w:left w:val="none" w:sz="0" w:space="0" w:color="auto"/>
        <w:bottom w:val="none" w:sz="0" w:space="0" w:color="auto"/>
        <w:right w:val="none" w:sz="0" w:space="0" w:color="auto"/>
      </w:divBdr>
      <w:divsChild>
        <w:div w:id="902326963">
          <w:marLeft w:val="640"/>
          <w:marRight w:val="0"/>
          <w:marTop w:val="0"/>
          <w:marBottom w:val="0"/>
          <w:divBdr>
            <w:top w:val="none" w:sz="0" w:space="0" w:color="auto"/>
            <w:left w:val="none" w:sz="0" w:space="0" w:color="auto"/>
            <w:bottom w:val="none" w:sz="0" w:space="0" w:color="auto"/>
            <w:right w:val="none" w:sz="0" w:space="0" w:color="auto"/>
          </w:divBdr>
        </w:div>
        <w:div w:id="167983228">
          <w:marLeft w:val="640"/>
          <w:marRight w:val="0"/>
          <w:marTop w:val="0"/>
          <w:marBottom w:val="0"/>
          <w:divBdr>
            <w:top w:val="none" w:sz="0" w:space="0" w:color="auto"/>
            <w:left w:val="none" w:sz="0" w:space="0" w:color="auto"/>
            <w:bottom w:val="none" w:sz="0" w:space="0" w:color="auto"/>
            <w:right w:val="none" w:sz="0" w:space="0" w:color="auto"/>
          </w:divBdr>
        </w:div>
        <w:div w:id="2028826254">
          <w:marLeft w:val="640"/>
          <w:marRight w:val="0"/>
          <w:marTop w:val="0"/>
          <w:marBottom w:val="0"/>
          <w:divBdr>
            <w:top w:val="none" w:sz="0" w:space="0" w:color="auto"/>
            <w:left w:val="none" w:sz="0" w:space="0" w:color="auto"/>
            <w:bottom w:val="none" w:sz="0" w:space="0" w:color="auto"/>
            <w:right w:val="none" w:sz="0" w:space="0" w:color="auto"/>
          </w:divBdr>
        </w:div>
        <w:div w:id="1413621309">
          <w:marLeft w:val="640"/>
          <w:marRight w:val="0"/>
          <w:marTop w:val="0"/>
          <w:marBottom w:val="0"/>
          <w:divBdr>
            <w:top w:val="none" w:sz="0" w:space="0" w:color="auto"/>
            <w:left w:val="none" w:sz="0" w:space="0" w:color="auto"/>
            <w:bottom w:val="none" w:sz="0" w:space="0" w:color="auto"/>
            <w:right w:val="none" w:sz="0" w:space="0" w:color="auto"/>
          </w:divBdr>
        </w:div>
        <w:div w:id="1963461510">
          <w:marLeft w:val="640"/>
          <w:marRight w:val="0"/>
          <w:marTop w:val="0"/>
          <w:marBottom w:val="0"/>
          <w:divBdr>
            <w:top w:val="none" w:sz="0" w:space="0" w:color="auto"/>
            <w:left w:val="none" w:sz="0" w:space="0" w:color="auto"/>
            <w:bottom w:val="none" w:sz="0" w:space="0" w:color="auto"/>
            <w:right w:val="none" w:sz="0" w:space="0" w:color="auto"/>
          </w:divBdr>
        </w:div>
        <w:div w:id="413284502">
          <w:marLeft w:val="640"/>
          <w:marRight w:val="0"/>
          <w:marTop w:val="0"/>
          <w:marBottom w:val="0"/>
          <w:divBdr>
            <w:top w:val="none" w:sz="0" w:space="0" w:color="auto"/>
            <w:left w:val="none" w:sz="0" w:space="0" w:color="auto"/>
            <w:bottom w:val="none" w:sz="0" w:space="0" w:color="auto"/>
            <w:right w:val="none" w:sz="0" w:space="0" w:color="auto"/>
          </w:divBdr>
        </w:div>
        <w:div w:id="2119592998">
          <w:marLeft w:val="640"/>
          <w:marRight w:val="0"/>
          <w:marTop w:val="0"/>
          <w:marBottom w:val="0"/>
          <w:divBdr>
            <w:top w:val="none" w:sz="0" w:space="0" w:color="auto"/>
            <w:left w:val="none" w:sz="0" w:space="0" w:color="auto"/>
            <w:bottom w:val="none" w:sz="0" w:space="0" w:color="auto"/>
            <w:right w:val="none" w:sz="0" w:space="0" w:color="auto"/>
          </w:divBdr>
        </w:div>
        <w:div w:id="641423100">
          <w:marLeft w:val="640"/>
          <w:marRight w:val="0"/>
          <w:marTop w:val="0"/>
          <w:marBottom w:val="0"/>
          <w:divBdr>
            <w:top w:val="none" w:sz="0" w:space="0" w:color="auto"/>
            <w:left w:val="none" w:sz="0" w:space="0" w:color="auto"/>
            <w:bottom w:val="none" w:sz="0" w:space="0" w:color="auto"/>
            <w:right w:val="none" w:sz="0" w:space="0" w:color="auto"/>
          </w:divBdr>
        </w:div>
        <w:div w:id="876236659">
          <w:marLeft w:val="640"/>
          <w:marRight w:val="0"/>
          <w:marTop w:val="0"/>
          <w:marBottom w:val="0"/>
          <w:divBdr>
            <w:top w:val="none" w:sz="0" w:space="0" w:color="auto"/>
            <w:left w:val="none" w:sz="0" w:space="0" w:color="auto"/>
            <w:bottom w:val="none" w:sz="0" w:space="0" w:color="auto"/>
            <w:right w:val="none" w:sz="0" w:space="0" w:color="auto"/>
          </w:divBdr>
        </w:div>
      </w:divsChild>
    </w:div>
    <w:div w:id="392970194">
      <w:bodyDiv w:val="1"/>
      <w:marLeft w:val="0"/>
      <w:marRight w:val="0"/>
      <w:marTop w:val="0"/>
      <w:marBottom w:val="0"/>
      <w:divBdr>
        <w:top w:val="none" w:sz="0" w:space="0" w:color="auto"/>
        <w:left w:val="none" w:sz="0" w:space="0" w:color="auto"/>
        <w:bottom w:val="none" w:sz="0" w:space="0" w:color="auto"/>
        <w:right w:val="none" w:sz="0" w:space="0" w:color="auto"/>
      </w:divBdr>
      <w:divsChild>
        <w:div w:id="124541314">
          <w:marLeft w:val="640"/>
          <w:marRight w:val="0"/>
          <w:marTop w:val="0"/>
          <w:marBottom w:val="0"/>
          <w:divBdr>
            <w:top w:val="none" w:sz="0" w:space="0" w:color="auto"/>
            <w:left w:val="none" w:sz="0" w:space="0" w:color="auto"/>
            <w:bottom w:val="none" w:sz="0" w:space="0" w:color="auto"/>
            <w:right w:val="none" w:sz="0" w:space="0" w:color="auto"/>
          </w:divBdr>
        </w:div>
        <w:div w:id="1944341787">
          <w:marLeft w:val="640"/>
          <w:marRight w:val="0"/>
          <w:marTop w:val="0"/>
          <w:marBottom w:val="0"/>
          <w:divBdr>
            <w:top w:val="none" w:sz="0" w:space="0" w:color="auto"/>
            <w:left w:val="none" w:sz="0" w:space="0" w:color="auto"/>
            <w:bottom w:val="none" w:sz="0" w:space="0" w:color="auto"/>
            <w:right w:val="none" w:sz="0" w:space="0" w:color="auto"/>
          </w:divBdr>
        </w:div>
        <w:div w:id="391975709">
          <w:marLeft w:val="640"/>
          <w:marRight w:val="0"/>
          <w:marTop w:val="0"/>
          <w:marBottom w:val="0"/>
          <w:divBdr>
            <w:top w:val="none" w:sz="0" w:space="0" w:color="auto"/>
            <w:left w:val="none" w:sz="0" w:space="0" w:color="auto"/>
            <w:bottom w:val="none" w:sz="0" w:space="0" w:color="auto"/>
            <w:right w:val="none" w:sz="0" w:space="0" w:color="auto"/>
          </w:divBdr>
        </w:div>
        <w:div w:id="1594126866">
          <w:marLeft w:val="640"/>
          <w:marRight w:val="0"/>
          <w:marTop w:val="0"/>
          <w:marBottom w:val="0"/>
          <w:divBdr>
            <w:top w:val="none" w:sz="0" w:space="0" w:color="auto"/>
            <w:left w:val="none" w:sz="0" w:space="0" w:color="auto"/>
            <w:bottom w:val="none" w:sz="0" w:space="0" w:color="auto"/>
            <w:right w:val="none" w:sz="0" w:space="0" w:color="auto"/>
          </w:divBdr>
        </w:div>
        <w:div w:id="899943308">
          <w:marLeft w:val="640"/>
          <w:marRight w:val="0"/>
          <w:marTop w:val="0"/>
          <w:marBottom w:val="0"/>
          <w:divBdr>
            <w:top w:val="none" w:sz="0" w:space="0" w:color="auto"/>
            <w:left w:val="none" w:sz="0" w:space="0" w:color="auto"/>
            <w:bottom w:val="none" w:sz="0" w:space="0" w:color="auto"/>
            <w:right w:val="none" w:sz="0" w:space="0" w:color="auto"/>
          </w:divBdr>
        </w:div>
        <w:div w:id="111940103">
          <w:marLeft w:val="640"/>
          <w:marRight w:val="0"/>
          <w:marTop w:val="0"/>
          <w:marBottom w:val="0"/>
          <w:divBdr>
            <w:top w:val="none" w:sz="0" w:space="0" w:color="auto"/>
            <w:left w:val="none" w:sz="0" w:space="0" w:color="auto"/>
            <w:bottom w:val="none" w:sz="0" w:space="0" w:color="auto"/>
            <w:right w:val="none" w:sz="0" w:space="0" w:color="auto"/>
          </w:divBdr>
        </w:div>
        <w:div w:id="753938502">
          <w:marLeft w:val="640"/>
          <w:marRight w:val="0"/>
          <w:marTop w:val="0"/>
          <w:marBottom w:val="0"/>
          <w:divBdr>
            <w:top w:val="none" w:sz="0" w:space="0" w:color="auto"/>
            <w:left w:val="none" w:sz="0" w:space="0" w:color="auto"/>
            <w:bottom w:val="none" w:sz="0" w:space="0" w:color="auto"/>
            <w:right w:val="none" w:sz="0" w:space="0" w:color="auto"/>
          </w:divBdr>
        </w:div>
        <w:div w:id="363018629">
          <w:marLeft w:val="640"/>
          <w:marRight w:val="0"/>
          <w:marTop w:val="0"/>
          <w:marBottom w:val="0"/>
          <w:divBdr>
            <w:top w:val="none" w:sz="0" w:space="0" w:color="auto"/>
            <w:left w:val="none" w:sz="0" w:space="0" w:color="auto"/>
            <w:bottom w:val="none" w:sz="0" w:space="0" w:color="auto"/>
            <w:right w:val="none" w:sz="0" w:space="0" w:color="auto"/>
          </w:divBdr>
        </w:div>
        <w:div w:id="1274360576">
          <w:marLeft w:val="640"/>
          <w:marRight w:val="0"/>
          <w:marTop w:val="0"/>
          <w:marBottom w:val="0"/>
          <w:divBdr>
            <w:top w:val="none" w:sz="0" w:space="0" w:color="auto"/>
            <w:left w:val="none" w:sz="0" w:space="0" w:color="auto"/>
            <w:bottom w:val="none" w:sz="0" w:space="0" w:color="auto"/>
            <w:right w:val="none" w:sz="0" w:space="0" w:color="auto"/>
          </w:divBdr>
        </w:div>
      </w:divsChild>
    </w:div>
    <w:div w:id="422335598">
      <w:bodyDiv w:val="1"/>
      <w:marLeft w:val="0"/>
      <w:marRight w:val="0"/>
      <w:marTop w:val="0"/>
      <w:marBottom w:val="0"/>
      <w:divBdr>
        <w:top w:val="none" w:sz="0" w:space="0" w:color="auto"/>
        <w:left w:val="none" w:sz="0" w:space="0" w:color="auto"/>
        <w:bottom w:val="none" w:sz="0" w:space="0" w:color="auto"/>
        <w:right w:val="none" w:sz="0" w:space="0" w:color="auto"/>
      </w:divBdr>
      <w:divsChild>
        <w:div w:id="1517689431">
          <w:marLeft w:val="640"/>
          <w:marRight w:val="0"/>
          <w:marTop w:val="0"/>
          <w:marBottom w:val="0"/>
          <w:divBdr>
            <w:top w:val="none" w:sz="0" w:space="0" w:color="auto"/>
            <w:left w:val="none" w:sz="0" w:space="0" w:color="auto"/>
            <w:bottom w:val="none" w:sz="0" w:space="0" w:color="auto"/>
            <w:right w:val="none" w:sz="0" w:space="0" w:color="auto"/>
          </w:divBdr>
        </w:div>
      </w:divsChild>
    </w:div>
    <w:div w:id="460808157">
      <w:bodyDiv w:val="1"/>
      <w:marLeft w:val="0"/>
      <w:marRight w:val="0"/>
      <w:marTop w:val="0"/>
      <w:marBottom w:val="0"/>
      <w:divBdr>
        <w:top w:val="none" w:sz="0" w:space="0" w:color="auto"/>
        <w:left w:val="none" w:sz="0" w:space="0" w:color="auto"/>
        <w:bottom w:val="none" w:sz="0" w:space="0" w:color="auto"/>
        <w:right w:val="none" w:sz="0" w:space="0" w:color="auto"/>
      </w:divBdr>
      <w:divsChild>
        <w:div w:id="1332637926">
          <w:marLeft w:val="640"/>
          <w:marRight w:val="0"/>
          <w:marTop w:val="0"/>
          <w:marBottom w:val="0"/>
          <w:divBdr>
            <w:top w:val="none" w:sz="0" w:space="0" w:color="auto"/>
            <w:left w:val="none" w:sz="0" w:space="0" w:color="auto"/>
            <w:bottom w:val="none" w:sz="0" w:space="0" w:color="auto"/>
            <w:right w:val="none" w:sz="0" w:space="0" w:color="auto"/>
          </w:divBdr>
        </w:div>
        <w:div w:id="1480807978">
          <w:marLeft w:val="640"/>
          <w:marRight w:val="0"/>
          <w:marTop w:val="0"/>
          <w:marBottom w:val="0"/>
          <w:divBdr>
            <w:top w:val="none" w:sz="0" w:space="0" w:color="auto"/>
            <w:left w:val="none" w:sz="0" w:space="0" w:color="auto"/>
            <w:bottom w:val="none" w:sz="0" w:space="0" w:color="auto"/>
            <w:right w:val="none" w:sz="0" w:space="0" w:color="auto"/>
          </w:divBdr>
        </w:div>
        <w:div w:id="860630734">
          <w:marLeft w:val="640"/>
          <w:marRight w:val="0"/>
          <w:marTop w:val="0"/>
          <w:marBottom w:val="0"/>
          <w:divBdr>
            <w:top w:val="none" w:sz="0" w:space="0" w:color="auto"/>
            <w:left w:val="none" w:sz="0" w:space="0" w:color="auto"/>
            <w:bottom w:val="none" w:sz="0" w:space="0" w:color="auto"/>
            <w:right w:val="none" w:sz="0" w:space="0" w:color="auto"/>
          </w:divBdr>
        </w:div>
        <w:div w:id="476923409">
          <w:marLeft w:val="640"/>
          <w:marRight w:val="0"/>
          <w:marTop w:val="0"/>
          <w:marBottom w:val="0"/>
          <w:divBdr>
            <w:top w:val="none" w:sz="0" w:space="0" w:color="auto"/>
            <w:left w:val="none" w:sz="0" w:space="0" w:color="auto"/>
            <w:bottom w:val="none" w:sz="0" w:space="0" w:color="auto"/>
            <w:right w:val="none" w:sz="0" w:space="0" w:color="auto"/>
          </w:divBdr>
        </w:div>
        <w:div w:id="216551130">
          <w:marLeft w:val="640"/>
          <w:marRight w:val="0"/>
          <w:marTop w:val="0"/>
          <w:marBottom w:val="0"/>
          <w:divBdr>
            <w:top w:val="none" w:sz="0" w:space="0" w:color="auto"/>
            <w:left w:val="none" w:sz="0" w:space="0" w:color="auto"/>
            <w:bottom w:val="none" w:sz="0" w:space="0" w:color="auto"/>
            <w:right w:val="none" w:sz="0" w:space="0" w:color="auto"/>
          </w:divBdr>
        </w:div>
      </w:divsChild>
    </w:div>
    <w:div w:id="725103016">
      <w:bodyDiv w:val="1"/>
      <w:marLeft w:val="0"/>
      <w:marRight w:val="0"/>
      <w:marTop w:val="0"/>
      <w:marBottom w:val="0"/>
      <w:divBdr>
        <w:top w:val="none" w:sz="0" w:space="0" w:color="auto"/>
        <w:left w:val="none" w:sz="0" w:space="0" w:color="auto"/>
        <w:bottom w:val="none" w:sz="0" w:space="0" w:color="auto"/>
        <w:right w:val="none" w:sz="0" w:space="0" w:color="auto"/>
      </w:divBdr>
      <w:divsChild>
        <w:div w:id="389816579">
          <w:marLeft w:val="640"/>
          <w:marRight w:val="0"/>
          <w:marTop w:val="0"/>
          <w:marBottom w:val="0"/>
          <w:divBdr>
            <w:top w:val="none" w:sz="0" w:space="0" w:color="auto"/>
            <w:left w:val="none" w:sz="0" w:space="0" w:color="auto"/>
            <w:bottom w:val="none" w:sz="0" w:space="0" w:color="auto"/>
            <w:right w:val="none" w:sz="0" w:space="0" w:color="auto"/>
          </w:divBdr>
        </w:div>
        <w:div w:id="1861164363">
          <w:marLeft w:val="640"/>
          <w:marRight w:val="0"/>
          <w:marTop w:val="0"/>
          <w:marBottom w:val="0"/>
          <w:divBdr>
            <w:top w:val="none" w:sz="0" w:space="0" w:color="auto"/>
            <w:left w:val="none" w:sz="0" w:space="0" w:color="auto"/>
            <w:bottom w:val="none" w:sz="0" w:space="0" w:color="auto"/>
            <w:right w:val="none" w:sz="0" w:space="0" w:color="auto"/>
          </w:divBdr>
        </w:div>
        <w:div w:id="1697778518">
          <w:marLeft w:val="640"/>
          <w:marRight w:val="0"/>
          <w:marTop w:val="0"/>
          <w:marBottom w:val="0"/>
          <w:divBdr>
            <w:top w:val="none" w:sz="0" w:space="0" w:color="auto"/>
            <w:left w:val="none" w:sz="0" w:space="0" w:color="auto"/>
            <w:bottom w:val="none" w:sz="0" w:space="0" w:color="auto"/>
            <w:right w:val="none" w:sz="0" w:space="0" w:color="auto"/>
          </w:divBdr>
        </w:div>
        <w:div w:id="1870142259">
          <w:marLeft w:val="640"/>
          <w:marRight w:val="0"/>
          <w:marTop w:val="0"/>
          <w:marBottom w:val="0"/>
          <w:divBdr>
            <w:top w:val="none" w:sz="0" w:space="0" w:color="auto"/>
            <w:left w:val="none" w:sz="0" w:space="0" w:color="auto"/>
            <w:bottom w:val="none" w:sz="0" w:space="0" w:color="auto"/>
            <w:right w:val="none" w:sz="0" w:space="0" w:color="auto"/>
          </w:divBdr>
        </w:div>
        <w:div w:id="200019964">
          <w:marLeft w:val="640"/>
          <w:marRight w:val="0"/>
          <w:marTop w:val="0"/>
          <w:marBottom w:val="0"/>
          <w:divBdr>
            <w:top w:val="none" w:sz="0" w:space="0" w:color="auto"/>
            <w:left w:val="none" w:sz="0" w:space="0" w:color="auto"/>
            <w:bottom w:val="none" w:sz="0" w:space="0" w:color="auto"/>
            <w:right w:val="none" w:sz="0" w:space="0" w:color="auto"/>
          </w:divBdr>
        </w:div>
        <w:div w:id="854733372">
          <w:marLeft w:val="640"/>
          <w:marRight w:val="0"/>
          <w:marTop w:val="0"/>
          <w:marBottom w:val="0"/>
          <w:divBdr>
            <w:top w:val="none" w:sz="0" w:space="0" w:color="auto"/>
            <w:left w:val="none" w:sz="0" w:space="0" w:color="auto"/>
            <w:bottom w:val="none" w:sz="0" w:space="0" w:color="auto"/>
            <w:right w:val="none" w:sz="0" w:space="0" w:color="auto"/>
          </w:divBdr>
        </w:div>
        <w:div w:id="1373308562">
          <w:marLeft w:val="640"/>
          <w:marRight w:val="0"/>
          <w:marTop w:val="0"/>
          <w:marBottom w:val="0"/>
          <w:divBdr>
            <w:top w:val="none" w:sz="0" w:space="0" w:color="auto"/>
            <w:left w:val="none" w:sz="0" w:space="0" w:color="auto"/>
            <w:bottom w:val="none" w:sz="0" w:space="0" w:color="auto"/>
            <w:right w:val="none" w:sz="0" w:space="0" w:color="auto"/>
          </w:divBdr>
        </w:div>
        <w:div w:id="587736457">
          <w:marLeft w:val="640"/>
          <w:marRight w:val="0"/>
          <w:marTop w:val="0"/>
          <w:marBottom w:val="0"/>
          <w:divBdr>
            <w:top w:val="none" w:sz="0" w:space="0" w:color="auto"/>
            <w:left w:val="none" w:sz="0" w:space="0" w:color="auto"/>
            <w:bottom w:val="none" w:sz="0" w:space="0" w:color="auto"/>
            <w:right w:val="none" w:sz="0" w:space="0" w:color="auto"/>
          </w:divBdr>
        </w:div>
        <w:div w:id="506680415">
          <w:marLeft w:val="640"/>
          <w:marRight w:val="0"/>
          <w:marTop w:val="0"/>
          <w:marBottom w:val="0"/>
          <w:divBdr>
            <w:top w:val="none" w:sz="0" w:space="0" w:color="auto"/>
            <w:left w:val="none" w:sz="0" w:space="0" w:color="auto"/>
            <w:bottom w:val="none" w:sz="0" w:space="0" w:color="auto"/>
            <w:right w:val="none" w:sz="0" w:space="0" w:color="auto"/>
          </w:divBdr>
        </w:div>
        <w:div w:id="1882326793">
          <w:marLeft w:val="640"/>
          <w:marRight w:val="0"/>
          <w:marTop w:val="0"/>
          <w:marBottom w:val="0"/>
          <w:divBdr>
            <w:top w:val="none" w:sz="0" w:space="0" w:color="auto"/>
            <w:left w:val="none" w:sz="0" w:space="0" w:color="auto"/>
            <w:bottom w:val="none" w:sz="0" w:space="0" w:color="auto"/>
            <w:right w:val="none" w:sz="0" w:space="0" w:color="auto"/>
          </w:divBdr>
        </w:div>
        <w:div w:id="2055081042">
          <w:marLeft w:val="640"/>
          <w:marRight w:val="0"/>
          <w:marTop w:val="0"/>
          <w:marBottom w:val="0"/>
          <w:divBdr>
            <w:top w:val="none" w:sz="0" w:space="0" w:color="auto"/>
            <w:left w:val="none" w:sz="0" w:space="0" w:color="auto"/>
            <w:bottom w:val="none" w:sz="0" w:space="0" w:color="auto"/>
            <w:right w:val="none" w:sz="0" w:space="0" w:color="auto"/>
          </w:divBdr>
        </w:div>
        <w:div w:id="879514326">
          <w:marLeft w:val="640"/>
          <w:marRight w:val="0"/>
          <w:marTop w:val="0"/>
          <w:marBottom w:val="0"/>
          <w:divBdr>
            <w:top w:val="none" w:sz="0" w:space="0" w:color="auto"/>
            <w:left w:val="none" w:sz="0" w:space="0" w:color="auto"/>
            <w:bottom w:val="none" w:sz="0" w:space="0" w:color="auto"/>
            <w:right w:val="none" w:sz="0" w:space="0" w:color="auto"/>
          </w:divBdr>
        </w:div>
        <w:div w:id="1933466850">
          <w:marLeft w:val="640"/>
          <w:marRight w:val="0"/>
          <w:marTop w:val="0"/>
          <w:marBottom w:val="0"/>
          <w:divBdr>
            <w:top w:val="none" w:sz="0" w:space="0" w:color="auto"/>
            <w:left w:val="none" w:sz="0" w:space="0" w:color="auto"/>
            <w:bottom w:val="none" w:sz="0" w:space="0" w:color="auto"/>
            <w:right w:val="none" w:sz="0" w:space="0" w:color="auto"/>
          </w:divBdr>
        </w:div>
        <w:div w:id="1773668488">
          <w:marLeft w:val="640"/>
          <w:marRight w:val="0"/>
          <w:marTop w:val="0"/>
          <w:marBottom w:val="0"/>
          <w:divBdr>
            <w:top w:val="none" w:sz="0" w:space="0" w:color="auto"/>
            <w:left w:val="none" w:sz="0" w:space="0" w:color="auto"/>
            <w:bottom w:val="none" w:sz="0" w:space="0" w:color="auto"/>
            <w:right w:val="none" w:sz="0" w:space="0" w:color="auto"/>
          </w:divBdr>
        </w:div>
        <w:div w:id="1692563062">
          <w:marLeft w:val="640"/>
          <w:marRight w:val="0"/>
          <w:marTop w:val="0"/>
          <w:marBottom w:val="0"/>
          <w:divBdr>
            <w:top w:val="none" w:sz="0" w:space="0" w:color="auto"/>
            <w:left w:val="none" w:sz="0" w:space="0" w:color="auto"/>
            <w:bottom w:val="none" w:sz="0" w:space="0" w:color="auto"/>
            <w:right w:val="none" w:sz="0" w:space="0" w:color="auto"/>
          </w:divBdr>
        </w:div>
        <w:div w:id="1230110788">
          <w:marLeft w:val="640"/>
          <w:marRight w:val="0"/>
          <w:marTop w:val="0"/>
          <w:marBottom w:val="0"/>
          <w:divBdr>
            <w:top w:val="none" w:sz="0" w:space="0" w:color="auto"/>
            <w:left w:val="none" w:sz="0" w:space="0" w:color="auto"/>
            <w:bottom w:val="none" w:sz="0" w:space="0" w:color="auto"/>
            <w:right w:val="none" w:sz="0" w:space="0" w:color="auto"/>
          </w:divBdr>
        </w:div>
        <w:div w:id="1025250857">
          <w:marLeft w:val="640"/>
          <w:marRight w:val="0"/>
          <w:marTop w:val="0"/>
          <w:marBottom w:val="0"/>
          <w:divBdr>
            <w:top w:val="none" w:sz="0" w:space="0" w:color="auto"/>
            <w:left w:val="none" w:sz="0" w:space="0" w:color="auto"/>
            <w:bottom w:val="none" w:sz="0" w:space="0" w:color="auto"/>
            <w:right w:val="none" w:sz="0" w:space="0" w:color="auto"/>
          </w:divBdr>
        </w:div>
        <w:div w:id="1076170755">
          <w:marLeft w:val="640"/>
          <w:marRight w:val="0"/>
          <w:marTop w:val="0"/>
          <w:marBottom w:val="0"/>
          <w:divBdr>
            <w:top w:val="none" w:sz="0" w:space="0" w:color="auto"/>
            <w:left w:val="none" w:sz="0" w:space="0" w:color="auto"/>
            <w:bottom w:val="none" w:sz="0" w:space="0" w:color="auto"/>
            <w:right w:val="none" w:sz="0" w:space="0" w:color="auto"/>
          </w:divBdr>
        </w:div>
        <w:div w:id="1505050149">
          <w:marLeft w:val="640"/>
          <w:marRight w:val="0"/>
          <w:marTop w:val="0"/>
          <w:marBottom w:val="0"/>
          <w:divBdr>
            <w:top w:val="none" w:sz="0" w:space="0" w:color="auto"/>
            <w:left w:val="none" w:sz="0" w:space="0" w:color="auto"/>
            <w:bottom w:val="none" w:sz="0" w:space="0" w:color="auto"/>
            <w:right w:val="none" w:sz="0" w:space="0" w:color="auto"/>
          </w:divBdr>
        </w:div>
        <w:div w:id="847907462">
          <w:marLeft w:val="640"/>
          <w:marRight w:val="0"/>
          <w:marTop w:val="0"/>
          <w:marBottom w:val="0"/>
          <w:divBdr>
            <w:top w:val="none" w:sz="0" w:space="0" w:color="auto"/>
            <w:left w:val="none" w:sz="0" w:space="0" w:color="auto"/>
            <w:bottom w:val="none" w:sz="0" w:space="0" w:color="auto"/>
            <w:right w:val="none" w:sz="0" w:space="0" w:color="auto"/>
          </w:divBdr>
        </w:div>
        <w:div w:id="790128471">
          <w:marLeft w:val="640"/>
          <w:marRight w:val="0"/>
          <w:marTop w:val="0"/>
          <w:marBottom w:val="0"/>
          <w:divBdr>
            <w:top w:val="none" w:sz="0" w:space="0" w:color="auto"/>
            <w:left w:val="none" w:sz="0" w:space="0" w:color="auto"/>
            <w:bottom w:val="none" w:sz="0" w:space="0" w:color="auto"/>
            <w:right w:val="none" w:sz="0" w:space="0" w:color="auto"/>
          </w:divBdr>
        </w:div>
        <w:div w:id="695732524">
          <w:marLeft w:val="640"/>
          <w:marRight w:val="0"/>
          <w:marTop w:val="0"/>
          <w:marBottom w:val="0"/>
          <w:divBdr>
            <w:top w:val="none" w:sz="0" w:space="0" w:color="auto"/>
            <w:left w:val="none" w:sz="0" w:space="0" w:color="auto"/>
            <w:bottom w:val="none" w:sz="0" w:space="0" w:color="auto"/>
            <w:right w:val="none" w:sz="0" w:space="0" w:color="auto"/>
          </w:divBdr>
        </w:div>
        <w:div w:id="1693456905">
          <w:marLeft w:val="640"/>
          <w:marRight w:val="0"/>
          <w:marTop w:val="0"/>
          <w:marBottom w:val="0"/>
          <w:divBdr>
            <w:top w:val="none" w:sz="0" w:space="0" w:color="auto"/>
            <w:left w:val="none" w:sz="0" w:space="0" w:color="auto"/>
            <w:bottom w:val="none" w:sz="0" w:space="0" w:color="auto"/>
            <w:right w:val="none" w:sz="0" w:space="0" w:color="auto"/>
          </w:divBdr>
        </w:div>
        <w:div w:id="1265262116">
          <w:marLeft w:val="640"/>
          <w:marRight w:val="0"/>
          <w:marTop w:val="0"/>
          <w:marBottom w:val="0"/>
          <w:divBdr>
            <w:top w:val="none" w:sz="0" w:space="0" w:color="auto"/>
            <w:left w:val="none" w:sz="0" w:space="0" w:color="auto"/>
            <w:bottom w:val="none" w:sz="0" w:space="0" w:color="auto"/>
            <w:right w:val="none" w:sz="0" w:space="0" w:color="auto"/>
          </w:divBdr>
        </w:div>
      </w:divsChild>
    </w:div>
    <w:div w:id="733240405">
      <w:bodyDiv w:val="1"/>
      <w:marLeft w:val="0"/>
      <w:marRight w:val="0"/>
      <w:marTop w:val="0"/>
      <w:marBottom w:val="0"/>
      <w:divBdr>
        <w:top w:val="none" w:sz="0" w:space="0" w:color="auto"/>
        <w:left w:val="none" w:sz="0" w:space="0" w:color="auto"/>
        <w:bottom w:val="none" w:sz="0" w:space="0" w:color="auto"/>
        <w:right w:val="none" w:sz="0" w:space="0" w:color="auto"/>
      </w:divBdr>
      <w:divsChild>
        <w:div w:id="605886142">
          <w:marLeft w:val="640"/>
          <w:marRight w:val="0"/>
          <w:marTop w:val="0"/>
          <w:marBottom w:val="0"/>
          <w:divBdr>
            <w:top w:val="none" w:sz="0" w:space="0" w:color="auto"/>
            <w:left w:val="none" w:sz="0" w:space="0" w:color="auto"/>
            <w:bottom w:val="none" w:sz="0" w:space="0" w:color="auto"/>
            <w:right w:val="none" w:sz="0" w:space="0" w:color="auto"/>
          </w:divBdr>
        </w:div>
        <w:div w:id="396131624">
          <w:marLeft w:val="640"/>
          <w:marRight w:val="0"/>
          <w:marTop w:val="0"/>
          <w:marBottom w:val="0"/>
          <w:divBdr>
            <w:top w:val="none" w:sz="0" w:space="0" w:color="auto"/>
            <w:left w:val="none" w:sz="0" w:space="0" w:color="auto"/>
            <w:bottom w:val="none" w:sz="0" w:space="0" w:color="auto"/>
            <w:right w:val="none" w:sz="0" w:space="0" w:color="auto"/>
          </w:divBdr>
        </w:div>
        <w:div w:id="219245728">
          <w:marLeft w:val="640"/>
          <w:marRight w:val="0"/>
          <w:marTop w:val="0"/>
          <w:marBottom w:val="0"/>
          <w:divBdr>
            <w:top w:val="none" w:sz="0" w:space="0" w:color="auto"/>
            <w:left w:val="none" w:sz="0" w:space="0" w:color="auto"/>
            <w:bottom w:val="none" w:sz="0" w:space="0" w:color="auto"/>
            <w:right w:val="none" w:sz="0" w:space="0" w:color="auto"/>
          </w:divBdr>
        </w:div>
        <w:div w:id="1592591817">
          <w:marLeft w:val="640"/>
          <w:marRight w:val="0"/>
          <w:marTop w:val="0"/>
          <w:marBottom w:val="0"/>
          <w:divBdr>
            <w:top w:val="none" w:sz="0" w:space="0" w:color="auto"/>
            <w:left w:val="none" w:sz="0" w:space="0" w:color="auto"/>
            <w:bottom w:val="none" w:sz="0" w:space="0" w:color="auto"/>
            <w:right w:val="none" w:sz="0" w:space="0" w:color="auto"/>
          </w:divBdr>
        </w:div>
        <w:div w:id="74324249">
          <w:marLeft w:val="640"/>
          <w:marRight w:val="0"/>
          <w:marTop w:val="0"/>
          <w:marBottom w:val="0"/>
          <w:divBdr>
            <w:top w:val="none" w:sz="0" w:space="0" w:color="auto"/>
            <w:left w:val="none" w:sz="0" w:space="0" w:color="auto"/>
            <w:bottom w:val="none" w:sz="0" w:space="0" w:color="auto"/>
            <w:right w:val="none" w:sz="0" w:space="0" w:color="auto"/>
          </w:divBdr>
        </w:div>
        <w:div w:id="1411539730">
          <w:marLeft w:val="640"/>
          <w:marRight w:val="0"/>
          <w:marTop w:val="0"/>
          <w:marBottom w:val="0"/>
          <w:divBdr>
            <w:top w:val="none" w:sz="0" w:space="0" w:color="auto"/>
            <w:left w:val="none" w:sz="0" w:space="0" w:color="auto"/>
            <w:bottom w:val="none" w:sz="0" w:space="0" w:color="auto"/>
            <w:right w:val="none" w:sz="0" w:space="0" w:color="auto"/>
          </w:divBdr>
        </w:div>
        <w:div w:id="1538591208">
          <w:marLeft w:val="640"/>
          <w:marRight w:val="0"/>
          <w:marTop w:val="0"/>
          <w:marBottom w:val="0"/>
          <w:divBdr>
            <w:top w:val="none" w:sz="0" w:space="0" w:color="auto"/>
            <w:left w:val="none" w:sz="0" w:space="0" w:color="auto"/>
            <w:bottom w:val="none" w:sz="0" w:space="0" w:color="auto"/>
            <w:right w:val="none" w:sz="0" w:space="0" w:color="auto"/>
          </w:divBdr>
        </w:div>
        <w:div w:id="553932067">
          <w:marLeft w:val="640"/>
          <w:marRight w:val="0"/>
          <w:marTop w:val="0"/>
          <w:marBottom w:val="0"/>
          <w:divBdr>
            <w:top w:val="none" w:sz="0" w:space="0" w:color="auto"/>
            <w:left w:val="none" w:sz="0" w:space="0" w:color="auto"/>
            <w:bottom w:val="none" w:sz="0" w:space="0" w:color="auto"/>
            <w:right w:val="none" w:sz="0" w:space="0" w:color="auto"/>
          </w:divBdr>
        </w:div>
        <w:div w:id="828060092">
          <w:marLeft w:val="640"/>
          <w:marRight w:val="0"/>
          <w:marTop w:val="0"/>
          <w:marBottom w:val="0"/>
          <w:divBdr>
            <w:top w:val="none" w:sz="0" w:space="0" w:color="auto"/>
            <w:left w:val="none" w:sz="0" w:space="0" w:color="auto"/>
            <w:bottom w:val="none" w:sz="0" w:space="0" w:color="auto"/>
            <w:right w:val="none" w:sz="0" w:space="0" w:color="auto"/>
          </w:divBdr>
        </w:div>
        <w:div w:id="291711900">
          <w:marLeft w:val="640"/>
          <w:marRight w:val="0"/>
          <w:marTop w:val="0"/>
          <w:marBottom w:val="0"/>
          <w:divBdr>
            <w:top w:val="none" w:sz="0" w:space="0" w:color="auto"/>
            <w:left w:val="none" w:sz="0" w:space="0" w:color="auto"/>
            <w:bottom w:val="none" w:sz="0" w:space="0" w:color="auto"/>
            <w:right w:val="none" w:sz="0" w:space="0" w:color="auto"/>
          </w:divBdr>
        </w:div>
        <w:div w:id="564608727">
          <w:marLeft w:val="640"/>
          <w:marRight w:val="0"/>
          <w:marTop w:val="0"/>
          <w:marBottom w:val="0"/>
          <w:divBdr>
            <w:top w:val="none" w:sz="0" w:space="0" w:color="auto"/>
            <w:left w:val="none" w:sz="0" w:space="0" w:color="auto"/>
            <w:bottom w:val="none" w:sz="0" w:space="0" w:color="auto"/>
            <w:right w:val="none" w:sz="0" w:space="0" w:color="auto"/>
          </w:divBdr>
        </w:div>
        <w:div w:id="1416626993">
          <w:marLeft w:val="640"/>
          <w:marRight w:val="0"/>
          <w:marTop w:val="0"/>
          <w:marBottom w:val="0"/>
          <w:divBdr>
            <w:top w:val="none" w:sz="0" w:space="0" w:color="auto"/>
            <w:left w:val="none" w:sz="0" w:space="0" w:color="auto"/>
            <w:bottom w:val="none" w:sz="0" w:space="0" w:color="auto"/>
            <w:right w:val="none" w:sz="0" w:space="0" w:color="auto"/>
          </w:divBdr>
        </w:div>
        <w:div w:id="7679175">
          <w:marLeft w:val="640"/>
          <w:marRight w:val="0"/>
          <w:marTop w:val="0"/>
          <w:marBottom w:val="0"/>
          <w:divBdr>
            <w:top w:val="none" w:sz="0" w:space="0" w:color="auto"/>
            <w:left w:val="none" w:sz="0" w:space="0" w:color="auto"/>
            <w:bottom w:val="none" w:sz="0" w:space="0" w:color="auto"/>
            <w:right w:val="none" w:sz="0" w:space="0" w:color="auto"/>
          </w:divBdr>
        </w:div>
        <w:div w:id="1987198946">
          <w:marLeft w:val="640"/>
          <w:marRight w:val="0"/>
          <w:marTop w:val="0"/>
          <w:marBottom w:val="0"/>
          <w:divBdr>
            <w:top w:val="none" w:sz="0" w:space="0" w:color="auto"/>
            <w:left w:val="none" w:sz="0" w:space="0" w:color="auto"/>
            <w:bottom w:val="none" w:sz="0" w:space="0" w:color="auto"/>
            <w:right w:val="none" w:sz="0" w:space="0" w:color="auto"/>
          </w:divBdr>
        </w:div>
        <w:div w:id="1337881562">
          <w:marLeft w:val="640"/>
          <w:marRight w:val="0"/>
          <w:marTop w:val="0"/>
          <w:marBottom w:val="0"/>
          <w:divBdr>
            <w:top w:val="none" w:sz="0" w:space="0" w:color="auto"/>
            <w:left w:val="none" w:sz="0" w:space="0" w:color="auto"/>
            <w:bottom w:val="none" w:sz="0" w:space="0" w:color="auto"/>
            <w:right w:val="none" w:sz="0" w:space="0" w:color="auto"/>
          </w:divBdr>
        </w:div>
        <w:div w:id="438066908">
          <w:marLeft w:val="640"/>
          <w:marRight w:val="0"/>
          <w:marTop w:val="0"/>
          <w:marBottom w:val="0"/>
          <w:divBdr>
            <w:top w:val="none" w:sz="0" w:space="0" w:color="auto"/>
            <w:left w:val="none" w:sz="0" w:space="0" w:color="auto"/>
            <w:bottom w:val="none" w:sz="0" w:space="0" w:color="auto"/>
            <w:right w:val="none" w:sz="0" w:space="0" w:color="auto"/>
          </w:divBdr>
        </w:div>
        <w:div w:id="1269317164">
          <w:marLeft w:val="640"/>
          <w:marRight w:val="0"/>
          <w:marTop w:val="0"/>
          <w:marBottom w:val="0"/>
          <w:divBdr>
            <w:top w:val="none" w:sz="0" w:space="0" w:color="auto"/>
            <w:left w:val="none" w:sz="0" w:space="0" w:color="auto"/>
            <w:bottom w:val="none" w:sz="0" w:space="0" w:color="auto"/>
            <w:right w:val="none" w:sz="0" w:space="0" w:color="auto"/>
          </w:divBdr>
        </w:div>
        <w:div w:id="843469808">
          <w:marLeft w:val="640"/>
          <w:marRight w:val="0"/>
          <w:marTop w:val="0"/>
          <w:marBottom w:val="0"/>
          <w:divBdr>
            <w:top w:val="none" w:sz="0" w:space="0" w:color="auto"/>
            <w:left w:val="none" w:sz="0" w:space="0" w:color="auto"/>
            <w:bottom w:val="none" w:sz="0" w:space="0" w:color="auto"/>
            <w:right w:val="none" w:sz="0" w:space="0" w:color="auto"/>
          </w:divBdr>
        </w:div>
        <w:div w:id="1217862526">
          <w:marLeft w:val="640"/>
          <w:marRight w:val="0"/>
          <w:marTop w:val="0"/>
          <w:marBottom w:val="0"/>
          <w:divBdr>
            <w:top w:val="none" w:sz="0" w:space="0" w:color="auto"/>
            <w:left w:val="none" w:sz="0" w:space="0" w:color="auto"/>
            <w:bottom w:val="none" w:sz="0" w:space="0" w:color="auto"/>
            <w:right w:val="none" w:sz="0" w:space="0" w:color="auto"/>
          </w:divBdr>
        </w:div>
        <w:div w:id="998850348">
          <w:marLeft w:val="640"/>
          <w:marRight w:val="0"/>
          <w:marTop w:val="0"/>
          <w:marBottom w:val="0"/>
          <w:divBdr>
            <w:top w:val="none" w:sz="0" w:space="0" w:color="auto"/>
            <w:left w:val="none" w:sz="0" w:space="0" w:color="auto"/>
            <w:bottom w:val="none" w:sz="0" w:space="0" w:color="auto"/>
            <w:right w:val="none" w:sz="0" w:space="0" w:color="auto"/>
          </w:divBdr>
        </w:div>
        <w:div w:id="593589863">
          <w:marLeft w:val="640"/>
          <w:marRight w:val="0"/>
          <w:marTop w:val="0"/>
          <w:marBottom w:val="0"/>
          <w:divBdr>
            <w:top w:val="none" w:sz="0" w:space="0" w:color="auto"/>
            <w:left w:val="none" w:sz="0" w:space="0" w:color="auto"/>
            <w:bottom w:val="none" w:sz="0" w:space="0" w:color="auto"/>
            <w:right w:val="none" w:sz="0" w:space="0" w:color="auto"/>
          </w:divBdr>
        </w:div>
        <w:div w:id="2085956184">
          <w:marLeft w:val="640"/>
          <w:marRight w:val="0"/>
          <w:marTop w:val="0"/>
          <w:marBottom w:val="0"/>
          <w:divBdr>
            <w:top w:val="none" w:sz="0" w:space="0" w:color="auto"/>
            <w:left w:val="none" w:sz="0" w:space="0" w:color="auto"/>
            <w:bottom w:val="none" w:sz="0" w:space="0" w:color="auto"/>
            <w:right w:val="none" w:sz="0" w:space="0" w:color="auto"/>
          </w:divBdr>
        </w:div>
        <w:div w:id="2130123917">
          <w:marLeft w:val="640"/>
          <w:marRight w:val="0"/>
          <w:marTop w:val="0"/>
          <w:marBottom w:val="0"/>
          <w:divBdr>
            <w:top w:val="none" w:sz="0" w:space="0" w:color="auto"/>
            <w:left w:val="none" w:sz="0" w:space="0" w:color="auto"/>
            <w:bottom w:val="none" w:sz="0" w:space="0" w:color="auto"/>
            <w:right w:val="none" w:sz="0" w:space="0" w:color="auto"/>
          </w:divBdr>
        </w:div>
        <w:div w:id="1578783495">
          <w:marLeft w:val="640"/>
          <w:marRight w:val="0"/>
          <w:marTop w:val="0"/>
          <w:marBottom w:val="0"/>
          <w:divBdr>
            <w:top w:val="none" w:sz="0" w:space="0" w:color="auto"/>
            <w:left w:val="none" w:sz="0" w:space="0" w:color="auto"/>
            <w:bottom w:val="none" w:sz="0" w:space="0" w:color="auto"/>
            <w:right w:val="none" w:sz="0" w:space="0" w:color="auto"/>
          </w:divBdr>
        </w:div>
        <w:div w:id="1383670400">
          <w:marLeft w:val="640"/>
          <w:marRight w:val="0"/>
          <w:marTop w:val="0"/>
          <w:marBottom w:val="0"/>
          <w:divBdr>
            <w:top w:val="none" w:sz="0" w:space="0" w:color="auto"/>
            <w:left w:val="none" w:sz="0" w:space="0" w:color="auto"/>
            <w:bottom w:val="none" w:sz="0" w:space="0" w:color="auto"/>
            <w:right w:val="none" w:sz="0" w:space="0" w:color="auto"/>
          </w:divBdr>
        </w:div>
      </w:divsChild>
    </w:div>
    <w:div w:id="738214510">
      <w:bodyDiv w:val="1"/>
      <w:marLeft w:val="0"/>
      <w:marRight w:val="0"/>
      <w:marTop w:val="0"/>
      <w:marBottom w:val="0"/>
      <w:divBdr>
        <w:top w:val="none" w:sz="0" w:space="0" w:color="auto"/>
        <w:left w:val="none" w:sz="0" w:space="0" w:color="auto"/>
        <w:bottom w:val="none" w:sz="0" w:space="0" w:color="auto"/>
        <w:right w:val="none" w:sz="0" w:space="0" w:color="auto"/>
      </w:divBdr>
      <w:divsChild>
        <w:div w:id="1830906211">
          <w:marLeft w:val="640"/>
          <w:marRight w:val="0"/>
          <w:marTop w:val="0"/>
          <w:marBottom w:val="0"/>
          <w:divBdr>
            <w:top w:val="none" w:sz="0" w:space="0" w:color="auto"/>
            <w:left w:val="none" w:sz="0" w:space="0" w:color="auto"/>
            <w:bottom w:val="none" w:sz="0" w:space="0" w:color="auto"/>
            <w:right w:val="none" w:sz="0" w:space="0" w:color="auto"/>
          </w:divBdr>
        </w:div>
        <w:div w:id="894513689">
          <w:marLeft w:val="640"/>
          <w:marRight w:val="0"/>
          <w:marTop w:val="0"/>
          <w:marBottom w:val="0"/>
          <w:divBdr>
            <w:top w:val="none" w:sz="0" w:space="0" w:color="auto"/>
            <w:left w:val="none" w:sz="0" w:space="0" w:color="auto"/>
            <w:bottom w:val="none" w:sz="0" w:space="0" w:color="auto"/>
            <w:right w:val="none" w:sz="0" w:space="0" w:color="auto"/>
          </w:divBdr>
        </w:div>
        <w:div w:id="1853107779">
          <w:marLeft w:val="640"/>
          <w:marRight w:val="0"/>
          <w:marTop w:val="0"/>
          <w:marBottom w:val="0"/>
          <w:divBdr>
            <w:top w:val="none" w:sz="0" w:space="0" w:color="auto"/>
            <w:left w:val="none" w:sz="0" w:space="0" w:color="auto"/>
            <w:bottom w:val="none" w:sz="0" w:space="0" w:color="auto"/>
            <w:right w:val="none" w:sz="0" w:space="0" w:color="auto"/>
          </w:divBdr>
        </w:div>
        <w:div w:id="1198156421">
          <w:marLeft w:val="640"/>
          <w:marRight w:val="0"/>
          <w:marTop w:val="0"/>
          <w:marBottom w:val="0"/>
          <w:divBdr>
            <w:top w:val="none" w:sz="0" w:space="0" w:color="auto"/>
            <w:left w:val="none" w:sz="0" w:space="0" w:color="auto"/>
            <w:bottom w:val="none" w:sz="0" w:space="0" w:color="auto"/>
            <w:right w:val="none" w:sz="0" w:space="0" w:color="auto"/>
          </w:divBdr>
        </w:div>
        <w:div w:id="721563023">
          <w:marLeft w:val="640"/>
          <w:marRight w:val="0"/>
          <w:marTop w:val="0"/>
          <w:marBottom w:val="0"/>
          <w:divBdr>
            <w:top w:val="none" w:sz="0" w:space="0" w:color="auto"/>
            <w:left w:val="none" w:sz="0" w:space="0" w:color="auto"/>
            <w:bottom w:val="none" w:sz="0" w:space="0" w:color="auto"/>
            <w:right w:val="none" w:sz="0" w:space="0" w:color="auto"/>
          </w:divBdr>
        </w:div>
        <w:div w:id="1680156903">
          <w:marLeft w:val="640"/>
          <w:marRight w:val="0"/>
          <w:marTop w:val="0"/>
          <w:marBottom w:val="0"/>
          <w:divBdr>
            <w:top w:val="none" w:sz="0" w:space="0" w:color="auto"/>
            <w:left w:val="none" w:sz="0" w:space="0" w:color="auto"/>
            <w:bottom w:val="none" w:sz="0" w:space="0" w:color="auto"/>
            <w:right w:val="none" w:sz="0" w:space="0" w:color="auto"/>
          </w:divBdr>
        </w:div>
      </w:divsChild>
    </w:div>
    <w:div w:id="739980567">
      <w:bodyDiv w:val="1"/>
      <w:marLeft w:val="0"/>
      <w:marRight w:val="0"/>
      <w:marTop w:val="0"/>
      <w:marBottom w:val="0"/>
      <w:divBdr>
        <w:top w:val="none" w:sz="0" w:space="0" w:color="auto"/>
        <w:left w:val="none" w:sz="0" w:space="0" w:color="auto"/>
        <w:bottom w:val="none" w:sz="0" w:space="0" w:color="auto"/>
        <w:right w:val="none" w:sz="0" w:space="0" w:color="auto"/>
      </w:divBdr>
      <w:divsChild>
        <w:div w:id="973099877">
          <w:marLeft w:val="640"/>
          <w:marRight w:val="0"/>
          <w:marTop w:val="0"/>
          <w:marBottom w:val="0"/>
          <w:divBdr>
            <w:top w:val="none" w:sz="0" w:space="0" w:color="auto"/>
            <w:left w:val="none" w:sz="0" w:space="0" w:color="auto"/>
            <w:bottom w:val="none" w:sz="0" w:space="0" w:color="auto"/>
            <w:right w:val="none" w:sz="0" w:space="0" w:color="auto"/>
          </w:divBdr>
        </w:div>
        <w:div w:id="1513370482">
          <w:marLeft w:val="640"/>
          <w:marRight w:val="0"/>
          <w:marTop w:val="0"/>
          <w:marBottom w:val="0"/>
          <w:divBdr>
            <w:top w:val="none" w:sz="0" w:space="0" w:color="auto"/>
            <w:left w:val="none" w:sz="0" w:space="0" w:color="auto"/>
            <w:bottom w:val="none" w:sz="0" w:space="0" w:color="auto"/>
            <w:right w:val="none" w:sz="0" w:space="0" w:color="auto"/>
          </w:divBdr>
        </w:div>
        <w:div w:id="760493112">
          <w:marLeft w:val="640"/>
          <w:marRight w:val="0"/>
          <w:marTop w:val="0"/>
          <w:marBottom w:val="0"/>
          <w:divBdr>
            <w:top w:val="none" w:sz="0" w:space="0" w:color="auto"/>
            <w:left w:val="none" w:sz="0" w:space="0" w:color="auto"/>
            <w:bottom w:val="none" w:sz="0" w:space="0" w:color="auto"/>
            <w:right w:val="none" w:sz="0" w:space="0" w:color="auto"/>
          </w:divBdr>
        </w:div>
        <w:div w:id="1713655650">
          <w:marLeft w:val="640"/>
          <w:marRight w:val="0"/>
          <w:marTop w:val="0"/>
          <w:marBottom w:val="0"/>
          <w:divBdr>
            <w:top w:val="none" w:sz="0" w:space="0" w:color="auto"/>
            <w:left w:val="none" w:sz="0" w:space="0" w:color="auto"/>
            <w:bottom w:val="none" w:sz="0" w:space="0" w:color="auto"/>
            <w:right w:val="none" w:sz="0" w:space="0" w:color="auto"/>
          </w:divBdr>
        </w:div>
        <w:div w:id="235627873">
          <w:marLeft w:val="640"/>
          <w:marRight w:val="0"/>
          <w:marTop w:val="0"/>
          <w:marBottom w:val="0"/>
          <w:divBdr>
            <w:top w:val="none" w:sz="0" w:space="0" w:color="auto"/>
            <w:left w:val="none" w:sz="0" w:space="0" w:color="auto"/>
            <w:bottom w:val="none" w:sz="0" w:space="0" w:color="auto"/>
            <w:right w:val="none" w:sz="0" w:space="0" w:color="auto"/>
          </w:divBdr>
        </w:div>
        <w:div w:id="1795556605">
          <w:marLeft w:val="640"/>
          <w:marRight w:val="0"/>
          <w:marTop w:val="0"/>
          <w:marBottom w:val="0"/>
          <w:divBdr>
            <w:top w:val="none" w:sz="0" w:space="0" w:color="auto"/>
            <w:left w:val="none" w:sz="0" w:space="0" w:color="auto"/>
            <w:bottom w:val="none" w:sz="0" w:space="0" w:color="auto"/>
            <w:right w:val="none" w:sz="0" w:space="0" w:color="auto"/>
          </w:divBdr>
        </w:div>
        <w:div w:id="1479881506">
          <w:marLeft w:val="640"/>
          <w:marRight w:val="0"/>
          <w:marTop w:val="0"/>
          <w:marBottom w:val="0"/>
          <w:divBdr>
            <w:top w:val="none" w:sz="0" w:space="0" w:color="auto"/>
            <w:left w:val="none" w:sz="0" w:space="0" w:color="auto"/>
            <w:bottom w:val="none" w:sz="0" w:space="0" w:color="auto"/>
            <w:right w:val="none" w:sz="0" w:space="0" w:color="auto"/>
          </w:divBdr>
        </w:div>
        <w:div w:id="1125732942">
          <w:marLeft w:val="640"/>
          <w:marRight w:val="0"/>
          <w:marTop w:val="0"/>
          <w:marBottom w:val="0"/>
          <w:divBdr>
            <w:top w:val="none" w:sz="0" w:space="0" w:color="auto"/>
            <w:left w:val="none" w:sz="0" w:space="0" w:color="auto"/>
            <w:bottom w:val="none" w:sz="0" w:space="0" w:color="auto"/>
            <w:right w:val="none" w:sz="0" w:space="0" w:color="auto"/>
          </w:divBdr>
        </w:div>
        <w:div w:id="394090362">
          <w:marLeft w:val="640"/>
          <w:marRight w:val="0"/>
          <w:marTop w:val="0"/>
          <w:marBottom w:val="0"/>
          <w:divBdr>
            <w:top w:val="none" w:sz="0" w:space="0" w:color="auto"/>
            <w:left w:val="none" w:sz="0" w:space="0" w:color="auto"/>
            <w:bottom w:val="none" w:sz="0" w:space="0" w:color="auto"/>
            <w:right w:val="none" w:sz="0" w:space="0" w:color="auto"/>
          </w:divBdr>
        </w:div>
        <w:div w:id="15813436">
          <w:marLeft w:val="640"/>
          <w:marRight w:val="0"/>
          <w:marTop w:val="0"/>
          <w:marBottom w:val="0"/>
          <w:divBdr>
            <w:top w:val="none" w:sz="0" w:space="0" w:color="auto"/>
            <w:left w:val="none" w:sz="0" w:space="0" w:color="auto"/>
            <w:bottom w:val="none" w:sz="0" w:space="0" w:color="auto"/>
            <w:right w:val="none" w:sz="0" w:space="0" w:color="auto"/>
          </w:divBdr>
        </w:div>
        <w:div w:id="1840348611">
          <w:marLeft w:val="640"/>
          <w:marRight w:val="0"/>
          <w:marTop w:val="0"/>
          <w:marBottom w:val="0"/>
          <w:divBdr>
            <w:top w:val="none" w:sz="0" w:space="0" w:color="auto"/>
            <w:left w:val="none" w:sz="0" w:space="0" w:color="auto"/>
            <w:bottom w:val="none" w:sz="0" w:space="0" w:color="auto"/>
            <w:right w:val="none" w:sz="0" w:space="0" w:color="auto"/>
          </w:divBdr>
        </w:div>
        <w:div w:id="1091699825">
          <w:marLeft w:val="640"/>
          <w:marRight w:val="0"/>
          <w:marTop w:val="0"/>
          <w:marBottom w:val="0"/>
          <w:divBdr>
            <w:top w:val="none" w:sz="0" w:space="0" w:color="auto"/>
            <w:left w:val="none" w:sz="0" w:space="0" w:color="auto"/>
            <w:bottom w:val="none" w:sz="0" w:space="0" w:color="auto"/>
            <w:right w:val="none" w:sz="0" w:space="0" w:color="auto"/>
          </w:divBdr>
        </w:div>
        <w:div w:id="2041592270">
          <w:marLeft w:val="640"/>
          <w:marRight w:val="0"/>
          <w:marTop w:val="0"/>
          <w:marBottom w:val="0"/>
          <w:divBdr>
            <w:top w:val="none" w:sz="0" w:space="0" w:color="auto"/>
            <w:left w:val="none" w:sz="0" w:space="0" w:color="auto"/>
            <w:bottom w:val="none" w:sz="0" w:space="0" w:color="auto"/>
            <w:right w:val="none" w:sz="0" w:space="0" w:color="auto"/>
          </w:divBdr>
        </w:div>
        <w:div w:id="813332020">
          <w:marLeft w:val="640"/>
          <w:marRight w:val="0"/>
          <w:marTop w:val="0"/>
          <w:marBottom w:val="0"/>
          <w:divBdr>
            <w:top w:val="none" w:sz="0" w:space="0" w:color="auto"/>
            <w:left w:val="none" w:sz="0" w:space="0" w:color="auto"/>
            <w:bottom w:val="none" w:sz="0" w:space="0" w:color="auto"/>
            <w:right w:val="none" w:sz="0" w:space="0" w:color="auto"/>
          </w:divBdr>
        </w:div>
        <w:div w:id="1503818446">
          <w:marLeft w:val="640"/>
          <w:marRight w:val="0"/>
          <w:marTop w:val="0"/>
          <w:marBottom w:val="0"/>
          <w:divBdr>
            <w:top w:val="none" w:sz="0" w:space="0" w:color="auto"/>
            <w:left w:val="none" w:sz="0" w:space="0" w:color="auto"/>
            <w:bottom w:val="none" w:sz="0" w:space="0" w:color="auto"/>
            <w:right w:val="none" w:sz="0" w:space="0" w:color="auto"/>
          </w:divBdr>
        </w:div>
        <w:div w:id="1814831845">
          <w:marLeft w:val="640"/>
          <w:marRight w:val="0"/>
          <w:marTop w:val="0"/>
          <w:marBottom w:val="0"/>
          <w:divBdr>
            <w:top w:val="none" w:sz="0" w:space="0" w:color="auto"/>
            <w:left w:val="none" w:sz="0" w:space="0" w:color="auto"/>
            <w:bottom w:val="none" w:sz="0" w:space="0" w:color="auto"/>
            <w:right w:val="none" w:sz="0" w:space="0" w:color="auto"/>
          </w:divBdr>
        </w:div>
      </w:divsChild>
    </w:div>
    <w:div w:id="798643927">
      <w:bodyDiv w:val="1"/>
      <w:marLeft w:val="0"/>
      <w:marRight w:val="0"/>
      <w:marTop w:val="0"/>
      <w:marBottom w:val="0"/>
      <w:divBdr>
        <w:top w:val="none" w:sz="0" w:space="0" w:color="auto"/>
        <w:left w:val="none" w:sz="0" w:space="0" w:color="auto"/>
        <w:bottom w:val="none" w:sz="0" w:space="0" w:color="auto"/>
        <w:right w:val="none" w:sz="0" w:space="0" w:color="auto"/>
      </w:divBdr>
      <w:divsChild>
        <w:div w:id="1877695417">
          <w:marLeft w:val="640"/>
          <w:marRight w:val="0"/>
          <w:marTop w:val="0"/>
          <w:marBottom w:val="0"/>
          <w:divBdr>
            <w:top w:val="none" w:sz="0" w:space="0" w:color="auto"/>
            <w:left w:val="none" w:sz="0" w:space="0" w:color="auto"/>
            <w:bottom w:val="none" w:sz="0" w:space="0" w:color="auto"/>
            <w:right w:val="none" w:sz="0" w:space="0" w:color="auto"/>
          </w:divBdr>
        </w:div>
        <w:div w:id="1979070012">
          <w:marLeft w:val="640"/>
          <w:marRight w:val="0"/>
          <w:marTop w:val="0"/>
          <w:marBottom w:val="0"/>
          <w:divBdr>
            <w:top w:val="none" w:sz="0" w:space="0" w:color="auto"/>
            <w:left w:val="none" w:sz="0" w:space="0" w:color="auto"/>
            <w:bottom w:val="none" w:sz="0" w:space="0" w:color="auto"/>
            <w:right w:val="none" w:sz="0" w:space="0" w:color="auto"/>
          </w:divBdr>
        </w:div>
      </w:divsChild>
    </w:div>
    <w:div w:id="844052945">
      <w:bodyDiv w:val="1"/>
      <w:marLeft w:val="0"/>
      <w:marRight w:val="0"/>
      <w:marTop w:val="0"/>
      <w:marBottom w:val="0"/>
      <w:divBdr>
        <w:top w:val="none" w:sz="0" w:space="0" w:color="auto"/>
        <w:left w:val="none" w:sz="0" w:space="0" w:color="auto"/>
        <w:bottom w:val="none" w:sz="0" w:space="0" w:color="auto"/>
        <w:right w:val="none" w:sz="0" w:space="0" w:color="auto"/>
      </w:divBdr>
      <w:divsChild>
        <w:div w:id="873998286">
          <w:marLeft w:val="640"/>
          <w:marRight w:val="0"/>
          <w:marTop w:val="0"/>
          <w:marBottom w:val="0"/>
          <w:divBdr>
            <w:top w:val="none" w:sz="0" w:space="0" w:color="auto"/>
            <w:left w:val="none" w:sz="0" w:space="0" w:color="auto"/>
            <w:bottom w:val="none" w:sz="0" w:space="0" w:color="auto"/>
            <w:right w:val="none" w:sz="0" w:space="0" w:color="auto"/>
          </w:divBdr>
        </w:div>
        <w:div w:id="772239468">
          <w:marLeft w:val="640"/>
          <w:marRight w:val="0"/>
          <w:marTop w:val="0"/>
          <w:marBottom w:val="0"/>
          <w:divBdr>
            <w:top w:val="none" w:sz="0" w:space="0" w:color="auto"/>
            <w:left w:val="none" w:sz="0" w:space="0" w:color="auto"/>
            <w:bottom w:val="none" w:sz="0" w:space="0" w:color="auto"/>
            <w:right w:val="none" w:sz="0" w:space="0" w:color="auto"/>
          </w:divBdr>
        </w:div>
        <w:div w:id="2091269971">
          <w:marLeft w:val="640"/>
          <w:marRight w:val="0"/>
          <w:marTop w:val="0"/>
          <w:marBottom w:val="0"/>
          <w:divBdr>
            <w:top w:val="none" w:sz="0" w:space="0" w:color="auto"/>
            <w:left w:val="none" w:sz="0" w:space="0" w:color="auto"/>
            <w:bottom w:val="none" w:sz="0" w:space="0" w:color="auto"/>
            <w:right w:val="none" w:sz="0" w:space="0" w:color="auto"/>
          </w:divBdr>
        </w:div>
        <w:div w:id="1683237835">
          <w:marLeft w:val="640"/>
          <w:marRight w:val="0"/>
          <w:marTop w:val="0"/>
          <w:marBottom w:val="0"/>
          <w:divBdr>
            <w:top w:val="none" w:sz="0" w:space="0" w:color="auto"/>
            <w:left w:val="none" w:sz="0" w:space="0" w:color="auto"/>
            <w:bottom w:val="none" w:sz="0" w:space="0" w:color="auto"/>
            <w:right w:val="none" w:sz="0" w:space="0" w:color="auto"/>
          </w:divBdr>
        </w:div>
        <w:div w:id="446970252">
          <w:marLeft w:val="640"/>
          <w:marRight w:val="0"/>
          <w:marTop w:val="0"/>
          <w:marBottom w:val="0"/>
          <w:divBdr>
            <w:top w:val="none" w:sz="0" w:space="0" w:color="auto"/>
            <w:left w:val="none" w:sz="0" w:space="0" w:color="auto"/>
            <w:bottom w:val="none" w:sz="0" w:space="0" w:color="auto"/>
            <w:right w:val="none" w:sz="0" w:space="0" w:color="auto"/>
          </w:divBdr>
        </w:div>
        <w:div w:id="1375423832">
          <w:marLeft w:val="640"/>
          <w:marRight w:val="0"/>
          <w:marTop w:val="0"/>
          <w:marBottom w:val="0"/>
          <w:divBdr>
            <w:top w:val="none" w:sz="0" w:space="0" w:color="auto"/>
            <w:left w:val="none" w:sz="0" w:space="0" w:color="auto"/>
            <w:bottom w:val="none" w:sz="0" w:space="0" w:color="auto"/>
            <w:right w:val="none" w:sz="0" w:space="0" w:color="auto"/>
          </w:divBdr>
        </w:div>
        <w:div w:id="984627362">
          <w:marLeft w:val="640"/>
          <w:marRight w:val="0"/>
          <w:marTop w:val="0"/>
          <w:marBottom w:val="0"/>
          <w:divBdr>
            <w:top w:val="none" w:sz="0" w:space="0" w:color="auto"/>
            <w:left w:val="none" w:sz="0" w:space="0" w:color="auto"/>
            <w:bottom w:val="none" w:sz="0" w:space="0" w:color="auto"/>
            <w:right w:val="none" w:sz="0" w:space="0" w:color="auto"/>
          </w:divBdr>
        </w:div>
      </w:divsChild>
    </w:div>
    <w:div w:id="863664944">
      <w:bodyDiv w:val="1"/>
      <w:marLeft w:val="0"/>
      <w:marRight w:val="0"/>
      <w:marTop w:val="0"/>
      <w:marBottom w:val="0"/>
      <w:divBdr>
        <w:top w:val="none" w:sz="0" w:space="0" w:color="auto"/>
        <w:left w:val="none" w:sz="0" w:space="0" w:color="auto"/>
        <w:bottom w:val="none" w:sz="0" w:space="0" w:color="auto"/>
        <w:right w:val="none" w:sz="0" w:space="0" w:color="auto"/>
      </w:divBdr>
      <w:divsChild>
        <w:div w:id="501362182">
          <w:marLeft w:val="640"/>
          <w:marRight w:val="0"/>
          <w:marTop w:val="0"/>
          <w:marBottom w:val="0"/>
          <w:divBdr>
            <w:top w:val="none" w:sz="0" w:space="0" w:color="auto"/>
            <w:left w:val="none" w:sz="0" w:space="0" w:color="auto"/>
            <w:bottom w:val="none" w:sz="0" w:space="0" w:color="auto"/>
            <w:right w:val="none" w:sz="0" w:space="0" w:color="auto"/>
          </w:divBdr>
        </w:div>
        <w:div w:id="894391827">
          <w:marLeft w:val="640"/>
          <w:marRight w:val="0"/>
          <w:marTop w:val="0"/>
          <w:marBottom w:val="0"/>
          <w:divBdr>
            <w:top w:val="none" w:sz="0" w:space="0" w:color="auto"/>
            <w:left w:val="none" w:sz="0" w:space="0" w:color="auto"/>
            <w:bottom w:val="none" w:sz="0" w:space="0" w:color="auto"/>
            <w:right w:val="none" w:sz="0" w:space="0" w:color="auto"/>
          </w:divBdr>
        </w:div>
        <w:div w:id="975331336">
          <w:marLeft w:val="640"/>
          <w:marRight w:val="0"/>
          <w:marTop w:val="0"/>
          <w:marBottom w:val="0"/>
          <w:divBdr>
            <w:top w:val="none" w:sz="0" w:space="0" w:color="auto"/>
            <w:left w:val="none" w:sz="0" w:space="0" w:color="auto"/>
            <w:bottom w:val="none" w:sz="0" w:space="0" w:color="auto"/>
            <w:right w:val="none" w:sz="0" w:space="0" w:color="auto"/>
          </w:divBdr>
        </w:div>
        <w:div w:id="726343057">
          <w:marLeft w:val="640"/>
          <w:marRight w:val="0"/>
          <w:marTop w:val="0"/>
          <w:marBottom w:val="0"/>
          <w:divBdr>
            <w:top w:val="none" w:sz="0" w:space="0" w:color="auto"/>
            <w:left w:val="none" w:sz="0" w:space="0" w:color="auto"/>
            <w:bottom w:val="none" w:sz="0" w:space="0" w:color="auto"/>
            <w:right w:val="none" w:sz="0" w:space="0" w:color="auto"/>
          </w:divBdr>
        </w:div>
        <w:div w:id="1280259005">
          <w:marLeft w:val="640"/>
          <w:marRight w:val="0"/>
          <w:marTop w:val="0"/>
          <w:marBottom w:val="0"/>
          <w:divBdr>
            <w:top w:val="none" w:sz="0" w:space="0" w:color="auto"/>
            <w:left w:val="none" w:sz="0" w:space="0" w:color="auto"/>
            <w:bottom w:val="none" w:sz="0" w:space="0" w:color="auto"/>
            <w:right w:val="none" w:sz="0" w:space="0" w:color="auto"/>
          </w:divBdr>
        </w:div>
        <w:div w:id="2100640357">
          <w:marLeft w:val="640"/>
          <w:marRight w:val="0"/>
          <w:marTop w:val="0"/>
          <w:marBottom w:val="0"/>
          <w:divBdr>
            <w:top w:val="none" w:sz="0" w:space="0" w:color="auto"/>
            <w:left w:val="none" w:sz="0" w:space="0" w:color="auto"/>
            <w:bottom w:val="none" w:sz="0" w:space="0" w:color="auto"/>
            <w:right w:val="none" w:sz="0" w:space="0" w:color="auto"/>
          </w:divBdr>
        </w:div>
        <w:div w:id="993332695">
          <w:marLeft w:val="640"/>
          <w:marRight w:val="0"/>
          <w:marTop w:val="0"/>
          <w:marBottom w:val="0"/>
          <w:divBdr>
            <w:top w:val="none" w:sz="0" w:space="0" w:color="auto"/>
            <w:left w:val="none" w:sz="0" w:space="0" w:color="auto"/>
            <w:bottom w:val="none" w:sz="0" w:space="0" w:color="auto"/>
            <w:right w:val="none" w:sz="0" w:space="0" w:color="auto"/>
          </w:divBdr>
        </w:div>
        <w:div w:id="98642536">
          <w:marLeft w:val="640"/>
          <w:marRight w:val="0"/>
          <w:marTop w:val="0"/>
          <w:marBottom w:val="0"/>
          <w:divBdr>
            <w:top w:val="none" w:sz="0" w:space="0" w:color="auto"/>
            <w:left w:val="none" w:sz="0" w:space="0" w:color="auto"/>
            <w:bottom w:val="none" w:sz="0" w:space="0" w:color="auto"/>
            <w:right w:val="none" w:sz="0" w:space="0" w:color="auto"/>
          </w:divBdr>
        </w:div>
        <w:div w:id="2080708191">
          <w:marLeft w:val="640"/>
          <w:marRight w:val="0"/>
          <w:marTop w:val="0"/>
          <w:marBottom w:val="0"/>
          <w:divBdr>
            <w:top w:val="none" w:sz="0" w:space="0" w:color="auto"/>
            <w:left w:val="none" w:sz="0" w:space="0" w:color="auto"/>
            <w:bottom w:val="none" w:sz="0" w:space="0" w:color="auto"/>
            <w:right w:val="none" w:sz="0" w:space="0" w:color="auto"/>
          </w:divBdr>
        </w:div>
        <w:div w:id="1393389355">
          <w:marLeft w:val="640"/>
          <w:marRight w:val="0"/>
          <w:marTop w:val="0"/>
          <w:marBottom w:val="0"/>
          <w:divBdr>
            <w:top w:val="none" w:sz="0" w:space="0" w:color="auto"/>
            <w:left w:val="none" w:sz="0" w:space="0" w:color="auto"/>
            <w:bottom w:val="none" w:sz="0" w:space="0" w:color="auto"/>
            <w:right w:val="none" w:sz="0" w:space="0" w:color="auto"/>
          </w:divBdr>
        </w:div>
        <w:div w:id="1798525191">
          <w:marLeft w:val="640"/>
          <w:marRight w:val="0"/>
          <w:marTop w:val="0"/>
          <w:marBottom w:val="0"/>
          <w:divBdr>
            <w:top w:val="none" w:sz="0" w:space="0" w:color="auto"/>
            <w:left w:val="none" w:sz="0" w:space="0" w:color="auto"/>
            <w:bottom w:val="none" w:sz="0" w:space="0" w:color="auto"/>
            <w:right w:val="none" w:sz="0" w:space="0" w:color="auto"/>
          </w:divBdr>
        </w:div>
        <w:div w:id="462118410">
          <w:marLeft w:val="640"/>
          <w:marRight w:val="0"/>
          <w:marTop w:val="0"/>
          <w:marBottom w:val="0"/>
          <w:divBdr>
            <w:top w:val="none" w:sz="0" w:space="0" w:color="auto"/>
            <w:left w:val="none" w:sz="0" w:space="0" w:color="auto"/>
            <w:bottom w:val="none" w:sz="0" w:space="0" w:color="auto"/>
            <w:right w:val="none" w:sz="0" w:space="0" w:color="auto"/>
          </w:divBdr>
        </w:div>
        <w:div w:id="1021081926">
          <w:marLeft w:val="640"/>
          <w:marRight w:val="0"/>
          <w:marTop w:val="0"/>
          <w:marBottom w:val="0"/>
          <w:divBdr>
            <w:top w:val="none" w:sz="0" w:space="0" w:color="auto"/>
            <w:left w:val="none" w:sz="0" w:space="0" w:color="auto"/>
            <w:bottom w:val="none" w:sz="0" w:space="0" w:color="auto"/>
            <w:right w:val="none" w:sz="0" w:space="0" w:color="auto"/>
          </w:divBdr>
        </w:div>
        <w:div w:id="341323215">
          <w:marLeft w:val="640"/>
          <w:marRight w:val="0"/>
          <w:marTop w:val="0"/>
          <w:marBottom w:val="0"/>
          <w:divBdr>
            <w:top w:val="none" w:sz="0" w:space="0" w:color="auto"/>
            <w:left w:val="none" w:sz="0" w:space="0" w:color="auto"/>
            <w:bottom w:val="none" w:sz="0" w:space="0" w:color="auto"/>
            <w:right w:val="none" w:sz="0" w:space="0" w:color="auto"/>
          </w:divBdr>
        </w:div>
        <w:div w:id="1650749083">
          <w:marLeft w:val="640"/>
          <w:marRight w:val="0"/>
          <w:marTop w:val="0"/>
          <w:marBottom w:val="0"/>
          <w:divBdr>
            <w:top w:val="none" w:sz="0" w:space="0" w:color="auto"/>
            <w:left w:val="none" w:sz="0" w:space="0" w:color="auto"/>
            <w:bottom w:val="none" w:sz="0" w:space="0" w:color="auto"/>
            <w:right w:val="none" w:sz="0" w:space="0" w:color="auto"/>
          </w:divBdr>
        </w:div>
        <w:div w:id="1430196258">
          <w:marLeft w:val="640"/>
          <w:marRight w:val="0"/>
          <w:marTop w:val="0"/>
          <w:marBottom w:val="0"/>
          <w:divBdr>
            <w:top w:val="none" w:sz="0" w:space="0" w:color="auto"/>
            <w:left w:val="none" w:sz="0" w:space="0" w:color="auto"/>
            <w:bottom w:val="none" w:sz="0" w:space="0" w:color="auto"/>
            <w:right w:val="none" w:sz="0" w:space="0" w:color="auto"/>
          </w:divBdr>
        </w:div>
        <w:div w:id="1664507186">
          <w:marLeft w:val="640"/>
          <w:marRight w:val="0"/>
          <w:marTop w:val="0"/>
          <w:marBottom w:val="0"/>
          <w:divBdr>
            <w:top w:val="none" w:sz="0" w:space="0" w:color="auto"/>
            <w:left w:val="none" w:sz="0" w:space="0" w:color="auto"/>
            <w:bottom w:val="none" w:sz="0" w:space="0" w:color="auto"/>
            <w:right w:val="none" w:sz="0" w:space="0" w:color="auto"/>
          </w:divBdr>
        </w:div>
        <w:div w:id="1870994443">
          <w:marLeft w:val="640"/>
          <w:marRight w:val="0"/>
          <w:marTop w:val="0"/>
          <w:marBottom w:val="0"/>
          <w:divBdr>
            <w:top w:val="none" w:sz="0" w:space="0" w:color="auto"/>
            <w:left w:val="none" w:sz="0" w:space="0" w:color="auto"/>
            <w:bottom w:val="none" w:sz="0" w:space="0" w:color="auto"/>
            <w:right w:val="none" w:sz="0" w:space="0" w:color="auto"/>
          </w:divBdr>
        </w:div>
        <w:div w:id="1754160900">
          <w:marLeft w:val="640"/>
          <w:marRight w:val="0"/>
          <w:marTop w:val="0"/>
          <w:marBottom w:val="0"/>
          <w:divBdr>
            <w:top w:val="none" w:sz="0" w:space="0" w:color="auto"/>
            <w:left w:val="none" w:sz="0" w:space="0" w:color="auto"/>
            <w:bottom w:val="none" w:sz="0" w:space="0" w:color="auto"/>
            <w:right w:val="none" w:sz="0" w:space="0" w:color="auto"/>
          </w:divBdr>
        </w:div>
        <w:div w:id="1350058794">
          <w:marLeft w:val="640"/>
          <w:marRight w:val="0"/>
          <w:marTop w:val="0"/>
          <w:marBottom w:val="0"/>
          <w:divBdr>
            <w:top w:val="none" w:sz="0" w:space="0" w:color="auto"/>
            <w:left w:val="none" w:sz="0" w:space="0" w:color="auto"/>
            <w:bottom w:val="none" w:sz="0" w:space="0" w:color="auto"/>
            <w:right w:val="none" w:sz="0" w:space="0" w:color="auto"/>
          </w:divBdr>
        </w:div>
      </w:divsChild>
    </w:div>
    <w:div w:id="887761317">
      <w:bodyDiv w:val="1"/>
      <w:marLeft w:val="0"/>
      <w:marRight w:val="0"/>
      <w:marTop w:val="0"/>
      <w:marBottom w:val="0"/>
      <w:divBdr>
        <w:top w:val="none" w:sz="0" w:space="0" w:color="auto"/>
        <w:left w:val="none" w:sz="0" w:space="0" w:color="auto"/>
        <w:bottom w:val="none" w:sz="0" w:space="0" w:color="auto"/>
        <w:right w:val="none" w:sz="0" w:space="0" w:color="auto"/>
      </w:divBdr>
      <w:divsChild>
        <w:div w:id="1389496268">
          <w:marLeft w:val="640"/>
          <w:marRight w:val="0"/>
          <w:marTop w:val="0"/>
          <w:marBottom w:val="0"/>
          <w:divBdr>
            <w:top w:val="none" w:sz="0" w:space="0" w:color="auto"/>
            <w:left w:val="none" w:sz="0" w:space="0" w:color="auto"/>
            <w:bottom w:val="none" w:sz="0" w:space="0" w:color="auto"/>
            <w:right w:val="none" w:sz="0" w:space="0" w:color="auto"/>
          </w:divBdr>
        </w:div>
        <w:div w:id="347562778">
          <w:marLeft w:val="640"/>
          <w:marRight w:val="0"/>
          <w:marTop w:val="0"/>
          <w:marBottom w:val="0"/>
          <w:divBdr>
            <w:top w:val="none" w:sz="0" w:space="0" w:color="auto"/>
            <w:left w:val="none" w:sz="0" w:space="0" w:color="auto"/>
            <w:bottom w:val="none" w:sz="0" w:space="0" w:color="auto"/>
            <w:right w:val="none" w:sz="0" w:space="0" w:color="auto"/>
          </w:divBdr>
        </w:div>
        <w:div w:id="2074816011">
          <w:marLeft w:val="640"/>
          <w:marRight w:val="0"/>
          <w:marTop w:val="0"/>
          <w:marBottom w:val="0"/>
          <w:divBdr>
            <w:top w:val="none" w:sz="0" w:space="0" w:color="auto"/>
            <w:left w:val="none" w:sz="0" w:space="0" w:color="auto"/>
            <w:bottom w:val="none" w:sz="0" w:space="0" w:color="auto"/>
            <w:right w:val="none" w:sz="0" w:space="0" w:color="auto"/>
          </w:divBdr>
        </w:div>
        <w:div w:id="1882207781">
          <w:marLeft w:val="640"/>
          <w:marRight w:val="0"/>
          <w:marTop w:val="0"/>
          <w:marBottom w:val="0"/>
          <w:divBdr>
            <w:top w:val="none" w:sz="0" w:space="0" w:color="auto"/>
            <w:left w:val="none" w:sz="0" w:space="0" w:color="auto"/>
            <w:bottom w:val="none" w:sz="0" w:space="0" w:color="auto"/>
            <w:right w:val="none" w:sz="0" w:space="0" w:color="auto"/>
          </w:divBdr>
        </w:div>
        <w:div w:id="1224170914">
          <w:marLeft w:val="640"/>
          <w:marRight w:val="0"/>
          <w:marTop w:val="0"/>
          <w:marBottom w:val="0"/>
          <w:divBdr>
            <w:top w:val="none" w:sz="0" w:space="0" w:color="auto"/>
            <w:left w:val="none" w:sz="0" w:space="0" w:color="auto"/>
            <w:bottom w:val="none" w:sz="0" w:space="0" w:color="auto"/>
            <w:right w:val="none" w:sz="0" w:space="0" w:color="auto"/>
          </w:divBdr>
        </w:div>
        <w:div w:id="925766214">
          <w:marLeft w:val="640"/>
          <w:marRight w:val="0"/>
          <w:marTop w:val="0"/>
          <w:marBottom w:val="0"/>
          <w:divBdr>
            <w:top w:val="none" w:sz="0" w:space="0" w:color="auto"/>
            <w:left w:val="none" w:sz="0" w:space="0" w:color="auto"/>
            <w:bottom w:val="none" w:sz="0" w:space="0" w:color="auto"/>
            <w:right w:val="none" w:sz="0" w:space="0" w:color="auto"/>
          </w:divBdr>
        </w:div>
        <w:div w:id="257838515">
          <w:marLeft w:val="640"/>
          <w:marRight w:val="0"/>
          <w:marTop w:val="0"/>
          <w:marBottom w:val="0"/>
          <w:divBdr>
            <w:top w:val="none" w:sz="0" w:space="0" w:color="auto"/>
            <w:left w:val="none" w:sz="0" w:space="0" w:color="auto"/>
            <w:bottom w:val="none" w:sz="0" w:space="0" w:color="auto"/>
            <w:right w:val="none" w:sz="0" w:space="0" w:color="auto"/>
          </w:divBdr>
        </w:div>
        <w:div w:id="2077319729">
          <w:marLeft w:val="640"/>
          <w:marRight w:val="0"/>
          <w:marTop w:val="0"/>
          <w:marBottom w:val="0"/>
          <w:divBdr>
            <w:top w:val="none" w:sz="0" w:space="0" w:color="auto"/>
            <w:left w:val="none" w:sz="0" w:space="0" w:color="auto"/>
            <w:bottom w:val="none" w:sz="0" w:space="0" w:color="auto"/>
            <w:right w:val="none" w:sz="0" w:space="0" w:color="auto"/>
          </w:divBdr>
        </w:div>
        <w:div w:id="469597156">
          <w:marLeft w:val="640"/>
          <w:marRight w:val="0"/>
          <w:marTop w:val="0"/>
          <w:marBottom w:val="0"/>
          <w:divBdr>
            <w:top w:val="none" w:sz="0" w:space="0" w:color="auto"/>
            <w:left w:val="none" w:sz="0" w:space="0" w:color="auto"/>
            <w:bottom w:val="none" w:sz="0" w:space="0" w:color="auto"/>
            <w:right w:val="none" w:sz="0" w:space="0" w:color="auto"/>
          </w:divBdr>
        </w:div>
        <w:div w:id="189605901">
          <w:marLeft w:val="640"/>
          <w:marRight w:val="0"/>
          <w:marTop w:val="0"/>
          <w:marBottom w:val="0"/>
          <w:divBdr>
            <w:top w:val="none" w:sz="0" w:space="0" w:color="auto"/>
            <w:left w:val="none" w:sz="0" w:space="0" w:color="auto"/>
            <w:bottom w:val="none" w:sz="0" w:space="0" w:color="auto"/>
            <w:right w:val="none" w:sz="0" w:space="0" w:color="auto"/>
          </w:divBdr>
        </w:div>
        <w:div w:id="345251009">
          <w:marLeft w:val="640"/>
          <w:marRight w:val="0"/>
          <w:marTop w:val="0"/>
          <w:marBottom w:val="0"/>
          <w:divBdr>
            <w:top w:val="none" w:sz="0" w:space="0" w:color="auto"/>
            <w:left w:val="none" w:sz="0" w:space="0" w:color="auto"/>
            <w:bottom w:val="none" w:sz="0" w:space="0" w:color="auto"/>
            <w:right w:val="none" w:sz="0" w:space="0" w:color="auto"/>
          </w:divBdr>
        </w:div>
        <w:div w:id="810364707">
          <w:marLeft w:val="640"/>
          <w:marRight w:val="0"/>
          <w:marTop w:val="0"/>
          <w:marBottom w:val="0"/>
          <w:divBdr>
            <w:top w:val="none" w:sz="0" w:space="0" w:color="auto"/>
            <w:left w:val="none" w:sz="0" w:space="0" w:color="auto"/>
            <w:bottom w:val="none" w:sz="0" w:space="0" w:color="auto"/>
            <w:right w:val="none" w:sz="0" w:space="0" w:color="auto"/>
          </w:divBdr>
        </w:div>
        <w:div w:id="1964730729">
          <w:marLeft w:val="640"/>
          <w:marRight w:val="0"/>
          <w:marTop w:val="0"/>
          <w:marBottom w:val="0"/>
          <w:divBdr>
            <w:top w:val="none" w:sz="0" w:space="0" w:color="auto"/>
            <w:left w:val="none" w:sz="0" w:space="0" w:color="auto"/>
            <w:bottom w:val="none" w:sz="0" w:space="0" w:color="auto"/>
            <w:right w:val="none" w:sz="0" w:space="0" w:color="auto"/>
          </w:divBdr>
        </w:div>
        <w:div w:id="2108496852">
          <w:marLeft w:val="640"/>
          <w:marRight w:val="0"/>
          <w:marTop w:val="0"/>
          <w:marBottom w:val="0"/>
          <w:divBdr>
            <w:top w:val="none" w:sz="0" w:space="0" w:color="auto"/>
            <w:left w:val="none" w:sz="0" w:space="0" w:color="auto"/>
            <w:bottom w:val="none" w:sz="0" w:space="0" w:color="auto"/>
            <w:right w:val="none" w:sz="0" w:space="0" w:color="auto"/>
          </w:divBdr>
        </w:div>
        <w:div w:id="486702765">
          <w:marLeft w:val="640"/>
          <w:marRight w:val="0"/>
          <w:marTop w:val="0"/>
          <w:marBottom w:val="0"/>
          <w:divBdr>
            <w:top w:val="none" w:sz="0" w:space="0" w:color="auto"/>
            <w:left w:val="none" w:sz="0" w:space="0" w:color="auto"/>
            <w:bottom w:val="none" w:sz="0" w:space="0" w:color="auto"/>
            <w:right w:val="none" w:sz="0" w:space="0" w:color="auto"/>
          </w:divBdr>
        </w:div>
        <w:div w:id="1798449964">
          <w:marLeft w:val="640"/>
          <w:marRight w:val="0"/>
          <w:marTop w:val="0"/>
          <w:marBottom w:val="0"/>
          <w:divBdr>
            <w:top w:val="none" w:sz="0" w:space="0" w:color="auto"/>
            <w:left w:val="none" w:sz="0" w:space="0" w:color="auto"/>
            <w:bottom w:val="none" w:sz="0" w:space="0" w:color="auto"/>
            <w:right w:val="none" w:sz="0" w:space="0" w:color="auto"/>
          </w:divBdr>
        </w:div>
        <w:div w:id="1122504800">
          <w:marLeft w:val="640"/>
          <w:marRight w:val="0"/>
          <w:marTop w:val="0"/>
          <w:marBottom w:val="0"/>
          <w:divBdr>
            <w:top w:val="none" w:sz="0" w:space="0" w:color="auto"/>
            <w:left w:val="none" w:sz="0" w:space="0" w:color="auto"/>
            <w:bottom w:val="none" w:sz="0" w:space="0" w:color="auto"/>
            <w:right w:val="none" w:sz="0" w:space="0" w:color="auto"/>
          </w:divBdr>
        </w:div>
        <w:div w:id="770857859">
          <w:marLeft w:val="640"/>
          <w:marRight w:val="0"/>
          <w:marTop w:val="0"/>
          <w:marBottom w:val="0"/>
          <w:divBdr>
            <w:top w:val="none" w:sz="0" w:space="0" w:color="auto"/>
            <w:left w:val="none" w:sz="0" w:space="0" w:color="auto"/>
            <w:bottom w:val="none" w:sz="0" w:space="0" w:color="auto"/>
            <w:right w:val="none" w:sz="0" w:space="0" w:color="auto"/>
          </w:divBdr>
        </w:div>
        <w:div w:id="1099911552">
          <w:marLeft w:val="640"/>
          <w:marRight w:val="0"/>
          <w:marTop w:val="0"/>
          <w:marBottom w:val="0"/>
          <w:divBdr>
            <w:top w:val="none" w:sz="0" w:space="0" w:color="auto"/>
            <w:left w:val="none" w:sz="0" w:space="0" w:color="auto"/>
            <w:bottom w:val="none" w:sz="0" w:space="0" w:color="auto"/>
            <w:right w:val="none" w:sz="0" w:space="0" w:color="auto"/>
          </w:divBdr>
        </w:div>
        <w:div w:id="1043674909">
          <w:marLeft w:val="640"/>
          <w:marRight w:val="0"/>
          <w:marTop w:val="0"/>
          <w:marBottom w:val="0"/>
          <w:divBdr>
            <w:top w:val="none" w:sz="0" w:space="0" w:color="auto"/>
            <w:left w:val="none" w:sz="0" w:space="0" w:color="auto"/>
            <w:bottom w:val="none" w:sz="0" w:space="0" w:color="auto"/>
            <w:right w:val="none" w:sz="0" w:space="0" w:color="auto"/>
          </w:divBdr>
        </w:div>
        <w:div w:id="1537354713">
          <w:marLeft w:val="640"/>
          <w:marRight w:val="0"/>
          <w:marTop w:val="0"/>
          <w:marBottom w:val="0"/>
          <w:divBdr>
            <w:top w:val="none" w:sz="0" w:space="0" w:color="auto"/>
            <w:left w:val="none" w:sz="0" w:space="0" w:color="auto"/>
            <w:bottom w:val="none" w:sz="0" w:space="0" w:color="auto"/>
            <w:right w:val="none" w:sz="0" w:space="0" w:color="auto"/>
          </w:divBdr>
        </w:div>
      </w:divsChild>
    </w:div>
    <w:div w:id="899362552">
      <w:bodyDiv w:val="1"/>
      <w:marLeft w:val="0"/>
      <w:marRight w:val="0"/>
      <w:marTop w:val="0"/>
      <w:marBottom w:val="0"/>
      <w:divBdr>
        <w:top w:val="none" w:sz="0" w:space="0" w:color="auto"/>
        <w:left w:val="none" w:sz="0" w:space="0" w:color="auto"/>
        <w:bottom w:val="none" w:sz="0" w:space="0" w:color="auto"/>
        <w:right w:val="none" w:sz="0" w:space="0" w:color="auto"/>
      </w:divBdr>
      <w:divsChild>
        <w:div w:id="746461898">
          <w:marLeft w:val="640"/>
          <w:marRight w:val="0"/>
          <w:marTop w:val="0"/>
          <w:marBottom w:val="0"/>
          <w:divBdr>
            <w:top w:val="none" w:sz="0" w:space="0" w:color="auto"/>
            <w:left w:val="none" w:sz="0" w:space="0" w:color="auto"/>
            <w:bottom w:val="none" w:sz="0" w:space="0" w:color="auto"/>
            <w:right w:val="none" w:sz="0" w:space="0" w:color="auto"/>
          </w:divBdr>
        </w:div>
        <w:div w:id="1368339521">
          <w:marLeft w:val="640"/>
          <w:marRight w:val="0"/>
          <w:marTop w:val="0"/>
          <w:marBottom w:val="0"/>
          <w:divBdr>
            <w:top w:val="none" w:sz="0" w:space="0" w:color="auto"/>
            <w:left w:val="none" w:sz="0" w:space="0" w:color="auto"/>
            <w:bottom w:val="none" w:sz="0" w:space="0" w:color="auto"/>
            <w:right w:val="none" w:sz="0" w:space="0" w:color="auto"/>
          </w:divBdr>
        </w:div>
        <w:div w:id="734620096">
          <w:marLeft w:val="640"/>
          <w:marRight w:val="0"/>
          <w:marTop w:val="0"/>
          <w:marBottom w:val="0"/>
          <w:divBdr>
            <w:top w:val="none" w:sz="0" w:space="0" w:color="auto"/>
            <w:left w:val="none" w:sz="0" w:space="0" w:color="auto"/>
            <w:bottom w:val="none" w:sz="0" w:space="0" w:color="auto"/>
            <w:right w:val="none" w:sz="0" w:space="0" w:color="auto"/>
          </w:divBdr>
        </w:div>
        <w:div w:id="588461645">
          <w:marLeft w:val="640"/>
          <w:marRight w:val="0"/>
          <w:marTop w:val="0"/>
          <w:marBottom w:val="0"/>
          <w:divBdr>
            <w:top w:val="none" w:sz="0" w:space="0" w:color="auto"/>
            <w:left w:val="none" w:sz="0" w:space="0" w:color="auto"/>
            <w:bottom w:val="none" w:sz="0" w:space="0" w:color="auto"/>
            <w:right w:val="none" w:sz="0" w:space="0" w:color="auto"/>
          </w:divBdr>
        </w:div>
        <w:div w:id="1200629294">
          <w:marLeft w:val="640"/>
          <w:marRight w:val="0"/>
          <w:marTop w:val="0"/>
          <w:marBottom w:val="0"/>
          <w:divBdr>
            <w:top w:val="none" w:sz="0" w:space="0" w:color="auto"/>
            <w:left w:val="none" w:sz="0" w:space="0" w:color="auto"/>
            <w:bottom w:val="none" w:sz="0" w:space="0" w:color="auto"/>
            <w:right w:val="none" w:sz="0" w:space="0" w:color="auto"/>
          </w:divBdr>
        </w:div>
        <w:div w:id="924917927">
          <w:marLeft w:val="640"/>
          <w:marRight w:val="0"/>
          <w:marTop w:val="0"/>
          <w:marBottom w:val="0"/>
          <w:divBdr>
            <w:top w:val="none" w:sz="0" w:space="0" w:color="auto"/>
            <w:left w:val="none" w:sz="0" w:space="0" w:color="auto"/>
            <w:bottom w:val="none" w:sz="0" w:space="0" w:color="auto"/>
            <w:right w:val="none" w:sz="0" w:space="0" w:color="auto"/>
          </w:divBdr>
        </w:div>
        <w:div w:id="1132987582">
          <w:marLeft w:val="640"/>
          <w:marRight w:val="0"/>
          <w:marTop w:val="0"/>
          <w:marBottom w:val="0"/>
          <w:divBdr>
            <w:top w:val="none" w:sz="0" w:space="0" w:color="auto"/>
            <w:left w:val="none" w:sz="0" w:space="0" w:color="auto"/>
            <w:bottom w:val="none" w:sz="0" w:space="0" w:color="auto"/>
            <w:right w:val="none" w:sz="0" w:space="0" w:color="auto"/>
          </w:divBdr>
        </w:div>
        <w:div w:id="1902330155">
          <w:marLeft w:val="640"/>
          <w:marRight w:val="0"/>
          <w:marTop w:val="0"/>
          <w:marBottom w:val="0"/>
          <w:divBdr>
            <w:top w:val="none" w:sz="0" w:space="0" w:color="auto"/>
            <w:left w:val="none" w:sz="0" w:space="0" w:color="auto"/>
            <w:bottom w:val="none" w:sz="0" w:space="0" w:color="auto"/>
            <w:right w:val="none" w:sz="0" w:space="0" w:color="auto"/>
          </w:divBdr>
        </w:div>
        <w:div w:id="568736474">
          <w:marLeft w:val="640"/>
          <w:marRight w:val="0"/>
          <w:marTop w:val="0"/>
          <w:marBottom w:val="0"/>
          <w:divBdr>
            <w:top w:val="none" w:sz="0" w:space="0" w:color="auto"/>
            <w:left w:val="none" w:sz="0" w:space="0" w:color="auto"/>
            <w:bottom w:val="none" w:sz="0" w:space="0" w:color="auto"/>
            <w:right w:val="none" w:sz="0" w:space="0" w:color="auto"/>
          </w:divBdr>
        </w:div>
        <w:div w:id="1253926600">
          <w:marLeft w:val="640"/>
          <w:marRight w:val="0"/>
          <w:marTop w:val="0"/>
          <w:marBottom w:val="0"/>
          <w:divBdr>
            <w:top w:val="none" w:sz="0" w:space="0" w:color="auto"/>
            <w:left w:val="none" w:sz="0" w:space="0" w:color="auto"/>
            <w:bottom w:val="none" w:sz="0" w:space="0" w:color="auto"/>
            <w:right w:val="none" w:sz="0" w:space="0" w:color="auto"/>
          </w:divBdr>
        </w:div>
        <w:div w:id="608464610">
          <w:marLeft w:val="640"/>
          <w:marRight w:val="0"/>
          <w:marTop w:val="0"/>
          <w:marBottom w:val="0"/>
          <w:divBdr>
            <w:top w:val="none" w:sz="0" w:space="0" w:color="auto"/>
            <w:left w:val="none" w:sz="0" w:space="0" w:color="auto"/>
            <w:bottom w:val="none" w:sz="0" w:space="0" w:color="auto"/>
            <w:right w:val="none" w:sz="0" w:space="0" w:color="auto"/>
          </w:divBdr>
        </w:div>
        <w:div w:id="1964723180">
          <w:marLeft w:val="640"/>
          <w:marRight w:val="0"/>
          <w:marTop w:val="0"/>
          <w:marBottom w:val="0"/>
          <w:divBdr>
            <w:top w:val="none" w:sz="0" w:space="0" w:color="auto"/>
            <w:left w:val="none" w:sz="0" w:space="0" w:color="auto"/>
            <w:bottom w:val="none" w:sz="0" w:space="0" w:color="auto"/>
            <w:right w:val="none" w:sz="0" w:space="0" w:color="auto"/>
          </w:divBdr>
        </w:div>
        <w:div w:id="983391787">
          <w:marLeft w:val="640"/>
          <w:marRight w:val="0"/>
          <w:marTop w:val="0"/>
          <w:marBottom w:val="0"/>
          <w:divBdr>
            <w:top w:val="none" w:sz="0" w:space="0" w:color="auto"/>
            <w:left w:val="none" w:sz="0" w:space="0" w:color="auto"/>
            <w:bottom w:val="none" w:sz="0" w:space="0" w:color="auto"/>
            <w:right w:val="none" w:sz="0" w:space="0" w:color="auto"/>
          </w:divBdr>
        </w:div>
        <w:div w:id="1235513177">
          <w:marLeft w:val="640"/>
          <w:marRight w:val="0"/>
          <w:marTop w:val="0"/>
          <w:marBottom w:val="0"/>
          <w:divBdr>
            <w:top w:val="none" w:sz="0" w:space="0" w:color="auto"/>
            <w:left w:val="none" w:sz="0" w:space="0" w:color="auto"/>
            <w:bottom w:val="none" w:sz="0" w:space="0" w:color="auto"/>
            <w:right w:val="none" w:sz="0" w:space="0" w:color="auto"/>
          </w:divBdr>
        </w:div>
        <w:div w:id="1355495891">
          <w:marLeft w:val="640"/>
          <w:marRight w:val="0"/>
          <w:marTop w:val="0"/>
          <w:marBottom w:val="0"/>
          <w:divBdr>
            <w:top w:val="none" w:sz="0" w:space="0" w:color="auto"/>
            <w:left w:val="none" w:sz="0" w:space="0" w:color="auto"/>
            <w:bottom w:val="none" w:sz="0" w:space="0" w:color="auto"/>
            <w:right w:val="none" w:sz="0" w:space="0" w:color="auto"/>
          </w:divBdr>
        </w:div>
        <w:div w:id="1567759252">
          <w:marLeft w:val="640"/>
          <w:marRight w:val="0"/>
          <w:marTop w:val="0"/>
          <w:marBottom w:val="0"/>
          <w:divBdr>
            <w:top w:val="none" w:sz="0" w:space="0" w:color="auto"/>
            <w:left w:val="none" w:sz="0" w:space="0" w:color="auto"/>
            <w:bottom w:val="none" w:sz="0" w:space="0" w:color="auto"/>
            <w:right w:val="none" w:sz="0" w:space="0" w:color="auto"/>
          </w:divBdr>
        </w:div>
        <w:div w:id="174612537">
          <w:marLeft w:val="640"/>
          <w:marRight w:val="0"/>
          <w:marTop w:val="0"/>
          <w:marBottom w:val="0"/>
          <w:divBdr>
            <w:top w:val="none" w:sz="0" w:space="0" w:color="auto"/>
            <w:left w:val="none" w:sz="0" w:space="0" w:color="auto"/>
            <w:bottom w:val="none" w:sz="0" w:space="0" w:color="auto"/>
            <w:right w:val="none" w:sz="0" w:space="0" w:color="auto"/>
          </w:divBdr>
        </w:div>
        <w:div w:id="242879714">
          <w:marLeft w:val="640"/>
          <w:marRight w:val="0"/>
          <w:marTop w:val="0"/>
          <w:marBottom w:val="0"/>
          <w:divBdr>
            <w:top w:val="none" w:sz="0" w:space="0" w:color="auto"/>
            <w:left w:val="none" w:sz="0" w:space="0" w:color="auto"/>
            <w:bottom w:val="none" w:sz="0" w:space="0" w:color="auto"/>
            <w:right w:val="none" w:sz="0" w:space="0" w:color="auto"/>
          </w:divBdr>
        </w:div>
        <w:div w:id="1388991870">
          <w:marLeft w:val="640"/>
          <w:marRight w:val="0"/>
          <w:marTop w:val="0"/>
          <w:marBottom w:val="0"/>
          <w:divBdr>
            <w:top w:val="none" w:sz="0" w:space="0" w:color="auto"/>
            <w:left w:val="none" w:sz="0" w:space="0" w:color="auto"/>
            <w:bottom w:val="none" w:sz="0" w:space="0" w:color="auto"/>
            <w:right w:val="none" w:sz="0" w:space="0" w:color="auto"/>
          </w:divBdr>
        </w:div>
        <w:div w:id="1752846653">
          <w:marLeft w:val="640"/>
          <w:marRight w:val="0"/>
          <w:marTop w:val="0"/>
          <w:marBottom w:val="0"/>
          <w:divBdr>
            <w:top w:val="none" w:sz="0" w:space="0" w:color="auto"/>
            <w:left w:val="none" w:sz="0" w:space="0" w:color="auto"/>
            <w:bottom w:val="none" w:sz="0" w:space="0" w:color="auto"/>
            <w:right w:val="none" w:sz="0" w:space="0" w:color="auto"/>
          </w:divBdr>
        </w:div>
      </w:divsChild>
    </w:div>
    <w:div w:id="970481612">
      <w:bodyDiv w:val="1"/>
      <w:marLeft w:val="0"/>
      <w:marRight w:val="0"/>
      <w:marTop w:val="0"/>
      <w:marBottom w:val="0"/>
      <w:divBdr>
        <w:top w:val="none" w:sz="0" w:space="0" w:color="auto"/>
        <w:left w:val="none" w:sz="0" w:space="0" w:color="auto"/>
        <w:bottom w:val="none" w:sz="0" w:space="0" w:color="auto"/>
        <w:right w:val="none" w:sz="0" w:space="0" w:color="auto"/>
      </w:divBdr>
      <w:divsChild>
        <w:div w:id="569265747">
          <w:marLeft w:val="640"/>
          <w:marRight w:val="0"/>
          <w:marTop w:val="0"/>
          <w:marBottom w:val="0"/>
          <w:divBdr>
            <w:top w:val="none" w:sz="0" w:space="0" w:color="auto"/>
            <w:left w:val="none" w:sz="0" w:space="0" w:color="auto"/>
            <w:bottom w:val="none" w:sz="0" w:space="0" w:color="auto"/>
            <w:right w:val="none" w:sz="0" w:space="0" w:color="auto"/>
          </w:divBdr>
        </w:div>
        <w:div w:id="1725715389">
          <w:marLeft w:val="640"/>
          <w:marRight w:val="0"/>
          <w:marTop w:val="0"/>
          <w:marBottom w:val="0"/>
          <w:divBdr>
            <w:top w:val="none" w:sz="0" w:space="0" w:color="auto"/>
            <w:left w:val="none" w:sz="0" w:space="0" w:color="auto"/>
            <w:bottom w:val="none" w:sz="0" w:space="0" w:color="auto"/>
            <w:right w:val="none" w:sz="0" w:space="0" w:color="auto"/>
          </w:divBdr>
        </w:div>
        <w:div w:id="725642167">
          <w:marLeft w:val="640"/>
          <w:marRight w:val="0"/>
          <w:marTop w:val="0"/>
          <w:marBottom w:val="0"/>
          <w:divBdr>
            <w:top w:val="none" w:sz="0" w:space="0" w:color="auto"/>
            <w:left w:val="none" w:sz="0" w:space="0" w:color="auto"/>
            <w:bottom w:val="none" w:sz="0" w:space="0" w:color="auto"/>
            <w:right w:val="none" w:sz="0" w:space="0" w:color="auto"/>
          </w:divBdr>
        </w:div>
        <w:div w:id="11298452">
          <w:marLeft w:val="640"/>
          <w:marRight w:val="0"/>
          <w:marTop w:val="0"/>
          <w:marBottom w:val="0"/>
          <w:divBdr>
            <w:top w:val="none" w:sz="0" w:space="0" w:color="auto"/>
            <w:left w:val="none" w:sz="0" w:space="0" w:color="auto"/>
            <w:bottom w:val="none" w:sz="0" w:space="0" w:color="auto"/>
            <w:right w:val="none" w:sz="0" w:space="0" w:color="auto"/>
          </w:divBdr>
        </w:div>
        <w:div w:id="1473013551">
          <w:marLeft w:val="640"/>
          <w:marRight w:val="0"/>
          <w:marTop w:val="0"/>
          <w:marBottom w:val="0"/>
          <w:divBdr>
            <w:top w:val="none" w:sz="0" w:space="0" w:color="auto"/>
            <w:left w:val="none" w:sz="0" w:space="0" w:color="auto"/>
            <w:bottom w:val="none" w:sz="0" w:space="0" w:color="auto"/>
            <w:right w:val="none" w:sz="0" w:space="0" w:color="auto"/>
          </w:divBdr>
        </w:div>
        <w:div w:id="391583438">
          <w:marLeft w:val="640"/>
          <w:marRight w:val="0"/>
          <w:marTop w:val="0"/>
          <w:marBottom w:val="0"/>
          <w:divBdr>
            <w:top w:val="none" w:sz="0" w:space="0" w:color="auto"/>
            <w:left w:val="none" w:sz="0" w:space="0" w:color="auto"/>
            <w:bottom w:val="none" w:sz="0" w:space="0" w:color="auto"/>
            <w:right w:val="none" w:sz="0" w:space="0" w:color="auto"/>
          </w:divBdr>
        </w:div>
        <w:div w:id="1858694995">
          <w:marLeft w:val="640"/>
          <w:marRight w:val="0"/>
          <w:marTop w:val="0"/>
          <w:marBottom w:val="0"/>
          <w:divBdr>
            <w:top w:val="none" w:sz="0" w:space="0" w:color="auto"/>
            <w:left w:val="none" w:sz="0" w:space="0" w:color="auto"/>
            <w:bottom w:val="none" w:sz="0" w:space="0" w:color="auto"/>
            <w:right w:val="none" w:sz="0" w:space="0" w:color="auto"/>
          </w:divBdr>
        </w:div>
        <w:div w:id="1796680297">
          <w:marLeft w:val="640"/>
          <w:marRight w:val="0"/>
          <w:marTop w:val="0"/>
          <w:marBottom w:val="0"/>
          <w:divBdr>
            <w:top w:val="none" w:sz="0" w:space="0" w:color="auto"/>
            <w:left w:val="none" w:sz="0" w:space="0" w:color="auto"/>
            <w:bottom w:val="none" w:sz="0" w:space="0" w:color="auto"/>
            <w:right w:val="none" w:sz="0" w:space="0" w:color="auto"/>
          </w:divBdr>
        </w:div>
        <w:div w:id="593243149">
          <w:marLeft w:val="640"/>
          <w:marRight w:val="0"/>
          <w:marTop w:val="0"/>
          <w:marBottom w:val="0"/>
          <w:divBdr>
            <w:top w:val="none" w:sz="0" w:space="0" w:color="auto"/>
            <w:left w:val="none" w:sz="0" w:space="0" w:color="auto"/>
            <w:bottom w:val="none" w:sz="0" w:space="0" w:color="auto"/>
            <w:right w:val="none" w:sz="0" w:space="0" w:color="auto"/>
          </w:divBdr>
        </w:div>
        <w:div w:id="374475543">
          <w:marLeft w:val="640"/>
          <w:marRight w:val="0"/>
          <w:marTop w:val="0"/>
          <w:marBottom w:val="0"/>
          <w:divBdr>
            <w:top w:val="none" w:sz="0" w:space="0" w:color="auto"/>
            <w:left w:val="none" w:sz="0" w:space="0" w:color="auto"/>
            <w:bottom w:val="none" w:sz="0" w:space="0" w:color="auto"/>
            <w:right w:val="none" w:sz="0" w:space="0" w:color="auto"/>
          </w:divBdr>
        </w:div>
        <w:div w:id="1811823571">
          <w:marLeft w:val="640"/>
          <w:marRight w:val="0"/>
          <w:marTop w:val="0"/>
          <w:marBottom w:val="0"/>
          <w:divBdr>
            <w:top w:val="none" w:sz="0" w:space="0" w:color="auto"/>
            <w:left w:val="none" w:sz="0" w:space="0" w:color="auto"/>
            <w:bottom w:val="none" w:sz="0" w:space="0" w:color="auto"/>
            <w:right w:val="none" w:sz="0" w:space="0" w:color="auto"/>
          </w:divBdr>
        </w:div>
        <w:div w:id="486557844">
          <w:marLeft w:val="640"/>
          <w:marRight w:val="0"/>
          <w:marTop w:val="0"/>
          <w:marBottom w:val="0"/>
          <w:divBdr>
            <w:top w:val="none" w:sz="0" w:space="0" w:color="auto"/>
            <w:left w:val="none" w:sz="0" w:space="0" w:color="auto"/>
            <w:bottom w:val="none" w:sz="0" w:space="0" w:color="auto"/>
            <w:right w:val="none" w:sz="0" w:space="0" w:color="auto"/>
          </w:divBdr>
        </w:div>
        <w:div w:id="100079181">
          <w:marLeft w:val="640"/>
          <w:marRight w:val="0"/>
          <w:marTop w:val="0"/>
          <w:marBottom w:val="0"/>
          <w:divBdr>
            <w:top w:val="none" w:sz="0" w:space="0" w:color="auto"/>
            <w:left w:val="none" w:sz="0" w:space="0" w:color="auto"/>
            <w:bottom w:val="none" w:sz="0" w:space="0" w:color="auto"/>
            <w:right w:val="none" w:sz="0" w:space="0" w:color="auto"/>
          </w:divBdr>
        </w:div>
        <w:div w:id="324548585">
          <w:marLeft w:val="640"/>
          <w:marRight w:val="0"/>
          <w:marTop w:val="0"/>
          <w:marBottom w:val="0"/>
          <w:divBdr>
            <w:top w:val="none" w:sz="0" w:space="0" w:color="auto"/>
            <w:left w:val="none" w:sz="0" w:space="0" w:color="auto"/>
            <w:bottom w:val="none" w:sz="0" w:space="0" w:color="auto"/>
            <w:right w:val="none" w:sz="0" w:space="0" w:color="auto"/>
          </w:divBdr>
        </w:div>
        <w:div w:id="1832867651">
          <w:marLeft w:val="640"/>
          <w:marRight w:val="0"/>
          <w:marTop w:val="0"/>
          <w:marBottom w:val="0"/>
          <w:divBdr>
            <w:top w:val="none" w:sz="0" w:space="0" w:color="auto"/>
            <w:left w:val="none" w:sz="0" w:space="0" w:color="auto"/>
            <w:bottom w:val="none" w:sz="0" w:space="0" w:color="auto"/>
            <w:right w:val="none" w:sz="0" w:space="0" w:color="auto"/>
          </w:divBdr>
        </w:div>
      </w:divsChild>
    </w:div>
    <w:div w:id="995761694">
      <w:bodyDiv w:val="1"/>
      <w:marLeft w:val="0"/>
      <w:marRight w:val="0"/>
      <w:marTop w:val="0"/>
      <w:marBottom w:val="0"/>
      <w:divBdr>
        <w:top w:val="none" w:sz="0" w:space="0" w:color="auto"/>
        <w:left w:val="none" w:sz="0" w:space="0" w:color="auto"/>
        <w:bottom w:val="none" w:sz="0" w:space="0" w:color="auto"/>
        <w:right w:val="none" w:sz="0" w:space="0" w:color="auto"/>
      </w:divBdr>
      <w:divsChild>
        <w:div w:id="1770463434">
          <w:marLeft w:val="640"/>
          <w:marRight w:val="0"/>
          <w:marTop w:val="0"/>
          <w:marBottom w:val="0"/>
          <w:divBdr>
            <w:top w:val="none" w:sz="0" w:space="0" w:color="auto"/>
            <w:left w:val="none" w:sz="0" w:space="0" w:color="auto"/>
            <w:bottom w:val="none" w:sz="0" w:space="0" w:color="auto"/>
            <w:right w:val="none" w:sz="0" w:space="0" w:color="auto"/>
          </w:divBdr>
        </w:div>
        <w:div w:id="1944654480">
          <w:marLeft w:val="640"/>
          <w:marRight w:val="0"/>
          <w:marTop w:val="0"/>
          <w:marBottom w:val="0"/>
          <w:divBdr>
            <w:top w:val="none" w:sz="0" w:space="0" w:color="auto"/>
            <w:left w:val="none" w:sz="0" w:space="0" w:color="auto"/>
            <w:bottom w:val="none" w:sz="0" w:space="0" w:color="auto"/>
            <w:right w:val="none" w:sz="0" w:space="0" w:color="auto"/>
          </w:divBdr>
        </w:div>
        <w:div w:id="1049502030">
          <w:marLeft w:val="640"/>
          <w:marRight w:val="0"/>
          <w:marTop w:val="0"/>
          <w:marBottom w:val="0"/>
          <w:divBdr>
            <w:top w:val="none" w:sz="0" w:space="0" w:color="auto"/>
            <w:left w:val="none" w:sz="0" w:space="0" w:color="auto"/>
            <w:bottom w:val="none" w:sz="0" w:space="0" w:color="auto"/>
            <w:right w:val="none" w:sz="0" w:space="0" w:color="auto"/>
          </w:divBdr>
        </w:div>
        <w:div w:id="1192260480">
          <w:marLeft w:val="640"/>
          <w:marRight w:val="0"/>
          <w:marTop w:val="0"/>
          <w:marBottom w:val="0"/>
          <w:divBdr>
            <w:top w:val="none" w:sz="0" w:space="0" w:color="auto"/>
            <w:left w:val="none" w:sz="0" w:space="0" w:color="auto"/>
            <w:bottom w:val="none" w:sz="0" w:space="0" w:color="auto"/>
            <w:right w:val="none" w:sz="0" w:space="0" w:color="auto"/>
          </w:divBdr>
        </w:div>
        <w:div w:id="562133106">
          <w:marLeft w:val="640"/>
          <w:marRight w:val="0"/>
          <w:marTop w:val="0"/>
          <w:marBottom w:val="0"/>
          <w:divBdr>
            <w:top w:val="none" w:sz="0" w:space="0" w:color="auto"/>
            <w:left w:val="none" w:sz="0" w:space="0" w:color="auto"/>
            <w:bottom w:val="none" w:sz="0" w:space="0" w:color="auto"/>
            <w:right w:val="none" w:sz="0" w:space="0" w:color="auto"/>
          </w:divBdr>
        </w:div>
        <w:div w:id="1553347623">
          <w:marLeft w:val="640"/>
          <w:marRight w:val="0"/>
          <w:marTop w:val="0"/>
          <w:marBottom w:val="0"/>
          <w:divBdr>
            <w:top w:val="none" w:sz="0" w:space="0" w:color="auto"/>
            <w:left w:val="none" w:sz="0" w:space="0" w:color="auto"/>
            <w:bottom w:val="none" w:sz="0" w:space="0" w:color="auto"/>
            <w:right w:val="none" w:sz="0" w:space="0" w:color="auto"/>
          </w:divBdr>
        </w:div>
        <w:div w:id="1533417155">
          <w:marLeft w:val="640"/>
          <w:marRight w:val="0"/>
          <w:marTop w:val="0"/>
          <w:marBottom w:val="0"/>
          <w:divBdr>
            <w:top w:val="none" w:sz="0" w:space="0" w:color="auto"/>
            <w:left w:val="none" w:sz="0" w:space="0" w:color="auto"/>
            <w:bottom w:val="none" w:sz="0" w:space="0" w:color="auto"/>
            <w:right w:val="none" w:sz="0" w:space="0" w:color="auto"/>
          </w:divBdr>
        </w:div>
        <w:div w:id="935407209">
          <w:marLeft w:val="640"/>
          <w:marRight w:val="0"/>
          <w:marTop w:val="0"/>
          <w:marBottom w:val="0"/>
          <w:divBdr>
            <w:top w:val="none" w:sz="0" w:space="0" w:color="auto"/>
            <w:left w:val="none" w:sz="0" w:space="0" w:color="auto"/>
            <w:bottom w:val="none" w:sz="0" w:space="0" w:color="auto"/>
            <w:right w:val="none" w:sz="0" w:space="0" w:color="auto"/>
          </w:divBdr>
        </w:div>
        <w:div w:id="306209807">
          <w:marLeft w:val="640"/>
          <w:marRight w:val="0"/>
          <w:marTop w:val="0"/>
          <w:marBottom w:val="0"/>
          <w:divBdr>
            <w:top w:val="none" w:sz="0" w:space="0" w:color="auto"/>
            <w:left w:val="none" w:sz="0" w:space="0" w:color="auto"/>
            <w:bottom w:val="none" w:sz="0" w:space="0" w:color="auto"/>
            <w:right w:val="none" w:sz="0" w:space="0" w:color="auto"/>
          </w:divBdr>
        </w:div>
        <w:div w:id="787284422">
          <w:marLeft w:val="640"/>
          <w:marRight w:val="0"/>
          <w:marTop w:val="0"/>
          <w:marBottom w:val="0"/>
          <w:divBdr>
            <w:top w:val="none" w:sz="0" w:space="0" w:color="auto"/>
            <w:left w:val="none" w:sz="0" w:space="0" w:color="auto"/>
            <w:bottom w:val="none" w:sz="0" w:space="0" w:color="auto"/>
            <w:right w:val="none" w:sz="0" w:space="0" w:color="auto"/>
          </w:divBdr>
        </w:div>
        <w:div w:id="504977259">
          <w:marLeft w:val="640"/>
          <w:marRight w:val="0"/>
          <w:marTop w:val="0"/>
          <w:marBottom w:val="0"/>
          <w:divBdr>
            <w:top w:val="none" w:sz="0" w:space="0" w:color="auto"/>
            <w:left w:val="none" w:sz="0" w:space="0" w:color="auto"/>
            <w:bottom w:val="none" w:sz="0" w:space="0" w:color="auto"/>
            <w:right w:val="none" w:sz="0" w:space="0" w:color="auto"/>
          </w:divBdr>
        </w:div>
        <w:div w:id="1080834395">
          <w:marLeft w:val="640"/>
          <w:marRight w:val="0"/>
          <w:marTop w:val="0"/>
          <w:marBottom w:val="0"/>
          <w:divBdr>
            <w:top w:val="none" w:sz="0" w:space="0" w:color="auto"/>
            <w:left w:val="none" w:sz="0" w:space="0" w:color="auto"/>
            <w:bottom w:val="none" w:sz="0" w:space="0" w:color="auto"/>
            <w:right w:val="none" w:sz="0" w:space="0" w:color="auto"/>
          </w:divBdr>
        </w:div>
        <w:div w:id="2068214453">
          <w:marLeft w:val="640"/>
          <w:marRight w:val="0"/>
          <w:marTop w:val="0"/>
          <w:marBottom w:val="0"/>
          <w:divBdr>
            <w:top w:val="none" w:sz="0" w:space="0" w:color="auto"/>
            <w:left w:val="none" w:sz="0" w:space="0" w:color="auto"/>
            <w:bottom w:val="none" w:sz="0" w:space="0" w:color="auto"/>
            <w:right w:val="none" w:sz="0" w:space="0" w:color="auto"/>
          </w:divBdr>
        </w:div>
      </w:divsChild>
    </w:div>
    <w:div w:id="1100301369">
      <w:bodyDiv w:val="1"/>
      <w:marLeft w:val="0"/>
      <w:marRight w:val="0"/>
      <w:marTop w:val="0"/>
      <w:marBottom w:val="0"/>
      <w:divBdr>
        <w:top w:val="none" w:sz="0" w:space="0" w:color="auto"/>
        <w:left w:val="none" w:sz="0" w:space="0" w:color="auto"/>
        <w:bottom w:val="none" w:sz="0" w:space="0" w:color="auto"/>
        <w:right w:val="none" w:sz="0" w:space="0" w:color="auto"/>
      </w:divBdr>
      <w:divsChild>
        <w:div w:id="391198129">
          <w:marLeft w:val="640"/>
          <w:marRight w:val="0"/>
          <w:marTop w:val="0"/>
          <w:marBottom w:val="0"/>
          <w:divBdr>
            <w:top w:val="none" w:sz="0" w:space="0" w:color="auto"/>
            <w:left w:val="none" w:sz="0" w:space="0" w:color="auto"/>
            <w:bottom w:val="none" w:sz="0" w:space="0" w:color="auto"/>
            <w:right w:val="none" w:sz="0" w:space="0" w:color="auto"/>
          </w:divBdr>
        </w:div>
        <w:div w:id="1368414937">
          <w:marLeft w:val="640"/>
          <w:marRight w:val="0"/>
          <w:marTop w:val="0"/>
          <w:marBottom w:val="0"/>
          <w:divBdr>
            <w:top w:val="none" w:sz="0" w:space="0" w:color="auto"/>
            <w:left w:val="none" w:sz="0" w:space="0" w:color="auto"/>
            <w:bottom w:val="none" w:sz="0" w:space="0" w:color="auto"/>
            <w:right w:val="none" w:sz="0" w:space="0" w:color="auto"/>
          </w:divBdr>
        </w:div>
        <w:div w:id="1617978082">
          <w:marLeft w:val="640"/>
          <w:marRight w:val="0"/>
          <w:marTop w:val="0"/>
          <w:marBottom w:val="0"/>
          <w:divBdr>
            <w:top w:val="none" w:sz="0" w:space="0" w:color="auto"/>
            <w:left w:val="none" w:sz="0" w:space="0" w:color="auto"/>
            <w:bottom w:val="none" w:sz="0" w:space="0" w:color="auto"/>
            <w:right w:val="none" w:sz="0" w:space="0" w:color="auto"/>
          </w:divBdr>
        </w:div>
        <w:div w:id="419835327">
          <w:marLeft w:val="640"/>
          <w:marRight w:val="0"/>
          <w:marTop w:val="0"/>
          <w:marBottom w:val="0"/>
          <w:divBdr>
            <w:top w:val="none" w:sz="0" w:space="0" w:color="auto"/>
            <w:left w:val="none" w:sz="0" w:space="0" w:color="auto"/>
            <w:bottom w:val="none" w:sz="0" w:space="0" w:color="auto"/>
            <w:right w:val="none" w:sz="0" w:space="0" w:color="auto"/>
          </w:divBdr>
        </w:div>
        <w:div w:id="412312734">
          <w:marLeft w:val="640"/>
          <w:marRight w:val="0"/>
          <w:marTop w:val="0"/>
          <w:marBottom w:val="0"/>
          <w:divBdr>
            <w:top w:val="none" w:sz="0" w:space="0" w:color="auto"/>
            <w:left w:val="none" w:sz="0" w:space="0" w:color="auto"/>
            <w:bottom w:val="none" w:sz="0" w:space="0" w:color="auto"/>
            <w:right w:val="none" w:sz="0" w:space="0" w:color="auto"/>
          </w:divBdr>
        </w:div>
        <w:div w:id="459110012">
          <w:marLeft w:val="640"/>
          <w:marRight w:val="0"/>
          <w:marTop w:val="0"/>
          <w:marBottom w:val="0"/>
          <w:divBdr>
            <w:top w:val="none" w:sz="0" w:space="0" w:color="auto"/>
            <w:left w:val="none" w:sz="0" w:space="0" w:color="auto"/>
            <w:bottom w:val="none" w:sz="0" w:space="0" w:color="auto"/>
            <w:right w:val="none" w:sz="0" w:space="0" w:color="auto"/>
          </w:divBdr>
        </w:div>
        <w:div w:id="494339734">
          <w:marLeft w:val="640"/>
          <w:marRight w:val="0"/>
          <w:marTop w:val="0"/>
          <w:marBottom w:val="0"/>
          <w:divBdr>
            <w:top w:val="none" w:sz="0" w:space="0" w:color="auto"/>
            <w:left w:val="none" w:sz="0" w:space="0" w:color="auto"/>
            <w:bottom w:val="none" w:sz="0" w:space="0" w:color="auto"/>
            <w:right w:val="none" w:sz="0" w:space="0" w:color="auto"/>
          </w:divBdr>
        </w:div>
      </w:divsChild>
    </w:div>
    <w:div w:id="1128208476">
      <w:bodyDiv w:val="1"/>
      <w:marLeft w:val="0"/>
      <w:marRight w:val="0"/>
      <w:marTop w:val="0"/>
      <w:marBottom w:val="0"/>
      <w:divBdr>
        <w:top w:val="none" w:sz="0" w:space="0" w:color="auto"/>
        <w:left w:val="none" w:sz="0" w:space="0" w:color="auto"/>
        <w:bottom w:val="none" w:sz="0" w:space="0" w:color="auto"/>
        <w:right w:val="none" w:sz="0" w:space="0" w:color="auto"/>
      </w:divBdr>
      <w:divsChild>
        <w:div w:id="574556382">
          <w:marLeft w:val="640"/>
          <w:marRight w:val="0"/>
          <w:marTop w:val="0"/>
          <w:marBottom w:val="0"/>
          <w:divBdr>
            <w:top w:val="none" w:sz="0" w:space="0" w:color="auto"/>
            <w:left w:val="none" w:sz="0" w:space="0" w:color="auto"/>
            <w:bottom w:val="none" w:sz="0" w:space="0" w:color="auto"/>
            <w:right w:val="none" w:sz="0" w:space="0" w:color="auto"/>
          </w:divBdr>
        </w:div>
        <w:div w:id="953903182">
          <w:marLeft w:val="640"/>
          <w:marRight w:val="0"/>
          <w:marTop w:val="0"/>
          <w:marBottom w:val="0"/>
          <w:divBdr>
            <w:top w:val="none" w:sz="0" w:space="0" w:color="auto"/>
            <w:left w:val="none" w:sz="0" w:space="0" w:color="auto"/>
            <w:bottom w:val="none" w:sz="0" w:space="0" w:color="auto"/>
            <w:right w:val="none" w:sz="0" w:space="0" w:color="auto"/>
          </w:divBdr>
        </w:div>
        <w:div w:id="269975199">
          <w:marLeft w:val="640"/>
          <w:marRight w:val="0"/>
          <w:marTop w:val="0"/>
          <w:marBottom w:val="0"/>
          <w:divBdr>
            <w:top w:val="none" w:sz="0" w:space="0" w:color="auto"/>
            <w:left w:val="none" w:sz="0" w:space="0" w:color="auto"/>
            <w:bottom w:val="none" w:sz="0" w:space="0" w:color="auto"/>
            <w:right w:val="none" w:sz="0" w:space="0" w:color="auto"/>
          </w:divBdr>
        </w:div>
        <w:div w:id="1358044503">
          <w:marLeft w:val="640"/>
          <w:marRight w:val="0"/>
          <w:marTop w:val="0"/>
          <w:marBottom w:val="0"/>
          <w:divBdr>
            <w:top w:val="none" w:sz="0" w:space="0" w:color="auto"/>
            <w:left w:val="none" w:sz="0" w:space="0" w:color="auto"/>
            <w:bottom w:val="none" w:sz="0" w:space="0" w:color="auto"/>
            <w:right w:val="none" w:sz="0" w:space="0" w:color="auto"/>
          </w:divBdr>
        </w:div>
        <w:div w:id="465900080">
          <w:marLeft w:val="640"/>
          <w:marRight w:val="0"/>
          <w:marTop w:val="0"/>
          <w:marBottom w:val="0"/>
          <w:divBdr>
            <w:top w:val="none" w:sz="0" w:space="0" w:color="auto"/>
            <w:left w:val="none" w:sz="0" w:space="0" w:color="auto"/>
            <w:bottom w:val="none" w:sz="0" w:space="0" w:color="auto"/>
            <w:right w:val="none" w:sz="0" w:space="0" w:color="auto"/>
          </w:divBdr>
        </w:div>
        <w:div w:id="1138954013">
          <w:marLeft w:val="640"/>
          <w:marRight w:val="0"/>
          <w:marTop w:val="0"/>
          <w:marBottom w:val="0"/>
          <w:divBdr>
            <w:top w:val="none" w:sz="0" w:space="0" w:color="auto"/>
            <w:left w:val="none" w:sz="0" w:space="0" w:color="auto"/>
            <w:bottom w:val="none" w:sz="0" w:space="0" w:color="auto"/>
            <w:right w:val="none" w:sz="0" w:space="0" w:color="auto"/>
          </w:divBdr>
        </w:div>
        <w:div w:id="1444954589">
          <w:marLeft w:val="640"/>
          <w:marRight w:val="0"/>
          <w:marTop w:val="0"/>
          <w:marBottom w:val="0"/>
          <w:divBdr>
            <w:top w:val="none" w:sz="0" w:space="0" w:color="auto"/>
            <w:left w:val="none" w:sz="0" w:space="0" w:color="auto"/>
            <w:bottom w:val="none" w:sz="0" w:space="0" w:color="auto"/>
            <w:right w:val="none" w:sz="0" w:space="0" w:color="auto"/>
          </w:divBdr>
        </w:div>
        <w:div w:id="1621494723">
          <w:marLeft w:val="640"/>
          <w:marRight w:val="0"/>
          <w:marTop w:val="0"/>
          <w:marBottom w:val="0"/>
          <w:divBdr>
            <w:top w:val="none" w:sz="0" w:space="0" w:color="auto"/>
            <w:left w:val="none" w:sz="0" w:space="0" w:color="auto"/>
            <w:bottom w:val="none" w:sz="0" w:space="0" w:color="auto"/>
            <w:right w:val="none" w:sz="0" w:space="0" w:color="auto"/>
          </w:divBdr>
        </w:div>
        <w:div w:id="864486162">
          <w:marLeft w:val="640"/>
          <w:marRight w:val="0"/>
          <w:marTop w:val="0"/>
          <w:marBottom w:val="0"/>
          <w:divBdr>
            <w:top w:val="none" w:sz="0" w:space="0" w:color="auto"/>
            <w:left w:val="none" w:sz="0" w:space="0" w:color="auto"/>
            <w:bottom w:val="none" w:sz="0" w:space="0" w:color="auto"/>
            <w:right w:val="none" w:sz="0" w:space="0" w:color="auto"/>
          </w:divBdr>
        </w:div>
        <w:div w:id="1073434701">
          <w:marLeft w:val="640"/>
          <w:marRight w:val="0"/>
          <w:marTop w:val="0"/>
          <w:marBottom w:val="0"/>
          <w:divBdr>
            <w:top w:val="none" w:sz="0" w:space="0" w:color="auto"/>
            <w:left w:val="none" w:sz="0" w:space="0" w:color="auto"/>
            <w:bottom w:val="none" w:sz="0" w:space="0" w:color="auto"/>
            <w:right w:val="none" w:sz="0" w:space="0" w:color="auto"/>
          </w:divBdr>
        </w:div>
        <w:div w:id="972249689">
          <w:marLeft w:val="640"/>
          <w:marRight w:val="0"/>
          <w:marTop w:val="0"/>
          <w:marBottom w:val="0"/>
          <w:divBdr>
            <w:top w:val="none" w:sz="0" w:space="0" w:color="auto"/>
            <w:left w:val="none" w:sz="0" w:space="0" w:color="auto"/>
            <w:bottom w:val="none" w:sz="0" w:space="0" w:color="auto"/>
            <w:right w:val="none" w:sz="0" w:space="0" w:color="auto"/>
          </w:divBdr>
        </w:div>
        <w:div w:id="556431994">
          <w:marLeft w:val="640"/>
          <w:marRight w:val="0"/>
          <w:marTop w:val="0"/>
          <w:marBottom w:val="0"/>
          <w:divBdr>
            <w:top w:val="none" w:sz="0" w:space="0" w:color="auto"/>
            <w:left w:val="none" w:sz="0" w:space="0" w:color="auto"/>
            <w:bottom w:val="none" w:sz="0" w:space="0" w:color="auto"/>
            <w:right w:val="none" w:sz="0" w:space="0" w:color="auto"/>
          </w:divBdr>
        </w:div>
        <w:div w:id="1497644370">
          <w:marLeft w:val="640"/>
          <w:marRight w:val="0"/>
          <w:marTop w:val="0"/>
          <w:marBottom w:val="0"/>
          <w:divBdr>
            <w:top w:val="none" w:sz="0" w:space="0" w:color="auto"/>
            <w:left w:val="none" w:sz="0" w:space="0" w:color="auto"/>
            <w:bottom w:val="none" w:sz="0" w:space="0" w:color="auto"/>
            <w:right w:val="none" w:sz="0" w:space="0" w:color="auto"/>
          </w:divBdr>
        </w:div>
        <w:div w:id="172307344">
          <w:marLeft w:val="640"/>
          <w:marRight w:val="0"/>
          <w:marTop w:val="0"/>
          <w:marBottom w:val="0"/>
          <w:divBdr>
            <w:top w:val="none" w:sz="0" w:space="0" w:color="auto"/>
            <w:left w:val="none" w:sz="0" w:space="0" w:color="auto"/>
            <w:bottom w:val="none" w:sz="0" w:space="0" w:color="auto"/>
            <w:right w:val="none" w:sz="0" w:space="0" w:color="auto"/>
          </w:divBdr>
        </w:div>
        <w:div w:id="675769497">
          <w:marLeft w:val="640"/>
          <w:marRight w:val="0"/>
          <w:marTop w:val="0"/>
          <w:marBottom w:val="0"/>
          <w:divBdr>
            <w:top w:val="none" w:sz="0" w:space="0" w:color="auto"/>
            <w:left w:val="none" w:sz="0" w:space="0" w:color="auto"/>
            <w:bottom w:val="none" w:sz="0" w:space="0" w:color="auto"/>
            <w:right w:val="none" w:sz="0" w:space="0" w:color="auto"/>
          </w:divBdr>
        </w:div>
        <w:div w:id="1459295396">
          <w:marLeft w:val="640"/>
          <w:marRight w:val="0"/>
          <w:marTop w:val="0"/>
          <w:marBottom w:val="0"/>
          <w:divBdr>
            <w:top w:val="none" w:sz="0" w:space="0" w:color="auto"/>
            <w:left w:val="none" w:sz="0" w:space="0" w:color="auto"/>
            <w:bottom w:val="none" w:sz="0" w:space="0" w:color="auto"/>
            <w:right w:val="none" w:sz="0" w:space="0" w:color="auto"/>
          </w:divBdr>
        </w:div>
        <w:div w:id="1678463807">
          <w:marLeft w:val="640"/>
          <w:marRight w:val="0"/>
          <w:marTop w:val="0"/>
          <w:marBottom w:val="0"/>
          <w:divBdr>
            <w:top w:val="none" w:sz="0" w:space="0" w:color="auto"/>
            <w:left w:val="none" w:sz="0" w:space="0" w:color="auto"/>
            <w:bottom w:val="none" w:sz="0" w:space="0" w:color="auto"/>
            <w:right w:val="none" w:sz="0" w:space="0" w:color="auto"/>
          </w:divBdr>
        </w:div>
        <w:div w:id="729696479">
          <w:marLeft w:val="640"/>
          <w:marRight w:val="0"/>
          <w:marTop w:val="0"/>
          <w:marBottom w:val="0"/>
          <w:divBdr>
            <w:top w:val="none" w:sz="0" w:space="0" w:color="auto"/>
            <w:left w:val="none" w:sz="0" w:space="0" w:color="auto"/>
            <w:bottom w:val="none" w:sz="0" w:space="0" w:color="auto"/>
            <w:right w:val="none" w:sz="0" w:space="0" w:color="auto"/>
          </w:divBdr>
        </w:div>
        <w:div w:id="906768044">
          <w:marLeft w:val="640"/>
          <w:marRight w:val="0"/>
          <w:marTop w:val="0"/>
          <w:marBottom w:val="0"/>
          <w:divBdr>
            <w:top w:val="none" w:sz="0" w:space="0" w:color="auto"/>
            <w:left w:val="none" w:sz="0" w:space="0" w:color="auto"/>
            <w:bottom w:val="none" w:sz="0" w:space="0" w:color="auto"/>
            <w:right w:val="none" w:sz="0" w:space="0" w:color="auto"/>
          </w:divBdr>
        </w:div>
        <w:div w:id="39017809">
          <w:marLeft w:val="640"/>
          <w:marRight w:val="0"/>
          <w:marTop w:val="0"/>
          <w:marBottom w:val="0"/>
          <w:divBdr>
            <w:top w:val="none" w:sz="0" w:space="0" w:color="auto"/>
            <w:left w:val="none" w:sz="0" w:space="0" w:color="auto"/>
            <w:bottom w:val="none" w:sz="0" w:space="0" w:color="auto"/>
            <w:right w:val="none" w:sz="0" w:space="0" w:color="auto"/>
          </w:divBdr>
        </w:div>
        <w:div w:id="162474669">
          <w:marLeft w:val="640"/>
          <w:marRight w:val="0"/>
          <w:marTop w:val="0"/>
          <w:marBottom w:val="0"/>
          <w:divBdr>
            <w:top w:val="none" w:sz="0" w:space="0" w:color="auto"/>
            <w:left w:val="none" w:sz="0" w:space="0" w:color="auto"/>
            <w:bottom w:val="none" w:sz="0" w:space="0" w:color="auto"/>
            <w:right w:val="none" w:sz="0" w:space="0" w:color="auto"/>
          </w:divBdr>
        </w:div>
        <w:div w:id="1158226328">
          <w:marLeft w:val="640"/>
          <w:marRight w:val="0"/>
          <w:marTop w:val="0"/>
          <w:marBottom w:val="0"/>
          <w:divBdr>
            <w:top w:val="none" w:sz="0" w:space="0" w:color="auto"/>
            <w:left w:val="none" w:sz="0" w:space="0" w:color="auto"/>
            <w:bottom w:val="none" w:sz="0" w:space="0" w:color="auto"/>
            <w:right w:val="none" w:sz="0" w:space="0" w:color="auto"/>
          </w:divBdr>
        </w:div>
        <w:div w:id="1730224996">
          <w:marLeft w:val="640"/>
          <w:marRight w:val="0"/>
          <w:marTop w:val="0"/>
          <w:marBottom w:val="0"/>
          <w:divBdr>
            <w:top w:val="none" w:sz="0" w:space="0" w:color="auto"/>
            <w:left w:val="none" w:sz="0" w:space="0" w:color="auto"/>
            <w:bottom w:val="none" w:sz="0" w:space="0" w:color="auto"/>
            <w:right w:val="none" w:sz="0" w:space="0" w:color="auto"/>
          </w:divBdr>
        </w:div>
      </w:divsChild>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34518912">
      <w:bodyDiv w:val="1"/>
      <w:marLeft w:val="0"/>
      <w:marRight w:val="0"/>
      <w:marTop w:val="0"/>
      <w:marBottom w:val="0"/>
      <w:divBdr>
        <w:top w:val="none" w:sz="0" w:space="0" w:color="auto"/>
        <w:left w:val="none" w:sz="0" w:space="0" w:color="auto"/>
        <w:bottom w:val="none" w:sz="0" w:space="0" w:color="auto"/>
        <w:right w:val="none" w:sz="0" w:space="0" w:color="auto"/>
      </w:divBdr>
      <w:divsChild>
        <w:div w:id="1091005041">
          <w:marLeft w:val="640"/>
          <w:marRight w:val="0"/>
          <w:marTop w:val="0"/>
          <w:marBottom w:val="0"/>
          <w:divBdr>
            <w:top w:val="none" w:sz="0" w:space="0" w:color="auto"/>
            <w:left w:val="none" w:sz="0" w:space="0" w:color="auto"/>
            <w:bottom w:val="none" w:sz="0" w:space="0" w:color="auto"/>
            <w:right w:val="none" w:sz="0" w:space="0" w:color="auto"/>
          </w:divBdr>
        </w:div>
        <w:div w:id="112209970">
          <w:marLeft w:val="640"/>
          <w:marRight w:val="0"/>
          <w:marTop w:val="0"/>
          <w:marBottom w:val="0"/>
          <w:divBdr>
            <w:top w:val="none" w:sz="0" w:space="0" w:color="auto"/>
            <w:left w:val="none" w:sz="0" w:space="0" w:color="auto"/>
            <w:bottom w:val="none" w:sz="0" w:space="0" w:color="auto"/>
            <w:right w:val="none" w:sz="0" w:space="0" w:color="auto"/>
          </w:divBdr>
        </w:div>
        <w:div w:id="2072380867">
          <w:marLeft w:val="640"/>
          <w:marRight w:val="0"/>
          <w:marTop w:val="0"/>
          <w:marBottom w:val="0"/>
          <w:divBdr>
            <w:top w:val="none" w:sz="0" w:space="0" w:color="auto"/>
            <w:left w:val="none" w:sz="0" w:space="0" w:color="auto"/>
            <w:bottom w:val="none" w:sz="0" w:space="0" w:color="auto"/>
            <w:right w:val="none" w:sz="0" w:space="0" w:color="auto"/>
          </w:divBdr>
        </w:div>
        <w:div w:id="197667234">
          <w:marLeft w:val="640"/>
          <w:marRight w:val="0"/>
          <w:marTop w:val="0"/>
          <w:marBottom w:val="0"/>
          <w:divBdr>
            <w:top w:val="none" w:sz="0" w:space="0" w:color="auto"/>
            <w:left w:val="none" w:sz="0" w:space="0" w:color="auto"/>
            <w:bottom w:val="none" w:sz="0" w:space="0" w:color="auto"/>
            <w:right w:val="none" w:sz="0" w:space="0" w:color="auto"/>
          </w:divBdr>
        </w:div>
        <w:div w:id="1047491433">
          <w:marLeft w:val="640"/>
          <w:marRight w:val="0"/>
          <w:marTop w:val="0"/>
          <w:marBottom w:val="0"/>
          <w:divBdr>
            <w:top w:val="none" w:sz="0" w:space="0" w:color="auto"/>
            <w:left w:val="none" w:sz="0" w:space="0" w:color="auto"/>
            <w:bottom w:val="none" w:sz="0" w:space="0" w:color="auto"/>
            <w:right w:val="none" w:sz="0" w:space="0" w:color="auto"/>
          </w:divBdr>
        </w:div>
        <w:div w:id="931010035">
          <w:marLeft w:val="640"/>
          <w:marRight w:val="0"/>
          <w:marTop w:val="0"/>
          <w:marBottom w:val="0"/>
          <w:divBdr>
            <w:top w:val="none" w:sz="0" w:space="0" w:color="auto"/>
            <w:left w:val="none" w:sz="0" w:space="0" w:color="auto"/>
            <w:bottom w:val="none" w:sz="0" w:space="0" w:color="auto"/>
            <w:right w:val="none" w:sz="0" w:space="0" w:color="auto"/>
          </w:divBdr>
        </w:div>
        <w:div w:id="457799351">
          <w:marLeft w:val="640"/>
          <w:marRight w:val="0"/>
          <w:marTop w:val="0"/>
          <w:marBottom w:val="0"/>
          <w:divBdr>
            <w:top w:val="none" w:sz="0" w:space="0" w:color="auto"/>
            <w:left w:val="none" w:sz="0" w:space="0" w:color="auto"/>
            <w:bottom w:val="none" w:sz="0" w:space="0" w:color="auto"/>
            <w:right w:val="none" w:sz="0" w:space="0" w:color="auto"/>
          </w:divBdr>
        </w:div>
        <w:div w:id="109592775">
          <w:marLeft w:val="640"/>
          <w:marRight w:val="0"/>
          <w:marTop w:val="0"/>
          <w:marBottom w:val="0"/>
          <w:divBdr>
            <w:top w:val="none" w:sz="0" w:space="0" w:color="auto"/>
            <w:left w:val="none" w:sz="0" w:space="0" w:color="auto"/>
            <w:bottom w:val="none" w:sz="0" w:space="0" w:color="auto"/>
            <w:right w:val="none" w:sz="0" w:space="0" w:color="auto"/>
          </w:divBdr>
        </w:div>
        <w:div w:id="937831506">
          <w:marLeft w:val="640"/>
          <w:marRight w:val="0"/>
          <w:marTop w:val="0"/>
          <w:marBottom w:val="0"/>
          <w:divBdr>
            <w:top w:val="none" w:sz="0" w:space="0" w:color="auto"/>
            <w:left w:val="none" w:sz="0" w:space="0" w:color="auto"/>
            <w:bottom w:val="none" w:sz="0" w:space="0" w:color="auto"/>
            <w:right w:val="none" w:sz="0" w:space="0" w:color="auto"/>
          </w:divBdr>
        </w:div>
        <w:div w:id="1764033682">
          <w:marLeft w:val="640"/>
          <w:marRight w:val="0"/>
          <w:marTop w:val="0"/>
          <w:marBottom w:val="0"/>
          <w:divBdr>
            <w:top w:val="none" w:sz="0" w:space="0" w:color="auto"/>
            <w:left w:val="none" w:sz="0" w:space="0" w:color="auto"/>
            <w:bottom w:val="none" w:sz="0" w:space="0" w:color="auto"/>
            <w:right w:val="none" w:sz="0" w:space="0" w:color="auto"/>
          </w:divBdr>
        </w:div>
        <w:div w:id="1850824930">
          <w:marLeft w:val="640"/>
          <w:marRight w:val="0"/>
          <w:marTop w:val="0"/>
          <w:marBottom w:val="0"/>
          <w:divBdr>
            <w:top w:val="none" w:sz="0" w:space="0" w:color="auto"/>
            <w:left w:val="none" w:sz="0" w:space="0" w:color="auto"/>
            <w:bottom w:val="none" w:sz="0" w:space="0" w:color="auto"/>
            <w:right w:val="none" w:sz="0" w:space="0" w:color="auto"/>
          </w:divBdr>
        </w:div>
        <w:div w:id="1706441836">
          <w:marLeft w:val="640"/>
          <w:marRight w:val="0"/>
          <w:marTop w:val="0"/>
          <w:marBottom w:val="0"/>
          <w:divBdr>
            <w:top w:val="none" w:sz="0" w:space="0" w:color="auto"/>
            <w:left w:val="none" w:sz="0" w:space="0" w:color="auto"/>
            <w:bottom w:val="none" w:sz="0" w:space="0" w:color="auto"/>
            <w:right w:val="none" w:sz="0" w:space="0" w:color="auto"/>
          </w:divBdr>
        </w:div>
        <w:div w:id="310839544">
          <w:marLeft w:val="640"/>
          <w:marRight w:val="0"/>
          <w:marTop w:val="0"/>
          <w:marBottom w:val="0"/>
          <w:divBdr>
            <w:top w:val="none" w:sz="0" w:space="0" w:color="auto"/>
            <w:left w:val="none" w:sz="0" w:space="0" w:color="auto"/>
            <w:bottom w:val="none" w:sz="0" w:space="0" w:color="auto"/>
            <w:right w:val="none" w:sz="0" w:space="0" w:color="auto"/>
          </w:divBdr>
        </w:div>
        <w:div w:id="552348396">
          <w:marLeft w:val="640"/>
          <w:marRight w:val="0"/>
          <w:marTop w:val="0"/>
          <w:marBottom w:val="0"/>
          <w:divBdr>
            <w:top w:val="none" w:sz="0" w:space="0" w:color="auto"/>
            <w:left w:val="none" w:sz="0" w:space="0" w:color="auto"/>
            <w:bottom w:val="none" w:sz="0" w:space="0" w:color="auto"/>
            <w:right w:val="none" w:sz="0" w:space="0" w:color="auto"/>
          </w:divBdr>
        </w:div>
        <w:div w:id="784277438">
          <w:marLeft w:val="640"/>
          <w:marRight w:val="0"/>
          <w:marTop w:val="0"/>
          <w:marBottom w:val="0"/>
          <w:divBdr>
            <w:top w:val="none" w:sz="0" w:space="0" w:color="auto"/>
            <w:left w:val="none" w:sz="0" w:space="0" w:color="auto"/>
            <w:bottom w:val="none" w:sz="0" w:space="0" w:color="auto"/>
            <w:right w:val="none" w:sz="0" w:space="0" w:color="auto"/>
          </w:divBdr>
        </w:div>
        <w:div w:id="1462191388">
          <w:marLeft w:val="640"/>
          <w:marRight w:val="0"/>
          <w:marTop w:val="0"/>
          <w:marBottom w:val="0"/>
          <w:divBdr>
            <w:top w:val="none" w:sz="0" w:space="0" w:color="auto"/>
            <w:left w:val="none" w:sz="0" w:space="0" w:color="auto"/>
            <w:bottom w:val="none" w:sz="0" w:space="0" w:color="auto"/>
            <w:right w:val="none" w:sz="0" w:space="0" w:color="auto"/>
          </w:divBdr>
        </w:div>
        <w:div w:id="1821000899">
          <w:marLeft w:val="640"/>
          <w:marRight w:val="0"/>
          <w:marTop w:val="0"/>
          <w:marBottom w:val="0"/>
          <w:divBdr>
            <w:top w:val="none" w:sz="0" w:space="0" w:color="auto"/>
            <w:left w:val="none" w:sz="0" w:space="0" w:color="auto"/>
            <w:bottom w:val="none" w:sz="0" w:space="0" w:color="auto"/>
            <w:right w:val="none" w:sz="0" w:space="0" w:color="auto"/>
          </w:divBdr>
        </w:div>
        <w:div w:id="440997123">
          <w:marLeft w:val="640"/>
          <w:marRight w:val="0"/>
          <w:marTop w:val="0"/>
          <w:marBottom w:val="0"/>
          <w:divBdr>
            <w:top w:val="none" w:sz="0" w:space="0" w:color="auto"/>
            <w:left w:val="none" w:sz="0" w:space="0" w:color="auto"/>
            <w:bottom w:val="none" w:sz="0" w:space="0" w:color="auto"/>
            <w:right w:val="none" w:sz="0" w:space="0" w:color="auto"/>
          </w:divBdr>
        </w:div>
        <w:div w:id="691956087">
          <w:marLeft w:val="640"/>
          <w:marRight w:val="0"/>
          <w:marTop w:val="0"/>
          <w:marBottom w:val="0"/>
          <w:divBdr>
            <w:top w:val="none" w:sz="0" w:space="0" w:color="auto"/>
            <w:left w:val="none" w:sz="0" w:space="0" w:color="auto"/>
            <w:bottom w:val="none" w:sz="0" w:space="0" w:color="auto"/>
            <w:right w:val="none" w:sz="0" w:space="0" w:color="auto"/>
          </w:divBdr>
        </w:div>
        <w:div w:id="502472373">
          <w:marLeft w:val="640"/>
          <w:marRight w:val="0"/>
          <w:marTop w:val="0"/>
          <w:marBottom w:val="0"/>
          <w:divBdr>
            <w:top w:val="none" w:sz="0" w:space="0" w:color="auto"/>
            <w:left w:val="none" w:sz="0" w:space="0" w:color="auto"/>
            <w:bottom w:val="none" w:sz="0" w:space="0" w:color="auto"/>
            <w:right w:val="none" w:sz="0" w:space="0" w:color="auto"/>
          </w:divBdr>
        </w:div>
        <w:div w:id="159318678">
          <w:marLeft w:val="640"/>
          <w:marRight w:val="0"/>
          <w:marTop w:val="0"/>
          <w:marBottom w:val="0"/>
          <w:divBdr>
            <w:top w:val="none" w:sz="0" w:space="0" w:color="auto"/>
            <w:left w:val="none" w:sz="0" w:space="0" w:color="auto"/>
            <w:bottom w:val="none" w:sz="0" w:space="0" w:color="auto"/>
            <w:right w:val="none" w:sz="0" w:space="0" w:color="auto"/>
          </w:divBdr>
        </w:div>
      </w:divsChild>
    </w:div>
    <w:div w:id="1163619562">
      <w:bodyDiv w:val="1"/>
      <w:marLeft w:val="0"/>
      <w:marRight w:val="0"/>
      <w:marTop w:val="0"/>
      <w:marBottom w:val="0"/>
      <w:divBdr>
        <w:top w:val="none" w:sz="0" w:space="0" w:color="auto"/>
        <w:left w:val="none" w:sz="0" w:space="0" w:color="auto"/>
        <w:bottom w:val="none" w:sz="0" w:space="0" w:color="auto"/>
        <w:right w:val="none" w:sz="0" w:space="0" w:color="auto"/>
      </w:divBdr>
      <w:divsChild>
        <w:div w:id="929657694">
          <w:marLeft w:val="640"/>
          <w:marRight w:val="0"/>
          <w:marTop w:val="0"/>
          <w:marBottom w:val="0"/>
          <w:divBdr>
            <w:top w:val="none" w:sz="0" w:space="0" w:color="auto"/>
            <w:left w:val="none" w:sz="0" w:space="0" w:color="auto"/>
            <w:bottom w:val="none" w:sz="0" w:space="0" w:color="auto"/>
            <w:right w:val="none" w:sz="0" w:space="0" w:color="auto"/>
          </w:divBdr>
        </w:div>
        <w:div w:id="292902963">
          <w:marLeft w:val="640"/>
          <w:marRight w:val="0"/>
          <w:marTop w:val="0"/>
          <w:marBottom w:val="0"/>
          <w:divBdr>
            <w:top w:val="none" w:sz="0" w:space="0" w:color="auto"/>
            <w:left w:val="none" w:sz="0" w:space="0" w:color="auto"/>
            <w:bottom w:val="none" w:sz="0" w:space="0" w:color="auto"/>
            <w:right w:val="none" w:sz="0" w:space="0" w:color="auto"/>
          </w:divBdr>
        </w:div>
        <w:div w:id="921766682">
          <w:marLeft w:val="640"/>
          <w:marRight w:val="0"/>
          <w:marTop w:val="0"/>
          <w:marBottom w:val="0"/>
          <w:divBdr>
            <w:top w:val="none" w:sz="0" w:space="0" w:color="auto"/>
            <w:left w:val="none" w:sz="0" w:space="0" w:color="auto"/>
            <w:bottom w:val="none" w:sz="0" w:space="0" w:color="auto"/>
            <w:right w:val="none" w:sz="0" w:space="0" w:color="auto"/>
          </w:divBdr>
        </w:div>
        <w:div w:id="1954357272">
          <w:marLeft w:val="640"/>
          <w:marRight w:val="0"/>
          <w:marTop w:val="0"/>
          <w:marBottom w:val="0"/>
          <w:divBdr>
            <w:top w:val="none" w:sz="0" w:space="0" w:color="auto"/>
            <w:left w:val="none" w:sz="0" w:space="0" w:color="auto"/>
            <w:bottom w:val="none" w:sz="0" w:space="0" w:color="auto"/>
            <w:right w:val="none" w:sz="0" w:space="0" w:color="auto"/>
          </w:divBdr>
        </w:div>
        <w:div w:id="1179852484">
          <w:marLeft w:val="640"/>
          <w:marRight w:val="0"/>
          <w:marTop w:val="0"/>
          <w:marBottom w:val="0"/>
          <w:divBdr>
            <w:top w:val="none" w:sz="0" w:space="0" w:color="auto"/>
            <w:left w:val="none" w:sz="0" w:space="0" w:color="auto"/>
            <w:bottom w:val="none" w:sz="0" w:space="0" w:color="auto"/>
            <w:right w:val="none" w:sz="0" w:space="0" w:color="auto"/>
          </w:divBdr>
        </w:div>
      </w:divsChild>
    </w:div>
    <w:div w:id="1207983304">
      <w:bodyDiv w:val="1"/>
      <w:marLeft w:val="0"/>
      <w:marRight w:val="0"/>
      <w:marTop w:val="0"/>
      <w:marBottom w:val="0"/>
      <w:divBdr>
        <w:top w:val="none" w:sz="0" w:space="0" w:color="auto"/>
        <w:left w:val="none" w:sz="0" w:space="0" w:color="auto"/>
        <w:bottom w:val="none" w:sz="0" w:space="0" w:color="auto"/>
        <w:right w:val="none" w:sz="0" w:space="0" w:color="auto"/>
      </w:divBdr>
      <w:divsChild>
        <w:div w:id="482282994">
          <w:marLeft w:val="640"/>
          <w:marRight w:val="0"/>
          <w:marTop w:val="0"/>
          <w:marBottom w:val="0"/>
          <w:divBdr>
            <w:top w:val="none" w:sz="0" w:space="0" w:color="auto"/>
            <w:left w:val="none" w:sz="0" w:space="0" w:color="auto"/>
            <w:bottom w:val="none" w:sz="0" w:space="0" w:color="auto"/>
            <w:right w:val="none" w:sz="0" w:space="0" w:color="auto"/>
          </w:divBdr>
        </w:div>
        <w:div w:id="2146657732">
          <w:marLeft w:val="640"/>
          <w:marRight w:val="0"/>
          <w:marTop w:val="0"/>
          <w:marBottom w:val="0"/>
          <w:divBdr>
            <w:top w:val="none" w:sz="0" w:space="0" w:color="auto"/>
            <w:left w:val="none" w:sz="0" w:space="0" w:color="auto"/>
            <w:bottom w:val="none" w:sz="0" w:space="0" w:color="auto"/>
            <w:right w:val="none" w:sz="0" w:space="0" w:color="auto"/>
          </w:divBdr>
        </w:div>
        <w:div w:id="737241825">
          <w:marLeft w:val="640"/>
          <w:marRight w:val="0"/>
          <w:marTop w:val="0"/>
          <w:marBottom w:val="0"/>
          <w:divBdr>
            <w:top w:val="none" w:sz="0" w:space="0" w:color="auto"/>
            <w:left w:val="none" w:sz="0" w:space="0" w:color="auto"/>
            <w:bottom w:val="none" w:sz="0" w:space="0" w:color="auto"/>
            <w:right w:val="none" w:sz="0" w:space="0" w:color="auto"/>
          </w:divBdr>
        </w:div>
        <w:div w:id="1725176262">
          <w:marLeft w:val="640"/>
          <w:marRight w:val="0"/>
          <w:marTop w:val="0"/>
          <w:marBottom w:val="0"/>
          <w:divBdr>
            <w:top w:val="none" w:sz="0" w:space="0" w:color="auto"/>
            <w:left w:val="none" w:sz="0" w:space="0" w:color="auto"/>
            <w:bottom w:val="none" w:sz="0" w:space="0" w:color="auto"/>
            <w:right w:val="none" w:sz="0" w:space="0" w:color="auto"/>
          </w:divBdr>
        </w:div>
        <w:div w:id="1060782619">
          <w:marLeft w:val="640"/>
          <w:marRight w:val="0"/>
          <w:marTop w:val="0"/>
          <w:marBottom w:val="0"/>
          <w:divBdr>
            <w:top w:val="none" w:sz="0" w:space="0" w:color="auto"/>
            <w:left w:val="none" w:sz="0" w:space="0" w:color="auto"/>
            <w:bottom w:val="none" w:sz="0" w:space="0" w:color="auto"/>
            <w:right w:val="none" w:sz="0" w:space="0" w:color="auto"/>
          </w:divBdr>
        </w:div>
        <w:div w:id="670522181">
          <w:marLeft w:val="640"/>
          <w:marRight w:val="0"/>
          <w:marTop w:val="0"/>
          <w:marBottom w:val="0"/>
          <w:divBdr>
            <w:top w:val="none" w:sz="0" w:space="0" w:color="auto"/>
            <w:left w:val="none" w:sz="0" w:space="0" w:color="auto"/>
            <w:bottom w:val="none" w:sz="0" w:space="0" w:color="auto"/>
            <w:right w:val="none" w:sz="0" w:space="0" w:color="auto"/>
          </w:divBdr>
        </w:div>
        <w:div w:id="253980991">
          <w:marLeft w:val="640"/>
          <w:marRight w:val="0"/>
          <w:marTop w:val="0"/>
          <w:marBottom w:val="0"/>
          <w:divBdr>
            <w:top w:val="none" w:sz="0" w:space="0" w:color="auto"/>
            <w:left w:val="none" w:sz="0" w:space="0" w:color="auto"/>
            <w:bottom w:val="none" w:sz="0" w:space="0" w:color="auto"/>
            <w:right w:val="none" w:sz="0" w:space="0" w:color="auto"/>
          </w:divBdr>
        </w:div>
        <w:div w:id="578833976">
          <w:marLeft w:val="640"/>
          <w:marRight w:val="0"/>
          <w:marTop w:val="0"/>
          <w:marBottom w:val="0"/>
          <w:divBdr>
            <w:top w:val="none" w:sz="0" w:space="0" w:color="auto"/>
            <w:left w:val="none" w:sz="0" w:space="0" w:color="auto"/>
            <w:bottom w:val="none" w:sz="0" w:space="0" w:color="auto"/>
            <w:right w:val="none" w:sz="0" w:space="0" w:color="auto"/>
          </w:divBdr>
        </w:div>
        <w:div w:id="1485582684">
          <w:marLeft w:val="640"/>
          <w:marRight w:val="0"/>
          <w:marTop w:val="0"/>
          <w:marBottom w:val="0"/>
          <w:divBdr>
            <w:top w:val="none" w:sz="0" w:space="0" w:color="auto"/>
            <w:left w:val="none" w:sz="0" w:space="0" w:color="auto"/>
            <w:bottom w:val="none" w:sz="0" w:space="0" w:color="auto"/>
            <w:right w:val="none" w:sz="0" w:space="0" w:color="auto"/>
          </w:divBdr>
        </w:div>
        <w:div w:id="1000352379">
          <w:marLeft w:val="640"/>
          <w:marRight w:val="0"/>
          <w:marTop w:val="0"/>
          <w:marBottom w:val="0"/>
          <w:divBdr>
            <w:top w:val="none" w:sz="0" w:space="0" w:color="auto"/>
            <w:left w:val="none" w:sz="0" w:space="0" w:color="auto"/>
            <w:bottom w:val="none" w:sz="0" w:space="0" w:color="auto"/>
            <w:right w:val="none" w:sz="0" w:space="0" w:color="auto"/>
          </w:divBdr>
        </w:div>
      </w:divsChild>
    </w:div>
    <w:div w:id="1218712121">
      <w:bodyDiv w:val="1"/>
      <w:marLeft w:val="0"/>
      <w:marRight w:val="0"/>
      <w:marTop w:val="0"/>
      <w:marBottom w:val="0"/>
      <w:divBdr>
        <w:top w:val="none" w:sz="0" w:space="0" w:color="auto"/>
        <w:left w:val="none" w:sz="0" w:space="0" w:color="auto"/>
        <w:bottom w:val="none" w:sz="0" w:space="0" w:color="auto"/>
        <w:right w:val="none" w:sz="0" w:space="0" w:color="auto"/>
      </w:divBdr>
      <w:divsChild>
        <w:div w:id="1056974774">
          <w:marLeft w:val="640"/>
          <w:marRight w:val="0"/>
          <w:marTop w:val="0"/>
          <w:marBottom w:val="0"/>
          <w:divBdr>
            <w:top w:val="none" w:sz="0" w:space="0" w:color="auto"/>
            <w:left w:val="none" w:sz="0" w:space="0" w:color="auto"/>
            <w:bottom w:val="none" w:sz="0" w:space="0" w:color="auto"/>
            <w:right w:val="none" w:sz="0" w:space="0" w:color="auto"/>
          </w:divBdr>
        </w:div>
        <w:div w:id="382489157">
          <w:marLeft w:val="640"/>
          <w:marRight w:val="0"/>
          <w:marTop w:val="0"/>
          <w:marBottom w:val="0"/>
          <w:divBdr>
            <w:top w:val="none" w:sz="0" w:space="0" w:color="auto"/>
            <w:left w:val="none" w:sz="0" w:space="0" w:color="auto"/>
            <w:bottom w:val="none" w:sz="0" w:space="0" w:color="auto"/>
            <w:right w:val="none" w:sz="0" w:space="0" w:color="auto"/>
          </w:divBdr>
        </w:div>
        <w:div w:id="1117989313">
          <w:marLeft w:val="640"/>
          <w:marRight w:val="0"/>
          <w:marTop w:val="0"/>
          <w:marBottom w:val="0"/>
          <w:divBdr>
            <w:top w:val="none" w:sz="0" w:space="0" w:color="auto"/>
            <w:left w:val="none" w:sz="0" w:space="0" w:color="auto"/>
            <w:bottom w:val="none" w:sz="0" w:space="0" w:color="auto"/>
            <w:right w:val="none" w:sz="0" w:space="0" w:color="auto"/>
          </w:divBdr>
        </w:div>
        <w:div w:id="1589461980">
          <w:marLeft w:val="640"/>
          <w:marRight w:val="0"/>
          <w:marTop w:val="0"/>
          <w:marBottom w:val="0"/>
          <w:divBdr>
            <w:top w:val="none" w:sz="0" w:space="0" w:color="auto"/>
            <w:left w:val="none" w:sz="0" w:space="0" w:color="auto"/>
            <w:bottom w:val="none" w:sz="0" w:space="0" w:color="auto"/>
            <w:right w:val="none" w:sz="0" w:space="0" w:color="auto"/>
          </w:divBdr>
        </w:div>
        <w:div w:id="1740900972">
          <w:marLeft w:val="640"/>
          <w:marRight w:val="0"/>
          <w:marTop w:val="0"/>
          <w:marBottom w:val="0"/>
          <w:divBdr>
            <w:top w:val="none" w:sz="0" w:space="0" w:color="auto"/>
            <w:left w:val="none" w:sz="0" w:space="0" w:color="auto"/>
            <w:bottom w:val="none" w:sz="0" w:space="0" w:color="auto"/>
            <w:right w:val="none" w:sz="0" w:space="0" w:color="auto"/>
          </w:divBdr>
        </w:div>
        <w:div w:id="1255551287">
          <w:marLeft w:val="640"/>
          <w:marRight w:val="0"/>
          <w:marTop w:val="0"/>
          <w:marBottom w:val="0"/>
          <w:divBdr>
            <w:top w:val="none" w:sz="0" w:space="0" w:color="auto"/>
            <w:left w:val="none" w:sz="0" w:space="0" w:color="auto"/>
            <w:bottom w:val="none" w:sz="0" w:space="0" w:color="auto"/>
            <w:right w:val="none" w:sz="0" w:space="0" w:color="auto"/>
          </w:divBdr>
        </w:div>
        <w:div w:id="324088641">
          <w:marLeft w:val="640"/>
          <w:marRight w:val="0"/>
          <w:marTop w:val="0"/>
          <w:marBottom w:val="0"/>
          <w:divBdr>
            <w:top w:val="none" w:sz="0" w:space="0" w:color="auto"/>
            <w:left w:val="none" w:sz="0" w:space="0" w:color="auto"/>
            <w:bottom w:val="none" w:sz="0" w:space="0" w:color="auto"/>
            <w:right w:val="none" w:sz="0" w:space="0" w:color="auto"/>
          </w:divBdr>
        </w:div>
        <w:div w:id="1435369801">
          <w:marLeft w:val="640"/>
          <w:marRight w:val="0"/>
          <w:marTop w:val="0"/>
          <w:marBottom w:val="0"/>
          <w:divBdr>
            <w:top w:val="none" w:sz="0" w:space="0" w:color="auto"/>
            <w:left w:val="none" w:sz="0" w:space="0" w:color="auto"/>
            <w:bottom w:val="none" w:sz="0" w:space="0" w:color="auto"/>
            <w:right w:val="none" w:sz="0" w:space="0" w:color="auto"/>
          </w:divBdr>
        </w:div>
        <w:div w:id="1731952544">
          <w:marLeft w:val="640"/>
          <w:marRight w:val="0"/>
          <w:marTop w:val="0"/>
          <w:marBottom w:val="0"/>
          <w:divBdr>
            <w:top w:val="none" w:sz="0" w:space="0" w:color="auto"/>
            <w:left w:val="none" w:sz="0" w:space="0" w:color="auto"/>
            <w:bottom w:val="none" w:sz="0" w:space="0" w:color="auto"/>
            <w:right w:val="none" w:sz="0" w:space="0" w:color="auto"/>
          </w:divBdr>
        </w:div>
        <w:div w:id="1002468146">
          <w:marLeft w:val="640"/>
          <w:marRight w:val="0"/>
          <w:marTop w:val="0"/>
          <w:marBottom w:val="0"/>
          <w:divBdr>
            <w:top w:val="none" w:sz="0" w:space="0" w:color="auto"/>
            <w:left w:val="none" w:sz="0" w:space="0" w:color="auto"/>
            <w:bottom w:val="none" w:sz="0" w:space="0" w:color="auto"/>
            <w:right w:val="none" w:sz="0" w:space="0" w:color="auto"/>
          </w:divBdr>
        </w:div>
        <w:div w:id="1846047696">
          <w:marLeft w:val="640"/>
          <w:marRight w:val="0"/>
          <w:marTop w:val="0"/>
          <w:marBottom w:val="0"/>
          <w:divBdr>
            <w:top w:val="none" w:sz="0" w:space="0" w:color="auto"/>
            <w:left w:val="none" w:sz="0" w:space="0" w:color="auto"/>
            <w:bottom w:val="none" w:sz="0" w:space="0" w:color="auto"/>
            <w:right w:val="none" w:sz="0" w:space="0" w:color="auto"/>
          </w:divBdr>
        </w:div>
        <w:div w:id="704527646">
          <w:marLeft w:val="640"/>
          <w:marRight w:val="0"/>
          <w:marTop w:val="0"/>
          <w:marBottom w:val="0"/>
          <w:divBdr>
            <w:top w:val="none" w:sz="0" w:space="0" w:color="auto"/>
            <w:left w:val="none" w:sz="0" w:space="0" w:color="auto"/>
            <w:bottom w:val="none" w:sz="0" w:space="0" w:color="auto"/>
            <w:right w:val="none" w:sz="0" w:space="0" w:color="auto"/>
          </w:divBdr>
        </w:div>
        <w:div w:id="957105525">
          <w:marLeft w:val="640"/>
          <w:marRight w:val="0"/>
          <w:marTop w:val="0"/>
          <w:marBottom w:val="0"/>
          <w:divBdr>
            <w:top w:val="none" w:sz="0" w:space="0" w:color="auto"/>
            <w:left w:val="none" w:sz="0" w:space="0" w:color="auto"/>
            <w:bottom w:val="none" w:sz="0" w:space="0" w:color="auto"/>
            <w:right w:val="none" w:sz="0" w:space="0" w:color="auto"/>
          </w:divBdr>
        </w:div>
        <w:div w:id="746076101">
          <w:marLeft w:val="640"/>
          <w:marRight w:val="0"/>
          <w:marTop w:val="0"/>
          <w:marBottom w:val="0"/>
          <w:divBdr>
            <w:top w:val="none" w:sz="0" w:space="0" w:color="auto"/>
            <w:left w:val="none" w:sz="0" w:space="0" w:color="auto"/>
            <w:bottom w:val="none" w:sz="0" w:space="0" w:color="auto"/>
            <w:right w:val="none" w:sz="0" w:space="0" w:color="auto"/>
          </w:divBdr>
        </w:div>
        <w:div w:id="545607932">
          <w:marLeft w:val="640"/>
          <w:marRight w:val="0"/>
          <w:marTop w:val="0"/>
          <w:marBottom w:val="0"/>
          <w:divBdr>
            <w:top w:val="none" w:sz="0" w:space="0" w:color="auto"/>
            <w:left w:val="none" w:sz="0" w:space="0" w:color="auto"/>
            <w:bottom w:val="none" w:sz="0" w:space="0" w:color="auto"/>
            <w:right w:val="none" w:sz="0" w:space="0" w:color="auto"/>
          </w:divBdr>
        </w:div>
        <w:div w:id="1746950460">
          <w:marLeft w:val="640"/>
          <w:marRight w:val="0"/>
          <w:marTop w:val="0"/>
          <w:marBottom w:val="0"/>
          <w:divBdr>
            <w:top w:val="none" w:sz="0" w:space="0" w:color="auto"/>
            <w:left w:val="none" w:sz="0" w:space="0" w:color="auto"/>
            <w:bottom w:val="none" w:sz="0" w:space="0" w:color="auto"/>
            <w:right w:val="none" w:sz="0" w:space="0" w:color="auto"/>
          </w:divBdr>
        </w:div>
        <w:div w:id="47657363">
          <w:marLeft w:val="640"/>
          <w:marRight w:val="0"/>
          <w:marTop w:val="0"/>
          <w:marBottom w:val="0"/>
          <w:divBdr>
            <w:top w:val="none" w:sz="0" w:space="0" w:color="auto"/>
            <w:left w:val="none" w:sz="0" w:space="0" w:color="auto"/>
            <w:bottom w:val="none" w:sz="0" w:space="0" w:color="auto"/>
            <w:right w:val="none" w:sz="0" w:space="0" w:color="auto"/>
          </w:divBdr>
        </w:div>
        <w:div w:id="1934513394">
          <w:marLeft w:val="640"/>
          <w:marRight w:val="0"/>
          <w:marTop w:val="0"/>
          <w:marBottom w:val="0"/>
          <w:divBdr>
            <w:top w:val="none" w:sz="0" w:space="0" w:color="auto"/>
            <w:left w:val="none" w:sz="0" w:space="0" w:color="auto"/>
            <w:bottom w:val="none" w:sz="0" w:space="0" w:color="auto"/>
            <w:right w:val="none" w:sz="0" w:space="0" w:color="auto"/>
          </w:divBdr>
        </w:div>
        <w:div w:id="1822381017">
          <w:marLeft w:val="640"/>
          <w:marRight w:val="0"/>
          <w:marTop w:val="0"/>
          <w:marBottom w:val="0"/>
          <w:divBdr>
            <w:top w:val="none" w:sz="0" w:space="0" w:color="auto"/>
            <w:left w:val="none" w:sz="0" w:space="0" w:color="auto"/>
            <w:bottom w:val="none" w:sz="0" w:space="0" w:color="auto"/>
            <w:right w:val="none" w:sz="0" w:space="0" w:color="auto"/>
          </w:divBdr>
        </w:div>
        <w:div w:id="1257522752">
          <w:marLeft w:val="640"/>
          <w:marRight w:val="0"/>
          <w:marTop w:val="0"/>
          <w:marBottom w:val="0"/>
          <w:divBdr>
            <w:top w:val="none" w:sz="0" w:space="0" w:color="auto"/>
            <w:left w:val="none" w:sz="0" w:space="0" w:color="auto"/>
            <w:bottom w:val="none" w:sz="0" w:space="0" w:color="auto"/>
            <w:right w:val="none" w:sz="0" w:space="0" w:color="auto"/>
          </w:divBdr>
        </w:div>
        <w:div w:id="594096428">
          <w:marLeft w:val="640"/>
          <w:marRight w:val="0"/>
          <w:marTop w:val="0"/>
          <w:marBottom w:val="0"/>
          <w:divBdr>
            <w:top w:val="none" w:sz="0" w:space="0" w:color="auto"/>
            <w:left w:val="none" w:sz="0" w:space="0" w:color="auto"/>
            <w:bottom w:val="none" w:sz="0" w:space="0" w:color="auto"/>
            <w:right w:val="none" w:sz="0" w:space="0" w:color="auto"/>
          </w:divBdr>
        </w:div>
        <w:div w:id="1759979019">
          <w:marLeft w:val="640"/>
          <w:marRight w:val="0"/>
          <w:marTop w:val="0"/>
          <w:marBottom w:val="0"/>
          <w:divBdr>
            <w:top w:val="none" w:sz="0" w:space="0" w:color="auto"/>
            <w:left w:val="none" w:sz="0" w:space="0" w:color="auto"/>
            <w:bottom w:val="none" w:sz="0" w:space="0" w:color="auto"/>
            <w:right w:val="none" w:sz="0" w:space="0" w:color="auto"/>
          </w:divBdr>
        </w:div>
        <w:div w:id="438523889">
          <w:marLeft w:val="640"/>
          <w:marRight w:val="0"/>
          <w:marTop w:val="0"/>
          <w:marBottom w:val="0"/>
          <w:divBdr>
            <w:top w:val="none" w:sz="0" w:space="0" w:color="auto"/>
            <w:left w:val="none" w:sz="0" w:space="0" w:color="auto"/>
            <w:bottom w:val="none" w:sz="0" w:space="0" w:color="auto"/>
            <w:right w:val="none" w:sz="0" w:space="0" w:color="auto"/>
          </w:divBdr>
        </w:div>
      </w:divsChild>
    </w:div>
    <w:div w:id="1235555450">
      <w:bodyDiv w:val="1"/>
      <w:marLeft w:val="0"/>
      <w:marRight w:val="0"/>
      <w:marTop w:val="0"/>
      <w:marBottom w:val="0"/>
      <w:divBdr>
        <w:top w:val="none" w:sz="0" w:space="0" w:color="auto"/>
        <w:left w:val="none" w:sz="0" w:space="0" w:color="auto"/>
        <w:bottom w:val="none" w:sz="0" w:space="0" w:color="auto"/>
        <w:right w:val="none" w:sz="0" w:space="0" w:color="auto"/>
      </w:divBdr>
      <w:divsChild>
        <w:div w:id="799153673">
          <w:marLeft w:val="640"/>
          <w:marRight w:val="0"/>
          <w:marTop w:val="0"/>
          <w:marBottom w:val="0"/>
          <w:divBdr>
            <w:top w:val="none" w:sz="0" w:space="0" w:color="auto"/>
            <w:left w:val="none" w:sz="0" w:space="0" w:color="auto"/>
            <w:bottom w:val="none" w:sz="0" w:space="0" w:color="auto"/>
            <w:right w:val="none" w:sz="0" w:space="0" w:color="auto"/>
          </w:divBdr>
        </w:div>
        <w:div w:id="1464739175">
          <w:marLeft w:val="640"/>
          <w:marRight w:val="0"/>
          <w:marTop w:val="0"/>
          <w:marBottom w:val="0"/>
          <w:divBdr>
            <w:top w:val="none" w:sz="0" w:space="0" w:color="auto"/>
            <w:left w:val="none" w:sz="0" w:space="0" w:color="auto"/>
            <w:bottom w:val="none" w:sz="0" w:space="0" w:color="auto"/>
            <w:right w:val="none" w:sz="0" w:space="0" w:color="auto"/>
          </w:divBdr>
        </w:div>
        <w:div w:id="2068913402">
          <w:marLeft w:val="640"/>
          <w:marRight w:val="0"/>
          <w:marTop w:val="0"/>
          <w:marBottom w:val="0"/>
          <w:divBdr>
            <w:top w:val="none" w:sz="0" w:space="0" w:color="auto"/>
            <w:left w:val="none" w:sz="0" w:space="0" w:color="auto"/>
            <w:bottom w:val="none" w:sz="0" w:space="0" w:color="auto"/>
            <w:right w:val="none" w:sz="0" w:space="0" w:color="auto"/>
          </w:divBdr>
        </w:div>
        <w:div w:id="580872666">
          <w:marLeft w:val="640"/>
          <w:marRight w:val="0"/>
          <w:marTop w:val="0"/>
          <w:marBottom w:val="0"/>
          <w:divBdr>
            <w:top w:val="none" w:sz="0" w:space="0" w:color="auto"/>
            <w:left w:val="none" w:sz="0" w:space="0" w:color="auto"/>
            <w:bottom w:val="none" w:sz="0" w:space="0" w:color="auto"/>
            <w:right w:val="none" w:sz="0" w:space="0" w:color="auto"/>
          </w:divBdr>
        </w:div>
        <w:div w:id="82802539">
          <w:marLeft w:val="640"/>
          <w:marRight w:val="0"/>
          <w:marTop w:val="0"/>
          <w:marBottom w:val="0"/>
          <w:divBdr>
            <w:top w:val="none" w:sz="0" w:space="0" w:color="auto"/>
            <w:left w:val="none" w:sz="0" w:space="0" w:color="auto"/>
            <w:bottom w:val="none" w:sz="0" w:space="0" w:color="auto"/>
            <w:right w:val="none" w:sz="0" w:space="0" w:color="auto"/>
          </w:divBdr>
        </w:div>
        <w:div w:id="1694454130">
          <w:marLeft w:val="640"/>
          <w:marRight w:val="0"/>
          <w:marTop w:val="0"/>
          <w:marBottom w:val="0"/>
          <w:divBdr>
            <w:top w:val="none" w:sz="0" w:space="0" w:color="auto"/>
            <w:left w:val="none" w:sz="0" w:space="0" w:color="auto"/>
            <w:bottom w:val="none" w:sz="0" w:space="0" w:color="auto"/>
            <w:right w:val="none" w:sz="0" w:space="0" w:color="auto"/>
          </w:divBdr>
        </w:div>
        <w:div w:id="637029975">
          <w:marLeft w:val="640"/>
          <w:marRight w:val="0"/>
          <w:marTop w:val="0"/>
          <w:marBottom w:val="0"/>
          <w:divBdr>
            <w:top w:val="none" w:sz="0" w:space="0" w:color="auto"/>
            <w:left w:val="none" w:sz="0" w:space="0" w:color="auto"/>
            <w:bottom w:val="none" w:sz="0" w:space="0" w:color="auto"/>
            <w:right w:val="none" w:sz="0" w:space="0" w:color="auto"/>
          </w:divBdr>
        </w:div>
        <w:div w:id="1837377458">
          <w:marLeft w:val="640"/>
          <w:marRight w:val="0"/>
          <w:marTop w:val="0"/>
          <w:marBottom w:val="0"/>
          <w:divBdr>
            <w:top w:val="none" w:sz="0" w:space="0" w:color="auto"/>
            <w:left w:val="none" w:sz="0" w:space="0" w:color="auto"/>
            <w:bottom w:val="none" w:sz="0" w:space="0" w:color="auto"/>
            <w:right w:val="none" w:sz="0" w:space="0" w:color="auto"/>
          </w:divBdr>
        </w:div>
        <w:div w:id="2098552566">
          <w:marLeft w:val="640"/>
          <w:marRight w:val="0"/>
          <w:marTop w:val="0"/>
          <w:marBottom w:val="0"/>
          <w:divBdr>
            <w:top w:val="none" w:sz="0" w:space="0" w:color="auto"/>
            <w:left w:val="none" w:sz="0" w:space="0" w:color="auto"/>
            <w:bottom w:val="none" w:sz="0" w:space="0" w:color="auto"/>
            <w:right w:val="none" w:sz="0" w:space="0" w:color="auto"/>
          </w:divBdr>
        </w:div>
        <w:div w:id="783232594">
          <w:marLeft w:val="640"/>
          <w:marRight w:val="0"/>
          <w:marTop w:val="0"/>
          <w:marBottom w:val="0"/>
          <w:divBdr>
            <w:top w:val="none" w:sz="0" w:space="0" w:color="auto"/>
            <w:left w:val="none" w:sz="0" w:space="0" w:color="auto"/>
            <w:bottom w:val="none" w:sz="0" w:space="0" w:color="auto"/>
            <w:right w:val="none" w:sz="0" w:space="0" w:color="auto"/>
          </w:divBdr>
        </w:div>
        <w:div w:id="104350043">
          <w:marLeft w:val="640"/>
          <w:marRight w:val="0"/>
          <w:marTop w:val="0"/>
          <w:marBottom w:val="0"/>
          <w:divBdr>
            <w:top w:val="none" w:sz="0" w:space="0" w:color="auto"/>
            <w:left w:val="none" w:sz="0" w:space="0" w:color="auto"/>
            <w:bottom w:val="none" w:sz="0" w:space="0" w:color="auto"/>
            <w:right w:val="none" w:sz="0" w:space="0" w:color="auto"/>
          </w:divBdr>
        </w:div>
        <w:div w:id="1846439720">
          <w:marLeft w:val="640"/>
          <w:marRight w:val="0"/>
          <w:marTop w:val="0"/>
          <w:marBottom w:val="0"/>
          <w:divBdr>
            <w:top w:val="none" w:sz="0" w:space="0" w:color="auto"/>
            <w:left w:val="none" w:sz="0" w:space="0" w:color="auto"/>
            <w:bottom w:val="none" w:sz="0" w:space="0" w:color="auto"/>
            <w:right w:val="none" w:sz="0" w:space="0" w:color="auto"/>
          </w:divBdr>
        </w:div>
        <w:div w:id="2098557434">
          <w:marLeft w:val="640"/>
          <w:marRight w:val="0"/>
          <w:marTop w:val="0"/>
          <w:marBottom w:val="0"/>
          <w:divBdr>
            <w:top w:val="none" w:sz="0" w:space="0" w:color="auto"/>
            <w:left w:val="none" w:sz="0" w:space="0" w:color="auto"/>
            <w:bottom w:val="none" w:sz="0" w:space="0" w:color="auto"/>
            <w:right w:val="none" w:sz="0" w:space="0" w:color="auto"/>
          </w:divBdr>
        </w:div>
        <w:div w:id="682821460">
          <w:marLeft w:val="640"/>
          <w:marRight w:val="0"/>
          <w:marTop w:val="0"/>
          <w:marBottom w:val="0"/>
          <w:divBdr>
            <w:top w:val="none" w:sz="0" w:space="0" w:color="auto"/>
            <w:left w:val="none" w:sz="0" w:space="0" w:color="auto"/>
            <w:bottom w:val="none" w:sz="0" w:space="0" w:color="auto"/>
            <w:right w:val="none" w:sz="0" w:space="0" w:color="auto"/>
          </w:divBdr>
        </w:div>
        <w:div w:id="844173787">
          <w:marLeft w:val="640"/>
          <w:marRight w:val="0"/>
          <w:marTop w:val="0"/>
          <w:marBottom w:val="0"/>
          <w:divBdr>
            <w:top w:val="none" w:sz="0" w:space="0" w:color="auto"/>
            <w:left w:val="none" w:sz="0" w:space="0" w:color="auto"/>
            <w:bottom w:val="none" w:sz="0" w:space="0" w:color="auto"/>
            <w:right w:val="none" w:sz="0" w:space="0" w:color="auto"/>
          </w:divBdr>
        </w:div>
        <w:div w:id="35744643">
          <w:marLeft w:val="640"/>
          <w:marRight w:val="0"/>
          <w:marTop w:val="0"/>
          <w:marBottom w:val="0"/>
          <w:divBdr>
            <w:top w:val="none" w:sz="0" w:space="0" w:color="auto"/>
            <w:left w:val="none" w:sz="0" w:space="0" w:color="auto"/>
            <w:bottom w:val="none" w:sz="0" w:space="0" w:color="auto"/>
            <w:right w:val="none" w:sz="0" w:space="0" w:color="auto"/>
          </w:divBdr>
        </w:div>
        <w:div w:id="659816890">
          <w:marLeft w:val="640"/>
          <w:marRight w:val="0"/>
          <w:marTop w:val="0"/>
          <w:marBottom w:val="0"/>
          <w:divBdr>
            <w:top w:val="none" w:sz="0" w:space="0" w:color="auto"/>
            <w:left w:val="none" w:sz="0" w:space="0" w:color="auto"/>
            <w:bottom w:val="none" w:sz="0" w:space="0" w:color="auto"/>
            <w:right w:val="none" w:sz="0" w:space="0" w:color="auto"/>
          </w:divBdr>
        </w:div>
        <w:div w:id="1455978583">
          <w:marLeft w:val="640"/>
          <w:marRight w:val="0"/>
          <w:marTop w:val="0"/>
          <w:marBottom w:val="0"/>
          <w:divBdr>
            <w:top w:val="none" w:sz="0" w:space="0" w:color="auto"/>
            <w:left w:val="none" w:sz="0" w:space="0" w:color="auto"/>
            <w:bottom w:val="none" w:sz="0" w:space="0" w:color="auto"/>
            <w:right w:val="none" w:sz="0" w:space="0" w:color="auto"/>
          </w:divBdr>
        </w:div>
      </w:divsChild>
    </w:div>
    <w:div w:id="1268581180">
      <w:bodyDiv w:val="1"/>
      <w:marLeft w:val="0"/>
      <w:marRight w:val="0"/>
      <w:marTop w:val="0"/>
      <w:marBottom w:val="0"/>
      <w:divBdr>
        <w:top w:val="none" w:sz="0" w:space="0" w:color="auto"/>
        <w:left w:val="none" w:sz="0" w:space="0" w:color="auto"/>
        <w:bottom w:val="none" w:sz="0" w:space="0" w:color="auto"/>
        <w:right w:val="none" w:sz="0" w:space="0" w:color="auto"/>
      </w:divBdr>
      <w:divsChild>
        <w:div w:id="586771721">
          <w:marLeft w:val="640"/>
          <w:marRight w:val="0"/>
          <w:marTop w:val="0"/>
          <w:marBottom w:val="0"/>
          <w:divBdr>
            <w:top w:val="none" w:sz="0" w:space="0" w:color="auto"/>
            <w:left w:val="none" w:sz="0" w:space="0" w:color="auto"/>
            <w:bottom w:val="none" w:sz="0" w:space="0" w:color="auto"/>
            <w:right w:val="none" w:sz="0" w:space="0" w:color="auto"/>
          </w:divBdr>
        </w:div>
        <w:div w:id="140732147">
          <w:marLeft w:val="640"/>
          <w:marRight w:val="0"/>
          <w:marTop w:val="0"/>
          <w:marBottom w:val="0"/>
          <w:divBdr>
            <w:top w:val="none" w:sz="0" w:space="0" w:color="auto"/>
            <w:left w:val="none" w:sz="0" w:space="0" w:color="auto"/>
            <w:bottom w:val="none" w:sz="0" w:space="0" w:color="auto"/>
            <w:right w:val="none" w:sz="0" w:space="0" w:color="auto"/>
          </w:divBdr>
        </w:div>
        <w:div w:id="271712595">
          <w:marLeft w:val="640"/>
          <w:marRight w:val="0"/>
          <w:marTop w:val="0"/>
          <w:marBottom w:val="0"/>
          <w:divBdr>
            <w:top w:val="none" w:sz="0" w:space="0" w:color="auto"/>
            <w:left w:val="none" w:sz="0" w:space="0" w:color="auto"/>
            <w:bottom w:val="none" w:sz="0" w:space="0" w:color="auto"/>
            <w:right w:val="none" w:sz="0" w:space="0" w:color="auto"/>
          </w:divBdr>
        </w:div>
        <w:div w:id="1684743570">
          <w:marLeft w:val="640"/>
          <w:marRight w:val="0"/>
          <w:marTop w:val="0"/>
          <w:marBottom w:val="0"/>
          <w:divBdr>
            <w:top w:val="none" w:sz="0" w:space="0" w:color="auto"/>
            <w:left w:val="none" w:sz="0" w:space="0" w:color="auto"/>
            <w:bottom w:val="none" w:sz="0" w:space="0" w:color="auto"/>
            <w:right w:val="none" w:sz="0" w:space="0" w:color="auto"/>
          </w:divBdr>
        </w:div>
        <w:div w:id="1780955799">
          <w:marLeft w:val="640"/>
          <w:marRight w:val="0"/>
          <w:marTop w:val="0"/>
          <w:marBottom w:val="0"/>
          <w:divBdr>
            <w:top w:val="none" w:sz="0" w:space="0" w:color="auto"/>
            <w:left w:val="none" w:sz="0" w:space="0" w:color="auto"/>
            <w:bottom w:val="none" w:sz="0" w:space="0" w:color="auto"/>
            <w:right w:val="none" w:sz="0" w:space="0" w:color="auto"/>
          </w:divBdr>
        </w:div>
      </w:divsChild>
    </w:div>
    <w:div w:id="1288077037">
      <w:bodyDiv w:val="1"/>
      <w:marLeft w:val="0"/>
      <w:marRight w:val="0"/>
      <w:marTop w:val="0"/>
      <w:marBottom w:val="0"/>
      <w:divBdr>
        <w:top w:val="none" w:sz="0" w:space="0" w:color="auto"/>
        <w:left w:val="none" w:sz="0" w:space="0" w:color="auto"/>
        <w:bottom w:val="none" w:sz="0" w:space="0" w:color="auto"/>
        <w:right w:val="none" w:sz="0" w:space="0" w:color="auto"/>
      </w:divBdr>
      <w:divsChild>
        <w:div w:id="196552111">
          <w:marLeft w:val="640"/>
          <w:marRight w:val="0"/>
          <w:marTop w:val="0"/>
          <w:marBottom w:val="0"/>
          <w:divBdr>
            <w:top w:val="none" w:sz="0" w:space="0" w:color="auto"/>
            <w:left w:val="none" w:sz="0" w:space="0" w:color="auto"/>
            <w:bottom w:val="none" w:sz="0" w:space="0" w:color="auto"/>
            <w:right w:val="none" w:sz="0" w:space="0" w:color="auto"/>
          </w:divBdr>
        </w:div>
      </w:divsChild>
    </w:div>
    <w:div w:id="1353536934">
      <w:bodyDiv w:val="1"/>
      <w:marLeft w:val="0"/>
      <w:marRight w:val="0"/>
      <w:marTop w:val="0"/>
      <w:marBottom w:val="0"/>
      <w:divBdr>
        <w:top w:val="none" w:sz="0" w:space="0" w:color="auto"/>
        <w:left w:val="none" w:sz="0" w:space="0" w:color="auto"/>
        <w:bottom w:val="none" w:sz="0" w:space="0" w:color="auto"/>
        <w:right w:val="none" w:sz="0" w:space="0" w:color="auto"/>
      </w:divBdr>
      <w:divsChild>
        <w:div w:id="1316032464">
          <w:marLeft w:val="640"/>
          <w:marRight w:val="0"/>
          <w:marTop w:val="0"/>
          <w:marBottom w:val="0"/>
          <w:divBdr>
            <w:top w:val="none" w:sz="0" w:space="0" w:color="auto"/>
            <w:left w:val="none" w:sz="0" w:space="0" w:color="auto"/>
            <w:bottom w:val="none" w:sz="0" w:space="0" w:color="auto"/>
            <w:right w:val="none" w:sz="0" w:space="0" w:color="auto"/>
          </w:divBdr>
        </w:div>
        <w:div w:id="857084783">
          <w:marLeft w:val="640"/>
          <w:marRight w:val="0"/>
          <w:marTop w:val="0"/>
          <w:marBottom w:val="0"/>
          <w:divBdr>
            <w:top w:val="none" w:sz="0" w:space="0" w:color="auto"/>
            <w:left w:val="none" w:sz="0" w:space="0" w:color="auto"/>
            <w:bottom w:val="none" w:sz="0" w:space="0" w:color="auto"/>
            <w:right w:val="none" w:sz="0" w:space="0" w:color="auto"/>
          </w:divBdr>
        </w:div>
        <w:div w:id="332799378">
          <w:marLeft w:val="640"/>
          <w:marRight w:val="0"/>
          <w:marTop w:val="0"/>
          <w:marBottom w:val="0"/>
          <w:divBdr>
            <w:top w:val="none" w:sz="0" w:space="0" w:color="auto"/>
            <w:left w:val="none" w:sz="0" w:space="0" w:color="auto"/>
            <w:bottom w:val="none" w:sz="0" w:space="0" w:color="auto"/>
            <w:right w:val="none" w:sz="0" w:space="0" w:color="auto"/>
          </w:divBdr>
        </w:div>
        <w:div w:id="1774089370">
          <w:marLeft w:val="640"/>
          <w:marRight w:val="0"/>
          <w:marTop w:val="0"/>
          <w:marBottom w:val="0"/>
          <w:divBdr>
            <w:top w:val="none" w:sz="0" w:space="0" w:color="auto"/>
            <w:left w:val="none" w:sz="0" w:space="0" w:color="auto"/>
            <w:bottom w:val="none" w:sz="0" w:space="0" w:color="auto"/>
            <w:right w:val="none" w:sz="0" w:space="0" w:color="auto"/>
          </w:divBdr>
        </w:div>
        <w:div w:id="1796412575">
          <w:marLeft w:val="640"/>
          <w:marRight w:val="0"/>
          <w:marTop w:val="0"/>
          <w:marBottom w:val="0"/>
          <w:divBdr>
            <w:top w:val="none" w:sz="0" w:space="0" w:color="auto"/>
            <w:left w:val="none" w:sz="0" w:space="0" w:color="auto"/>
            <w:bottom w:val="none" w:sz="0" w:space="0" w:color="auto"/>
            <w:right w:val="none" w:sz="0" w:space="0" w:color="auto"/>
          </w:divBdr>
        </w:div>
        <w:div w:id="449393961">
          <w:marLeft w:val="640"/>
          <w:marRight w:val="0"/>
          <w:marTop w:val="0"/>
          <w:marBottom w:val="0"/>
          <w:divBdr>
            <w:top w:val="none" w:sz="0" w:space="0" w:color="auto"/>
            <w:left w:val="none" w:sz="0" w:space="0" w:color="auto"/>
            <w:bottom w:val="none" w:sz="0" w:space="0" w:color="auto"/>
            <w:right w:val="none" w:sz="0" w:space="0" w:color="auto"/>
          </w:divBdr>
        </w:div>
        <w:div w:id="1874418654">
          <w:marLeft w:val="640"/>
          <w:marRight w:val="0"/>
          <w:marTop w:val="0"/>
          <w:marBottom w:val="0"/>
          <w:divBdr>
            <w:top w:val="none" w:sz="0" w:space="0" w:color="auto"/>
            <w:left w:val="none" w:sz="0" w:space="0" w:color="auto"/>
            <w:bottom w:val="none" w:sz="0" w:space="0" w:color="auto"/>
            <w:right w:val="none" w:sz="0" w:space="0" w:color="auto"/>
          </w:divBdr>
        </w:div>
        <w:div w:id="133958647">
          <w:marLeft w:val="640"/>
          <w:marRight w:val="0"/>
          <w:marTop w:val="0"/>
          <w:marBottom w:val="0"/>
          <w:divBdr>
            <w:top w:val="none" w:sz="0" w:space="0" w:color="auto"/>
            <w:left w:val="none" w:sz="0" w:space="0" w:color="auto"/>
            <w:bottom w:val="none" w:sz="0" w:space="0" w:color="auto"/>
            <w:right w:val="none" w:sz="0" w:space="0" w:color="auto"/>
          </w:divBdr>
        </w:div>
        <w:div w:id="305935394">
          <w:marLeft w:val="640"/>
          <w:marRight w:val="0"/>
          <w:marTop w:val="0"/>
          <w:marBottom w:val="0"/>
          <w:divBdr>
            <w:top w:val="none" w:sz="0" w:space="0" w:color="auto"/>
            <w:left w:val="none" w:sz="0" w:space="0" w:color="auto"/>
            <w:bottom w:val="none" w:sz="0" w:space="0" w:color="auto"/>
            <w:right w:val="none" w:sz="0" w:space="0" w:color="auto"/>
          </w:divBdr>
        </w:div>
        <w:div w:id="152835616">
          <w:marLeft w:val="640"/>
          <w:marRight w:val="0"/>
          <w:marTop w:val="0"/>
          <w:marBottom w:val="0"/>
          <w:divBdr>
            <w:top w:val="none" w:sz="0" w:space="0" w:color="auto"/>
            <w:left w:val="none" w:sz="0" w:space="0" w:color="auto"/>
            <w:bottom w:val="none" w:sz="0" w:space="0" w:color="auto"/>
            <w:right w:val="none" w:sz="0" w:space="0" w:color="auto"/>
          </w:divBdr>
        </w:div>
        <w:div w:id="1273368151">
          <w:marLeft w:val="640"/>
          <w:marRight w:val="0"/>
          <w:marTop w:val="0"/>
          <w:marBottom w:val="0"/>
          <w:divBdr>
            <w:top w:val="none" w:sz="0" w:space="0" w:color="auto"/>
            <w:left w:val="none" w:sz="0" w:space="0" w:color="auto"/>
            <w:bottom w:val="none" w:sz="0" w:space="0" w:color="auto"/>
            <w:right w:val="none" w:sz="0" w:space="0" w:color="auto"/>
          </w:divBdr>
        </w:div>
        <w:div w:id="416941877">
          <w:marLeft w:val="640"/>
          <w:marRight w:val="0"/>
          <w:marTop w:val="0"/>
          <w:marBottom w:val="0"/>
          <w:divBdr>
            <w:top w:val="none" w:sz="0" w:space="0" w:color="auto"/>
            <w:left w:val="none" w:sz="0" w:space="0" w:color="auto"/>
            <w:bottom w:val="none" w:sz="0" w:space="0" w:color="auto"/>
            <w:right w:val="none" w:sz="0" w:space="0" w:color="auto"/>
          </w:divBdr>
        </w:div>
        <w:div w:id="373700384">
          <w:marLeft w:val="640"/>
          <w:marRight w:val="0"/>
          <w:marTop w:val="0"/>
          <w:marBottom w:val="0"/>
          <w:divBdr>
            <w:top w:val="none" w:sz="0" w:space="0" w:color="auto"/>
            <w:left w:val="none" w:sz="0" w:space="0" w:color="auto"/>
            <w:bottom w:val="none" w:sz="0" w:space="0" w:color="auto"/>
            <w:right w:val="none" w:sz="0" w:space="0" w:color="auto"/>
          </w:divBdr>
        </w:div>
      </w:divsChild>
    </w:div>
    <w:div w:id="1363361114">
      <w:bodyDiv w:val="1"/>
      <w:marLeft w:val="0"/>
      <w:marRight w:val="0"/>
      <w:marTop w:val="0"/>
      <w:marBottom w:val="0"/>
      <w:divBdr>
        <w:top w:val="none" w:sz="0" w:space="0" w:color="auto"/>
        <w:left w:val="none" w:sz="0" w:space="0" w:color="auto"/>
        <w:bottom w:val="none" w:sz="0" w:space="0" w:color="auto"/>
        <w:right w:val="none" w:sz="0" w:space="0" w:color="auto"/>
      </w:divBdr>
      <w:divsChild>
        <w:div w:id="1006665363">
          <w:marLeft w:val="640"/>
          <w:marRight w:val="0"/>
          <w:marTop w:val="0"/>
          <w:marBottom w:val="0"/>
          <w:divBdr>
            <w:top w:val="none" w:sz="0" w:space="0" w:color="auto"/>
            <w:left w:val="none" w:sz="0" w:space="0" w:color="auto"/>
            <w:bottom w:val="none" w:sz="0" w:space="0" w:color="auto"/>
            <w:right w:val="none" w:sz="0" w:space="0" w:color="auto"/>
          </w:divBdr>
        </w:div>
        <w:div w:id="2112972721">
          <w:marLeft w:val="640"/>
          <w:marRight w:val="0"/>
          <w:marTop w:val="0"/>
          <w:marBottom w:val="0"/>
          <w:divBdr>
            <w:top w:val="none" w:sz="0" w:space="0" w:color="auto"/>
            <w:left w:val="none" w:sz="0" w:space="0" w:color="auto"/>
            <w:bottom w:val="none" w:sz="0" w:space="0" w:color="auto"/>
            <w:right w:val="none" w:sz="0" w:space="0" w:color="auto"/>
          </w:divBdr>
        </w:div>
        <w:div w:id="213320374">
          <w:marLeft w:val="640"/>
          <w:marRight w:val="0"/>
          <w:marTop w:val="0"/>
          <w:marBottom w:val="0"/>
          <w:divBdr>
            <w:top w:val="none" w:sz="0" w:space="0" w:color="auto"/>
            <w:left w:val="none" w:sz="0" w:space="0" w:color="auto"/>
            <w:bottom w:val="none" w:sz="0" w:space="0" w:color="auto"/>
            <w:right w:val="none" w:sz="0" w:space="0" w:color="auto"/>
          </w:divBdr>
        </w:div>
        <w:div w:id="418794236">
          <w:marLeft w:val="640"/>
          <w:marRight w:val="0"/>
          <w:marTop w:val="0"/>
          <w:marBottom w:val="0"/>
          <w:divBdr>
            <w:top w:val="none" w:sz="0" w:space="0" w:color="auto"/>
            <w:left w:val="none" w:sz="0" w:space="0" w:color="auto"/>
            <w:bottom w:val="none" w:sz="0" w:space="0" w:color="auto"/>
            <w:right w:val="none" w:sz="0" w:space="0" w:color="auto"/>
          </w:divBdr>
        </w:div>
        <w:div w:id="829559100">
          <w:marLeft w:val="640"/>
          <w:marRight w:val="0"/>
          <w:marTop w:val="0"/>
          <w:marBottom w:val="0"/>
          <w:divBdr>
            <w:top w:val="none" w:sz="0" w:space="0" w:color="auto"/>
            <w:left w:val="none" w:sz="0" w:space="0" w:color="auto"/>
            <w:bottom w:val="none" w:sz="0" w:space="0" w:color="auto"/>
            <w:right w:val="none" w:sz="0" w:space="0" w:color="auto"/>
          </w:divBdr>
        </w:div>
        <w:div w:id="679047672">
          <w:marLeft w:val="640"/>
          <w:marRight w:val="0"/>
          <w:marTop w:val="0"/>
          <w:marBottom w:val="0"/>
          <w:divBdr>
            <w:top w:val="none" w:sz="0" w:space="0" w:color="auto"/>
            <w:left w:val="none" w:sz="0" w:space="0" w:color="auto"/>
            <w:bottom w:val="none" w:sz="0" w:space="0" w:color="auto"/>
            <w:right w:val="none" w:sz="0" w:space="0" w:color="auto"/>
          </w:divBdr>
        </w:div>
        <w:div w:id="1506672952">
          <w:marLeft w:val="640"/>
          <w:marRight w:val="0"/>
          <w:marTop w:val="0"/>
          <w:marBottom w:val="0"/>
          <w:divBdr>
            <w:top w:val="none" w:sz="0" w:space="0" w:color="auto"/>
            <w:left w:val="none" w:sz="0" w:space="0" w:color="auto"/>
            <w:bottom w:val="none" w:sz="0" w:space="0" w:color="auto"/>
            <w:right w:val="none" w:sz="0" w:space="0" w:color="auto"/>
          </w:divBdr>
        </w:div>
        <w:div w:id="1258323540">
          <w:marLeft w:val="640"/>
          <w:marRight w:val="0"/>
          <w:marTop w:val="0"/>
          <w:marBottom w:val="0"/>
          <w:divBdr>
            <w:top w:val="none" w:sz="0" w:space="0" w:color="auto"/>
            <w:left w:val="none" w:sz="0" w:space="0" w:color="auto"/>
            <w:bottom w:val="none" w:sz="0" w:space="0" w:color="auto"/>
            <w:right w:val="none" w:sz="0" w:space="0" w:color="auto"/>
          </w:divBdr>
        </w:div>
        <w:div w:id="156382459">
          <w:marLeft w:val="640"/>
          <w:marRight w:val="0"/>
          <w:marTop w:val="0"/>
          <w:marBottom w:val="0"/>
          <w:divBdr>
            <w:top w:val="none" w:sz="0" w:space="0" w:color="auto"/>
            <w:left w:val="none" w:sz="0" w:space="0" w:color="auto"/>
            <w:bottom w:val="none" w:sz="0" w:space="0" w:color="auto"/>
            <w:right w:val="none" w:sz="0" w:space="0" w:color="auto"/>
          </w:divBdr>
        </w:div>
        <w:div w:id="289165847">
          <w:marLeft w:val="640"/>
          <w:marRight w:val="0"/>
          <w:marTop w:val="0"/>
          <w:marBottom w:val="0"/>
          <w:divBdr>
            <w:top w:val="none" w:sz="0" w:space="0" w:color="auto"/>
            <w:left w:val="none" w:sz="0" w:space="0" w:color="auto"/>
            <w:bottom w:val="none" w:sz="0" w:space="0" w:color="auto"/>
            <w:right w:val="none" w:sz="0" w:space="0" w:color="auto"/>
          </w:divBdr>
        </w:div>
      </w:divsChild>
    </w:div>
    <w:div w:id="1425960001">
      <w:bodyDiv w:val="1"/>
      <w:marLeft w:val="0"/>
      <w:marRight w:val="0"/>
      <w:marTop w:val="0"/>
      <w:marBottom w:val="0"/>
      <w:divBdr>
        <w:top w:val="none" w:sz="0" w:space="0" w:color="auto"/>
        <w:left w:val="none" w:sz="0" w:space="0" w:color="auto"/>
        <w:bottom w:val="none" w:sz="0" w:space="0" w:color="auto"/>
        <w:right w:val="none" w:sz="0" w:space="0" w:color="auto"/>
      </w:divBdr>
      <w:divsChild>
        <w:div w:id="1859998303">
          <w:marLeft w:val="640"/>
          <w:marRight w:val="0"/>
          <w:marTop w:val="0"/>
          <w:marBottom w:val="0"/>
          <w:divBdr>
            <w:top w:val="none" w:sz="0" w:space="0" w:color="auto"/>
            <w:left w:val="none" w:sz="0" w:space="0" w:color="auto"/>
            <w:bottom w:val="none" w:sz="0" w:space="0" w:color="auto"/>
            <w:right w:val="none" w:sz="0" w:space="0" w:color="auto"/>
          </w:divBdr>
        </w:div>
        <w:div w:id="567227952">
          <w:marLeft w:val="640"/>
          <w:marRight w:val="0"/>
          <w:marTop w:val="0"/>
          <w:marBottom w:val="0"/>
          <w:divBdr>
            <w:top w:val="none" w:sz="0" w:space="0" w:color="auto"/>
            <w:left w:val="none" w:sz="0" w:space="0" w:color="auto"/>
            <w:bottom w:val="none" w:sz="0" w:space="0" w:color="auto"/>
            <w:right w:val="none" w:sz="0" w:space="0" w:color="auto"/>
          </w:divBdr>
        </w:div>
        <w:div w:id="1627732676">
          <w:marLeft w:val="640"/>
          <w:marRight w:val="0"/>
          <w:marTop w:val="0"/>
          <w:marBottom w:val="0"/>
          <w:divBdr>
            <w:top w:val="none" w:sz="0" w:space="0" w:color="auto"/>
            <w:left w:val="none" w:sz="0" w:space="0" w:color="auto"/>
            <w:bottom w:val="none" w:sz="0" w:space="0" w:color="auto"/>
            <w:right w:val="none" w:sz="0" w:space="0" w:color="auto"/>
          </w:divBdr>
        </w:div>
        <w:div w:id="2099059454">
          <w:marLeft w:val="640"/>
          <w:marRight w:val="0"/>
          <w:marTop w:val="0"/>
          <w:marBottom w:val="0"/>
          <w:divBdr>
            <w:top w:val="none" w:sz="0" w:space="0" w:color="auto"/>
            <w:left w:val="none" w:sz="0" w:space="0" w:color="auto"/>
            <w:bottom w:val="none" w:sz="0" w:space="0" w:color="auto"/>
            <w:right w:val="none" w:sz="0" w:space="0" w:color="auto"/>
          </w:divBdr>
        </w:div>
        <w:div w:id="17704107">
          <w:marLeft w:val="640"/>
          <w:marRight w:val="0"/>
          <w:marTop w:val="0"/>
          <w:marBottom w:val="0"/>
          <w:divBdr>
            <w:top w:val="none" w:sz="0" w:space="0" w:color="auto"/>
            <w:left w:val="none" w:sz="0" w:space="0" w:color="auto"/>
            <w:bottom w:val="none" w:sz="0" w:space="0" w:color="auto"/>
            <w:right w:val="none" w:sz="0" w:space="0" w:color="auto"/>
          </w:divBdr>
        </w:div>
        <w:div w:id="1175262602">
          <w:marLeft w:val="640"/>
          <w:marRight w:val="0"/>
          <w:marTop w:val="0"/>
          <w:marBottom w:val="0"/>
          <w:divBdr>
            <w:top w:val="none" w:sz="0" w:space="0" w:color="auto"/>
            <w:left w:val="none" w:sz="0" w:space="0" w:color="auto"/>
            <w:bottom w:val="none" w:sz="0" w:space="0" w:color="auto"/>
            <w:right w:val="none" w:sz="0" w:space="0" w:color="auto"/>
          </w:divBdr>
        </w:div>
      </w:divsChild>
    </w:div>
    <w:div w:id="1429808269">
      <w:bodyDiv w:val="1"/>
      <w:marLeft w:val="0"/>
      <w:marRight w:val="0"/>
      <w:marTop w:val="0"/>
      <w:marBottom w:val="0"/>
      <w:divBdr>
        <w:top w:val="none" w:sz="0" w:space="0" w:color="auto"/>
        <w:left w:val="none" w:sz="0" w:space="0" w:color="auto"/>
        <w:bottom w:val="none" w:sz="0" w:space="0" w:color="auto"/>
        <w:right w:val="none" w:sz="0" w:space="0" w:color="auto"/>
      </w:divBdr>
      <w:divsChild>
        <w:div w:id="1618096657">
          <w:marLeft w:val="640"/>
          <w:marRight w:val="0"/>
          <w:marTop w:val="0"/>
          <w:marBottom w:val="0"/>
          <w:divBdr>
            <w:top w:val="none" w:sz="0" w:space="0" w:color="auto"/>
            <w:left w:val="none" w:sz="0" w:space="0" w:color="auto"/>
            <w:bottom w:val="none" w:sz="0" w:space="0" w:color="auto"/>
            <w:right w:val="none" w:sz="0" w:space="0" w:color="auto"/>
          </w:divBdr>
        </w:div>
        <w:div w:id="1509906884">
          <w:marLeft w:val="640"/>
          <w:marRight w:val="0"/>
          <w:marTop w:val="0"/>
          <w:marBottom w:val="0"/>
          <w:divBdr>
            <w:top w:val="none" w:sz="0" w:space="0" w:color="auto"/>
            <w:left w:val="none" w:sz="0" w:space="0" w:color="auto"/>
            <w:bottom w:val="none" w:sz="0" w:space="0" w:color="auto"/>
            <w:right w:val="none" w:sz="0" w:space="0" w:color="auto"/>
          </w:divBdr>
        </w:div>
        <w:div w:id="1140031014">
          <w:marLeft w:val="640"/>
          <w:marRight w:val="0"/>
          <w:marTop w:val="0"/>
          <w:marBottom w:val="0"/>
          <w:divBdr>
            <w:top w:val="none" w:sz="0" w:space="0" w:color="auto"/>
            <w:left w:val="none" w:sz="0" w:space="0" w:color="auto"/>
            <w:bottom w:val="none" w:sz="0" w:space="0" w:color="auto"/>
            <w:right w:val="none" w:sz="0" w:space="0" w:color="auto"/>
          </w:divBdr>
        </w:div>
        <w:div w:id="394664078">
          <w:marLeft w:val="640"/>
          <w:marRight w:val="0"/>
          <w:marTop w:val="0"/>
          <w:marBottom w:val="0"/>
          <w:divBdr>
            <w:top w:val="none" w:sz="0" w:space="0" w:color="auto"/>
            <w:left w:val="none" w:sz="0" w:space="0" w:color="auto"/>
            <w:bottom w:val="none" w:sz="0" w:space="0" w:color="auto"/>
            <w:right w:val="none" w:sz="0" w:space="0" w:color="auto"/>
          </w:divBdr>
        </w:div>
        <w:div w:id="560605929">
          <w:marLeft w:val="640"/>
          <w:marRight w:val="0"/>
          <w:marTop w:val="0"/>
          <w:marBottom w:val="0"/>
          <w:divBdr>
            <w:top w:val="none" w:sz="0" w:space="0" w:color="auto"/>
            <w:left w:val="none" w:sz="0" w:space="0" w:color="auto"/>
            <w:bottom w:val="none" w:sz="0" w:space="0" w:color="auto"/>
            <w:right w:val="none" w:sz="0" w:space="0" w:color="auto"/>
          </w:divBdr>
        </w:div>
        <w:div w:id="1016613566">
          <w:marLeft w:val="640"/>
          <w:marRight w:val="0"/>
          <w:marTop w:val="0"/>
          <w:marBottom w:val="0"/>
          <w:divBdr>
            <w:top w:val="none" w:sz="0" w:space="0" w:color="auto"/>
            <w:left w:val="none" w:sz="0" w:space="0" w:color="auto"/>
            <w:bottom w:val="none" w:sz="0" w:space="0" w:color="auto"/>
            <w:right w:val="none" w:sz="0" w:space="0" w:color="auto"/>
          </w:divBdr>
        </w:div>
        <w:div w:id="2132506366">
          <w:marLeft w:val="640"/>
          <w:marRight w:val="0"/>
          <w:marTop w:val="0"/>
          <w:marBottom w:val="0"/>
          <w:divBdr>
            <w:top w:val="none" w:sz="0" w:space="0" w:color="auto"/>
            <w:left w:val="none" w:sz="0" w:space="0" w:color="auto"/>
            <w:bottom w:val="none" w:sz="0" w:space="0" w:color="auto"/>
            <w:right w:val="none" w:sz="0" w:space="0" w:color="auto"/>
          </w:divBdr>
        </w:div>
        <w:div w:id="449907737">
          <w:marLeft w:val="640"/>
          <w:marRight w:val="0"/>
          <w:marTop w:val="0"/>
          <w:marBottom w:val="0"/>
          <w:divBdr>
            <w:top w:val="none" w:sz="0" w:space="0" w:color="auto"/>
            <w:left w:val="none" w:sz="0" w:space="0" w:color="auto"/>
            <w:bottom w:val="none" w:sz="0" w:space="0" w:color="auto"/>
            <w:right w:val="none" w:sz="0" w:space="0" w:color="auto"/>
          </w:divBdr>
        </w:div>
        <w:div w:id="635377801">
          <w:marLeft w:val="640"/>
          <w:marRight w:val="0"/>
          <w:marTop w:val="0"/>
          <w:marBottom w:val="0"/>
          <w:divBdr>
            <w:top w:val="none" w:sz="0" w:space="0" w:color="auto"/>
            <w:left w:val="none" w:sz="0" w:space="0" w:color="auto"/>
            <w:bottom w:val="none" w:sz="0" w:space="0" w:color="auto"/>
            <w:right w:val="none" w:sz="0" w:space="0" w:color="auto"/>
          </w:divBdr>
        </w:div>
        <w:div w:id="1234386404">
          <w:marLeft w:val="640"/>
          <w:marRight w:val="0"/>
          <w:marTop w:val="0"/>
          <w:marBottom w:val="0"/>
          <w:divBdr>
            <w:top w:val="none" w:sz="0" w:space="0" w:color="auto"/>
            <w:left w:val="none" w:sz="0" w:space="0" w:color="auto"/>
            <w:bottom w:val="none" w:sz="0" w:space="0" w:color="auto"/>
            <w:right w:val="none" w:sz="0" w:space="0" w:color="auto"/>
          </w:divBdr>
        </w:div>
        <w:div w:id="1697846349">
          <w:marLeft w:val="640"/>
          <w:marRight w:val="0"/>
          <w:marTop w:val="0"/>
          <w:marBottom w:val="0"/>
          <w:divBdr>
            <w:top w:val="none" w:sz="0" w:space="0" w:color="auto"/>
            <w:left w:val="none" w:sz="0" w:space="0" w:color="auto"/>
            <w:bottom w:val="none" w:sz="0" w:space="0" w:color="auto"/>
            <w:right w:val="none" w:sz="0" w:space="0" w:color="auto"/>
          </w:divBdr>
        </w:div>
        <w:div w:id="1534876587">
          <w:marLeft w:val="640"/>
          <w:marRight w:val="0"/>
          <w:marTop w:val="0"/>
          <w:marBottom w:val="0"/>
          <w:divBdr>
            <w:top w:val="none" w:sz="0" w:space="0" w:color="auto"/>
            <w:left w:val="none" w:sz="0" w:space="0" w:color="auto"/>
            <w:bottom w:val="none" w:sz="0" w:space="0" w:color="auto"/>
            <w:right w:val="none" w:sz="0" w:space="0" w:color="auto"/>
          </w:divBdr>
        </w:div>
        <w:div w:id="1245800423">
          <w:marLeft w:val="640"/>
          <w:marRight w:val="0"/>
          <w:marTop w:val="0"/>
          <w:marBottom w:val="0"/>
          <w:divBdr>
            <w:top w:val="none" w:sz="0" w:space="0" w:color="auto"/>
            <w:left w:val="none" w:sz="0" w:space="0" w:color="auto"/>
            <w:bottom w:val="none" w:sz="0" w:space="0" w:color="auto"/>
            <w:right w:val="none" w:sz="0" w:space="0" w:color="auto"/>
          </w:divBdr>
        </w:div>
        <w:div w:id="897285501">
          <w:marLeft w:val="640"/>
          <w:marRight w:val="0"/>
          <w:marTop w:val="0"/>
          <w:marBottom w:val="0"/>
          <w:divBdr>
            <w:top w:val="none" w:sz="0" w:space="0" w:color="auto"/>
            <w:left w:val="none" w:sz="0" w:space="0" w:color="auto"/>
            <w:bottom w:val="none" w:sz="0" w:space="0" w:color="auto"/>
            <w:right w:val="none" w:sz="0" w:space="0" w:color="auto"/>
          </w:divBdr>
        </w:div>
      </w:divsChild>
    </w:div>
    <w:div w:id="1442069256">
      <w:bodyDiv w:val="1"/>
      <w:marLeft w:val="0"/>
      <w:marRight w:val="0"/>
      <w:marTop w:val="0"/>
      <w:marBottom w:val="0"/>
      <w:divBdr>
        <w:top w:val="none" w:sz="0" w:space="0" w:color="auto"/>
        <w:left w:val="none" w:sz="0" w:space="0" w:color="auto"/>
        <w:bottom w:val="none" w:sz="0" w:space="0" w:color="auto"/>
        <w:right w:val="none" w:sz="0" w:space="0" w:color="auto"/>
      </w:divBdr>
      <w:divsChild>
        <w:div w:id="1056591487">
          <w:marLeft w:val="640"/>
          <w:marRight w:val="0"/>
          <w:marTop w:val="0"/>
          <w:marBottom w:val="0"/>
          <w:divBdr>
            <w:top w:val="none" w:sz="0" w:space="0" w:color="auto"/>
            <w:left w:val="none" w:sz="0" w:space="0" w:color="auto"/>
            <w:bottom w:val="none" w:sz="0" w:space="0" w:color="auto"/>
            <w:right w:val="none" w:sz="0" w:space="0" w:color="auto"/>
          </w:divBdr>
        </w:div>
        <w:div w:id="1875534367">
          <w:marLeft w:val="640"/>
          <w:marRight w:val="0"/>
          <w:marTop w:val="0"/>
          <w:marBottom w:val="0"/>
          <w:divBdr>
            <w:top w:val="none" w:sz="0" w:space="0" w:color="auto"/>
            <w:left w:val="none" w:sz="0" w:space="0" w:color="auto"/>
            <w:bottom w:val="none" w:sz="0" w:space="0" w:color="auto"/>
            <w:right w:val="none" w:sz="0" w:space="0" w:color="auto"/>
          </w:divBdr>
        </w:div>
        <w:div w:id="1761022280">
          <w:marLeft w:val="640"/>
          <w:marRight w:val="0"/>
          <w:marTop w:val="0"/>
          <w:marBottom w:val="0"/>
          <w:divBdr>
            <w:top w:val="none" w:sz="0" w:space="0" w:color="auto"/>
            <w:left w:val="none" w:sz="0" w:space="0" w:color="auto"/>
            <w:bottom w:val="none" w:sz="0" w:space="0" w:color="auto"/>
            <w:right w:val="none" w:sz="0" w:space="0" w:color="auto"/>
          </w:divBdr>
        </w:div>
        <w:div w:id="1965308258">
          <w:marLeft w:val="640"/>
          <w:marRight w:val="0"/>
          <w:marTop w:val="0"/>
          <w:marBottom w:val="0"/>
          <w:divBdr>
            <w:top w:val="none" w:sz="0" w:space="0" w:color="auto"/>
            <w:left w:val="none" w:sz="0" w:space="0" w:color="auto"/>
            <w:bottom w:val="none" w:sz="0" w:space="0" w:color="auto"/>
            <w:right w:val="none" w:sz="0" w:space="0" w:color="auto"/>
          </w:divBdr>
        </w:div>
        <w:div w:id="1956980242">
          <w:marLeft w:val="640"/>
          <w:marRight w:val="0"/>
          <w:marTop w:val="0"/>
          <w:marBottom w:val="0"/>
          <w:divBdr>
            <w:top w:val="none" w:sz="0" w:space="0" w:color="auto"/>
            <w:left w:val="none" w:sz="0" w:space="0" w:color="auto"/>
            <w:bottom w:val="none" w:sz="0" w:space="0" w:color="auto"/>
            <w:right w:val="none" w:sz="0" w:space="0" w:color="auto"/>
          </w:divBdr>
        </w:div>
        <w:div w:id="102263346">
          <w:marLeft w:val="640"/>
          <w:marRight w:val="0"/>
          <w:marTop w:val="0"/>
          <w:marBottom w:val="0"/>
          <w:divBdr>
            <w:top w:val="none" w:sz="0" w:space="0" w:color="auto"/>
            <w:left w:val="none" w:sz="0" w:space="0" w:color="auto"/>
            <w:bottom w:val="none" w:sz="0" w:space="0" w:color="auto"/>
            <w:right w:val="none" w:sz="0" w:space="0" w:color="auto"/>
          </w:divBdr>
        </w:div>
        <w:div w:id="383219222">
          <w:marLeft w:val="640"/>
          <w:marRight w:val="0"/>
          <w:marTop w:val="0"/>
          <w:marBottom w:val="0"/>
          <w:divBdr>
            <w:top w:val="none" w:sz="0" w:space="0" w:color="auto"/>
            <w:left w:val="none" w:sz="0" w:space="0" w:color="auto"/>
            <w:bottom w:val="none" w:sz="0" w:space="0" w:color="auto"/>
            <w:right w:val="none" w:sz="0" w:space="0" w:color="auto"/>
          </w:divBdr>
        </w:div>
        <w:div w:id="1361709146">
          <w:marLeft w:val="640"/>
          <w:marRight w:val="0"/>
          <w:marTop w:val="0"/>
          <w:marBottom w:val="0"/>
          <w:divBdr>
            <w:top w:val="none" w:sz="0" w:space="0" w:color="auto"/>
            <w:left w:val="none" w:sz="0" w:space="0" w:color="auto"/>
            <w:bottom w:val="none" w:sz="0" w:space="0" w:color="auto"/>
            <w:right w:val="none" w:sz="0" w:space="0" w:color="auto"/>
          </w:divBdr>
        </w:div>
        <w:div w:id="1797723471">
          <w:marLeft w:val="640"/>
          <w:marRight w:val="0"/>
          <w:marTop w:val="0"/>
          <w:marBottom w:val="0"/>
          <w:divBdr>
            <w:top w:val="none" w:sz="0" w:space="0" w:color="auto"/>
            <w:left w:val="none" w:sz="0" w:space="0" w:color="auto"/>
            <w:bottom w:val="none" w:sz="0" w:space="0" w:color="auto"/>
            <w:right w:val="none" w:sz="0" w:space="0" w:color="auto"/>
          </w:divBdr>
        </w:div>
        <w:div w:id="1925797671">
          <w:marLeft w:val="640"/>
          <w:marRight w:val="0"/>
          <w:marTop w:val="0"/>
          <w:marBottom w:val="0"/>
          <w:divBdr>
            <w:top w:val="none" w:sz="0" w:space="0" w:color="auto"/>
            <w:left w:val="none" w:sz="0" w:space="0" w:color="auto"/>
            <w:bottom w:val="none" w:sz="0" w:space="0" w:color="auto"/>
            <w:right w:val="none" w:sz="0" w:space="0" w:color="auto"/>
          </w:divBdr>
        </w:div>
        <w:div w:id="164128258">
          <w:marLeft w:val="640"/>
          <w:marRight w:val="0"/>
          <w:marTop w:val="0"/>
          <w:marBottom w:val="0"/>
          <w:divBdr>
            <w:top w:val="none" w:sz="0" w:space="0" w:color="auto"/>
            <w:left w:val="none" w:sz="0" w:space="0" w:color="auto"/>
            <w:bottom w:val="none" w:sz="0" w:space="0" w:color="auto"/>
            <w:right w:val="none" w:sz="0" w:space="0" w:color="auto"/>
          </w:divBdr>
        </w:div>
        <w:div w:id="2133667405">
          <w:marLeft w:val="640"/>
          <w:marRight w:val="0"/>
          <w:marTop w:val="0"/>
          <w:marBottom w:val="0"/>
          <w:divBdr>
            <w:top w:val="none" w:sz="0" w:space="0" w:color="auto"/>
            <w:left w:val="none" w:sz="0" w:space="0" w:color="auto"/>
            <w:bottom w:val="none" w:sz="0" w:space="0" w:color="auto"/>
            <w:right w:val="none" w:sz="0" w:space="0" w:color="auto"/>
          </w:divBdr>
        </w:div>
        <w:div w:id="1445344692">
          <w:marLeft w:val="640"/>
          <w:marRight w:val="0"/>
          <w:marTop w:val="0"/>
          <w:marBottom w:val="0"/>
          <w:divBdr>
            <w:top w:val="none" w:sz="0" w:space="0" w:color="auto"/>
            <w:left w:val="none" w:sz="0" w:space="0" w:color="auto"/>
            <w:bottom w:val="none" w:sz="0" w:space="0" w:color="auto"/>
            <w:right w:val="none" w:sz="0" w:space="0" w:color="auto"/>
          </w:divBdr>
        </w:div>
        <w:div w:id="1257907311">
          <w:marLeft w:val="640"/>
          <w:marRight w:val="0"/>
          <w:marTop w:val="0"/>
          <w:marBottom w:val="0"/>
          <w:divBdr>
            <w:top w:val="none" w:sz="0" w:space="0" w:color="auto"/>
            <w:left w:val="none" w:sz="0" w:space="0" w:color="auto"/>
            <w:bottom w:val="none" w:sz="0" w:space="0" w:color="auto"/>
            <w:right w:val="none" w:sz="0" w:space="0" w:color="auto"/>
          </w:divBdr>
        </w:div>
      </w:divsChild>
    </w:div>
    <w:div w:id="1452897385">
      <w:bodyDiv w:val="1"/>
      <w:marLeft w:val="0"/>
      <w:marRight w:val="0"/>
      <w:marTop w:val="0"/>
      <w:marBottom w:val="0"/>
      <w:divBdr>
        <w:top w:val="none" w:sz="0" w:space="0" w:color="auto"/>
        <w:left w:val="none" w:sz="0" w:space="0" w:color="auto"/>
        <w:bottom w:val="none" w:sz="0" w:space="0" w:color="auto"/>
        <w:right w:val="none" w:sz="0" w:space="0" w:color="auto"/>
      </w:divBdr>
      <w:divsChild>
        <w:div w:id="758213676">
          <w:marLeft w:val="640"/>
          <w:marRight w:val="0"/>
          <w:marTop w:val="0"/>
          <w:marBottom w:val="0"/>
          <w:divBdr>
            <w:top w:val="none" w:sz="0" w:space="0" w:color="auto"/>
            <w:left w:val="none" w:sz="0" w:space="0" w:color="auto"/>
            <w:bottom w:val="none" w:sz="0" w:space="0" w:color="auto"/>
            <w:right w:val="none" w:sz="0" w:space="0" w:color="auto"/>
          </w:divBdr>
        </w:div>
        <w:div w:id="1975519769">
          <w:marLeft w:val="640"/>
          <w:marRight w:val="0"/>
          <w:marTop w:val="0"/>
          <w:marBottom w:val="0"/>
          <w:divBdr>
            <w:top w:val="none" w:sz="0" w:space="0" w:color="auto"/>
            <w:left w:val="none" w:sz="0" w:space="0" w:color="auto"/>
            <w:bottom w:val="none" w:sz="0" w:space="0" w:color="auto"/>
            <w:right w:val="none" w:sz="0" w:space="0" w:color="auto"/>
          </w:divBdr>
        </w:div>
        <w:div w:id="1802112107">
          <w:marLeft w:val="640"/>
          <w:marRight w:val="0"/>
          <w:marTop w:val="0"/>
          <w:marBottom w:val="0"/>
          <w:divBdr>
            <w:top w:val="none" w:sz="0" w:space="0" w:color="auto"/>
            <w:left w:val="none" w:sz="0" w:space="0" w:color="auto"/>
            <w:bottom w:val="none" w:sz="0" w:space="0" w:color="auto"/>
            <w:right w:val="none" w:sz="0" w:space="0" w:color="auto"/>
          </w:divBdr>
        </w:div>
        <w:div w:id="1804806181">
          <w:marLeft w:val="640"/>
          <w:marRight w:val="0"/>
          <w:marTop w:val="0"/>
          <w:marBottom w:val="0"/>
          <w:divBdr>
            <w:top w:val="none" w:sz="0" w:space="0" w:color="auto"/>
            <w:left w:val="none" w:sz="0" w:space="0" w:color="auto"/>
            <w:bottom w:val="none" w:sz="0" w:space="0" w:color="auto"/>
            <w:right w:val="none" w:sz="0" w:space="0" w:color="auto"/>
          </w:divBdr>
        </w:div>
        <w:div w:id="832600505">
          <w:marLeft w:val="640"/>
          <w:marRight w:val="0"/>
          <w:marTop w:val="0"/>
          <w:marBottom w:val="0"/>
          <w:divBdr>
            <w:top w:val="none" w:sz="0" w:space="0" w:color="auto"/>
            <w:left w:val="none" w:sz="0" w:space="0" w:color="auto"/>
            <w:bottom w:val="none" w:sz="0" w:space="0" w:color="auto"/>
            <w:right w:val="none" w:sz="0" w:space="0" w:color="auto"/>
          </w:divBdr>
        </w:div>
        <w:div w:id="1425420944">
          <w:marLeft w:val="640"/>
          <w:marRight w:val="0"/>
          <w:marTop w:val="0"/>
          <w:marBottom w:val="0"/>
          <w:divBdr>
            <w:top w:val="none" w:sz="0" w:space="0" w:color="auto"/>
            <w:left w:val="none" w:sz="0" w:space="0" w:color="auto"/>
            <w:bottom w:val="none" w:sz="0" w:space="0" w:color="auto"/>
            <w:right w:val="none" w:sz="0" w:space="0" w:color="auto"/>
          </w:divBdr>
        </w:div>
        <w:div w:id="1399593940">
          <w:marLeft w:val="640"/>
          <w:marRight w:val="0"/>
          <w:marTop w:val="0"/>
          <w:marBottom w:val="0"/>
          <w:divBdr>
            <w:top w:val="none" w:sz="0" w:space="0" w:color="auto"/>
            <w:left w:val="none" w:sz="0" w:space="0" w:color="auto"/>
            <w:bottom w:val="none" w:sz="0" w:space="0" w:color="auto"/>
            <w:right w:val="none" w:sz="0" w:space="0" w:color="auto"/>
          </w:divBdr>
        </w:div>
        <w:div w:id="669067468">
          <w:marLeft w:val="640"/>
          <w:marRight w:val="0"/>
          <w:marTop w:val="0"/>
          <w:marBottom w:val="0"/>
          <w:divBdr>
            <w:top w:val="none" w:sz="0" w:space="0" w:color="auto"/>
            <w:left w:val="none" w:sz="0" w:space="0" w:color="auto"/>
            <w:bottom w:val="none" w:sz="0" w:space="0" w:color="auto"/>
            <w:right w:val="none" w:sz="0" w:space="0" w:color="auto"/>
          </w:divBdr>
        </w:div>
        <w:div w:id="978265894">
          <w:marLeft w:val="640"/>
          <w:marRight w:val="0"/>
          <w:marTop w:val="0"/>
          <w:marBottom w:val="0"/>
          <w:divBdr>
            <w:top w:val="none" w:sz="0" w:space="0" w:color="auto"/>
            <w:left w:val="none" w:sz="0" w:space="0" w:color="auto"/>
            <w:bottom w:val="none" w:sz="0" w:space="0" w:color="auto"/>
            <w:right w:val="none" w:sz="0" w:space="0" w:color="auto"/>
          </w:divBdr>
        </w:div>
        <w:div w:id="1710565233">
          <w:marLeft w:val="640"/>
          <w:marRight w:val="0"/>
          <w:marTop w:val="0"/>
          <w:marBottom w:val="0"/>
          <w:divBdr>
            <w:top w:val="none" w:sz="0" w:space="0" w:color="auto"/>
            <w:left w:val="none" w:sz="0" w:space="0" w:color="auto"/>
            <w:bottom w:val="none" w:sz="0" w:space="0" w:color="auto"/>
            <w:right w:val="none" w:sz="0" w:space="0" w:color="auto"/>
          </w:divBdr>
        </w:div>
        <w:div w:id="640770787">
          <w:marLeft w:val="640"/>
          <w:marRight w:val="0"/>
          <w:marTop w:val="0"/>
          <w:marBottom w:val="0"/>
          <w:divBdr>
            <w:top w:val="none" w:sz="0" w:space="0" w:color="auto"/>
            <w:left w:val="none" w:sz="0" w:space="0" w:color="auto"/>
            <w:bottom w:val="none" w:sz="0" w:space="0" w:color="auto"/>
            <w:right w:val="none" w:sz="0" w:space="0" w:color="auto"/>
          </w:divBdr>
        </w:div>
        <w:div w:id="1016883543">
          <w:marLeft w:val="640"/>
          <w:marRight w:val="0"/>
          <w:marTop w:val="0"/>
          <w:marBottom w:val="0"/>
          <w:divBdr>
            <w:top w:val="none" w:sz="0" w:space="0" w:color="auto"/>
            <w:left w:val="none" w:sz="0" w:space="0" w:color="auto"/>
            <w:bottom w:val="none" w:sz="0" w:space="0" w:color="auto"/>
            <w:right w:val="none" w:sz="0" w:space="0" w:color="auto"/>
          </w:divBdr>
        </w:div>
        <w:div w:id="1710062906">
          <w:marLeft w:val="640"/>
          <w:marRight w:val="0"/>
          <w:marTop w:val="0"/>
          <w:marBottom w:val="0"/>
          <w:divBdr>
            <w:top w:val="none" w:sz="0" w:space="0" w:color="auto"/>
            <w:left w:val="none" w:sz="0" w:space="0" w:color="auto"/>
            <w:bottom w:val="none" w:sz="0" w:space="0" w:color="auto"/>
            <w:right w:val="none" w:sz="0" w:space="0" w:color="auto"/>
          </w:divBdr>
        </w:div>
        <w:div w:id="1490712710">
          <w:marLeft w:val="640"/>
          <w:marRight w:val="0"/>
          <w:marTop w:val="0"/>
          <w:marBottom w:val="0"/>
          <w:divBdr>
            <w:top w:val="none" w:sz="0" w:space="0" w:color="auto"/>
            <w:left w:val="none" w:sz="0" w:space="0" w:color="auto"/>
            <w:bottom w:val="none" w:sz="0" w:space="0" w:color="auto"/>
            <w:right w:val="none" w:sz="0" w:space="0" w:color="auto"/>
          </w:divBdr>
        </w:div>
        <w:div w:id="1484850195">
          <w:marLeft w:val="640"/>
          <w:marRight w:val="0"/>
          <w:marTop w:val="0"/>
          <w:marBottom w:val="0"/>
          <w:divBdr>
            <w:top w:val="none" w:sz="0" w:space="0" w:color="auto"/>
            <w:left w:val="none" w:sz="0" w:space="0" w:color="auto"/>
            <w:bottom w:val="none" w:sz="0" w:space="0" w:color="auto"/>
            <w:right w:val="none" w:sz="0" w:space="0" w:color="auto"/>
          </w:divBdr>
        </w:div>
      </w:divsChild>
    </w:div>
    <w:div w:id="1460802807">
      <w:bodyDiv w:val="1"/>
      <w:marLeft w:val="0"/>
      <w:marRight w:val="0"/>
      <w:marTop w:val="0"/>
      <w:marBottom w:val="0"/>
      <w:divBdr>
        <w:top w:val="none" w:sz="0" w:space="0" w:color="auto"/>
        <w:left w:val="none" w:sz="0" w:space="0" w:color="auto"/>
        <w:bottom w:val="none" w:sz="0" w:space="0" w:color="auto"/>
        <w:right w:val="none" w:sz="0" w:space="0" w:color="auto"/>
      </w:divBdr>
      <w:divsChild>
        <w:div w:id="2090232273">
          <w:marLeft w:val="640"/>
          <w:marRight w:val="0"/>
          <w:marTop w:val="0"/>
          <w:marBottom w:val="0"/>
          <w:divBdr>
            <w:top w:val="none" w:sz="0" w:space="0" w:color="auto"/>
            <w:left w:val="none" w:sz="0" w:space="0" w:color="auto"/>
            <w:bottom w:val="none" w:sz="0" w:space="0" w:color="auto"/>
            <w:right w:val="none" w:sz="0" w:space="0" w:color="auto"/>
          </w:divBdr>
        </w:div>
        <w:div w:id="823008492">
          <w:marLeft w:val="640"/>
          <w:marRight w:val="0"/>
          <w:marTop w:val="0"/>
          <w:marBottom w:val="0"/>
          <w:divBdr>
            <w:top w:val="none" w:sz="0" w:space="0" w:color="auto"/>
            <w:left w:val="none" w:sz="0" w:space="0" w:color="auto"/>
            <w:bottom w:val="none" w:sz="0" w:space="0" w:color="auto"/>
            <w:right w:val="none" w:sz="0" w:space="0" w:color="auto"/>
          </w:divBdr>
        </w:div>
        <w:div w:id="195043887">
          <w:marLeft w:val="640"/>
          <w:marRight w:val="0"/>
          <w:marTop w:val="0"/>
          <w:marBottom w:val="0"/>
          <w:divBdr>
            <w:top w:val="none" w:sz="0" w:space="0" w:color="auto"/>
            <w:left w:val="none" w:sz="0" w:space="0" w:color="auto"/>
            <w:bottom w:val="none" w:sz="0" w:space="0" w:color="auto"/>
            <w:right w:val="none" w:sz="0" w:space="0" w:color="auto"/>
          </w:divBdr>
        </w:div>
        <w:div w:id="2064869334">
          <w:marLeft w:val="640"/>
          <w:marRight w:val="0"/>
          <w:marTop w:val="0"/>
          <w:marBottom w:val="0"/>
          <w:divBdr>
            <w:top w:val="none" w:sz="0" w:space="0" w:color="auto"/>
            <w:left w:val="none" w:sz="0" w:space="0" w:color="auto"/>
            <w:bottom w:val="none" w:sz="0" w:space="0" w:color="auto"/>
            <w:right w:val="none" w:sz="0" w:space="0" w:color="auto"/>
          </w:divBdr>
        </w:div>
        <w:div w:id="866143606">
          <w:marLeft w:val="640"/>
          <w:marRight w:val="0"/>
          <w:marTop w:val="0"/>
          <w:marBottom w:val="0"/>
          <w:divBdr>
            <w:top w:val="none" w:sz="0" w:space="0" w:color="auto"/>
            <w:left w:val="none" w:sz="0" w:space="0" w:color="auto"/>
            <w:bottom w:val="none" w:sz="0" w:space="0" w:color="auto"/>
            <w:right w:val="none" w:sz="0" w:space="0" w:color="auto"/>
          </w:divBdr>
        </w:div>
        <w:div w:id="916015491">
          <w:marLeft w:val="640"/>
          <w:marRight w:val="0"/>
          <w:marTop w:val="0"/>
          <w:marBottom w:val="0"/>
          <w:divBdr>
            <w:top w:val="none" w:sz="0" w:space="0" w:color="auto"/>
            <w:left w:val="none" w:sz="0" w:space="0" w:color="auto"/>
            <w:bottom w:val="none" w:sz="0" w:space="0" w:color="auto"/>
            <w:right w:val="none" w:sz="0" w:space="0" w:color="auto"/>
          </w:divBdr>
        </w:div>
        <w:div w:id="832767736">
          <w:marLeft w:val="640"/>
          <w:marRight w:val="0"/>
          <w:marTop w:val="0"/>
          <w:marBottom w:val="0"/>
          <w:divBdr>
            <w:top w:val="none" w:sz="0" w:space="0" w:color="auto"/>
            <w:left w:val="none" w:sz="0" w:space="0" w:color="auto"/>
            <w:bottom w:val="none" w:sz="0" w:space="0" w:color="auto"/>
            <w:right w:val="none" w:sz="0" w:space="0" w:color="auto"/>
          </w:divBdr>
        </w:div>
        <w:div w:id="1468088645">
          <w:marLeft w:val="640"/>
          <w:marRight w:val="0"/>
          <w:marTop w:val="0"/>
          <w:marBottom w:val="0"/>
          <w:divBdr>
            <w:top w:val="none" w:sz="0" w:space="0" w:color="auto"/>
            <w:left w:val="none" w:sz="0" w:space="0" w:color="auto"/>
            <w:bottom w:val="none" w:sz="0" w:space="0" w:color="auto"/>
            <w:right w:val="none" w:sz="0" w:space="0" w:color="auto"/>
          </w:divBdr>
        </w:div>
        <w:div w:id="2118088996">
          <w:marLeft w:val="640"/>
          <w:marRight w:val="0"/>
          <w:marTop w:val="0"/>
          <w:marBottom w:val="0"/>
          <w:divBdr>
            <w:top w:val="none" w:sz="0" w:space="0" w:color="auto"/>
            <w:left w:val="none" w:sz="0" w:space="0" w:color="auto"/>
            <w:bottom w:val="none" w:sz="0" w:space="0" w:color="auto"/>
            <w:right w:val="none" w:sz="0" w:space="0" w:color="auto"/>
          </w:divBdr>
        </w:div>
        <w:div w:id="89739900">
          <w:marLeft w:val="640"/>
          <w:marRight w:val="0"/>
          <w:marTop w:val="0"/>
          <w:marBottom w:val="0"/>
          <w:divBdr>
            <w:top w:val="none" w:sz="0" w:space="0" w:color="auto"/>
            <w:left w:val="none" w:sz="0" w:space="0" w:color="auto"/>
            <w:bottom w:val="none" w:sz="0" w:space="0" w:color="auto"/>
            <w:right w:val="none" w:sz="0" w:space="0" w:color="auto"/>
          </w:divBdr>
        </w:div>
        <w:div w:id="2084528960">
          <w:marLeft w:val="640"/>
          <w:marRight w:val="0"/>
          <w:marTop w:val="0"/>
          <w:marBottom w:val="0"/>
          <w:divBdr>
            <w:top w:val="none" w:sz="0" w:space="0" w:color="auto"/>
            <w:left w:val="none" w:sz="0" w:space="0" w:color="auto"/>
            <w:bottom w:val="none" w:sz="0" w:space="0" w:color="auto"/>
            <w:right w:val="none" w:sz="0" w:space="0" w:color="auto"/>
          </w:divBdr>
        </w:div>
        <w:div w:id="1048146390">
          <w:marLeft w:val="640"/>
          <w:marRight w:val="0"/>
          <w:marTop w:val="0"/>
          <w:marBottom w:val="0"/>
          <w:divBdr>
            <w:top w:val="none" w:sz="0" w:space="0" w:color="auto"/>
            <w:left w:val="none" w:sz="0" w:space="0" w:color="auto"/>
            <w:bottom w:val="none" w:sz="0" w:space="0" w:color="auto"/>
            <w:right w:val="none" w:sz="0" w:space="0" w:color="auto"/>
          </w:divBdr>
        </w:div>
        <w:div w:id="1523930611">
          <w:marLeft w:val="640"/>
          <w:marRight w:val="0"/>
          <w:marTop w:val="0"/>
          <w:marBottom w:val="0"/>
          <w:divBdr>
            <w:top w:val="none" w:sz="0" w:space="0" w:color="auto"/>
            <w:left w:val="none" w:sz="0" w:space="0" w:color="auto"/>
            <w:bottom w:val="none" w:sz="0" w:space="0" w:color="auto"/>
            <w:right w:val="none" w:sz="0" w:space="0" w:color="auto"/>
          </w:divBdr>
        </w:div>
        <w:div w:id="1598751957">
          <w:marLeft w:val="640"/>
          <w:marRight w:val="0"/>
          <w:marTop w:val="0"/>
          <w:marBottom w:val="0"/>
          <w:divBdr>
            <w:top w:val="none" w:sz="0" w:space="0" w:color="auto"/>
            <w:left w:val="none" w:sz="0" w:space="0" w:color="auto"/>
            <w:bottom w:val="none" w:sz="0" w:space="0" w:color="auto"/>
            <w:right w:val="none" w:sz="0" w:space="0" w:color="auto"/>
          </w:divBdr>
        </w:div>
        <w:div w:id="1659308333">
          <w:marLeft w:val="640"/>
          <w:marRight w:val="0"/>
          <w:marTop w:val="0"/>
          <w:marBottom w:val="0"/>
          <w:divBdr>
            <w:top w:val="none" w:sz="0" w:space="0" w:color="auto"/>
            <w:left w:val="none" w:sz="0" w:space="0" w:color="auto"/>
            <w:bottom w:val="none" w:sz="0" w:space="0" w:color="auto"/>
            <w:right w:val="none" w:sz="0" w:space="0" w:color="auto"/>
          </w:divBdr>
        </w:div>
        <w:div w:id="329063110">
          <w:marLeft w:val="640"/>
          <w:marRight w:val="0"/>
          <w:marTop w:val="0"/>
          <w:marBottom w:val="0"/>
          <w:divBdr>
            <w:top w:val="none" w:sz="0" w:space="0" w:color="auto"/>
            <w:left w:val="none" w:sz="0" w:space="0" w:color="auto"/>
            <w:bottom w:val="none" w:sz="0" w:space="0" w:color="auto"/>
            <w:right w:val="none" w:sz="0" w:space="0" w:color="auto"/>
          </w:divBdr>
        </w:div>
        <w:div w:id="901333859">
          <w:marLeft w:val="640"/>
          <w:marRight w:val="0"/>
          <w:marTop w:val="0"/>
          <w:marBottom w:val="0"/>
          <w:divBdr>
            <w:top w:val="none" w:sz="0" w:space="0" w:color="auto"/>
            <w:left w:val="none" w:sz="0" w:space="0" w:color="auto"/>
            <w:bottom w:val="none" w:sz="0" w:space="0" w:color="auto"/>
            <w:right w:val="none" w:sz="0" w:space="0" w:color="auto"/>
          </w:divBdr>
        </w:div>
      </w:divsChild>
    </w:div>
    <w:div w:id="1488789833">
      <w:bodyDiv w:val="1"/>
      <w:marLeft w:val="0"/>
      <w:marRight w:val="0"/>
      <w:marTop w:val="0"/>
      <w:marBottom w:val="0"/>
      <w:divBdr>
        <w:top w:val="none" w:sz="0" w:space="0" w:color="auto"/>
        <w:left w:val="none" w:sz="0" w:space="0" w:color="auto"/>
        <w:bottom w:val="none" w:sz="0" w:space="0" w:color="auto"/>
        <w:right w:val="none" w:sz="0" w:space="0" w:color="auto"/>
      </w:divBdr>
      <w:divsChild>
        <w:div w:id="1693073607">
          <w:marLeft w:val="640"/>
          <w:marRight w:val="0"/>
          <w:marTop w:val="0"/>
          <w:marBottom w:val="0"/>
          <w:divBdr>
            <w:top w:val="none" w:sz="0" w:space="0" w:color="auto"/>
            <w:left w:val="none" w:sz="0" w:space="0" w:color="auto"/>
            <w:bottom w:val="none" w:sz="0" w:space="0" w:color="auto"/>
            <w:right w:val="none" w:sz="0" w:space="0" w:color="auto"/>
          </w:divBdr>
        </w:div>
        <w:div w:id="446892583">
          <w:marLeft w:val="640"/>
          <w:marRight w:val="0"/>
          <w:marTop w:val="0"/>
          <w:marBottom w:val="0"/>
          <w:divBdr>
            <w:top w:val="none" w:sz="0" w:space="0" w:color="auto"/>
            <w:left w:val="none" w:sz="0" w:space="0" w:color="auto"/>
            <w:bottom w:val="none" w:sz="0" w:space="0" w:color="auto"/>
            <w:right w:val="none" w:sz="0" w:space="0" w:color="auto"/>
          </w:divBdr>
        </w:div>
        <w:div w:id="75831757">
          <w:marLeft w:val="640"/>
          <w:marRight w:val="0"/>
          <w:marTop w:val="0"/>
          <w:marBottom w:val="0"/>
          <w:divBdr>
            <w:top w:val="none" w:sz="0" w:space="0" w:color="auto"/>
            <w:left w:val="none" w:sz="0" w:space="0" w:color="auto"/>
            <w:bottom w:val="none" w:sz="0" w:space="0" w:color="auto"/>
            <w:right w:val="none" w:sz="0" w:space="0" w:color="auto"/>
          </w:divBdr>
        </w:div>
      </w:divsChild>
    </w:div>
    <w:div w:id="1490095543">
      <w:bodyDiv w:val="1"/>
      <w:marLeft w:val="0"/>
      <w:marRight w:val="0"/>
      <w:marTop w:val="0"/>
      <w:marBottom w:val="0"/>
      <w:divBdr>
        <w:top w:val="none" w:sz="0" w:space="0" w:color="auto"/>
        <w:left w:val="none" w:sz="0" w:space="0" w:color="auto"/>
        <w:bottom w:val="none" w:sz="0" w:space="0" w:color="auto"/>
        <w:right w:val="none" w:sz="0" w:space="0" w:color="auto"/>
      </w:divBdr>
      <w:divsChild>
        <w:div w:id="370690122">
          <w:marLeft w:val="640"/>
          <w:marRight w:val="0"/>
          <w:marTop w:val="0"/>
          <w:marBottom w:val="0"/>
          <w:divBdr>
            <w:top w:val="none" w:sz="0" w:space="0" w:color="auto"/>
            <w:left w:val="none" w:sz="0" w:space="0" w:color="auto"/>
            <w:bottom w:val="none" w:sz="0" w:space="0" w:color="auto"/>
            <w:right w:val="none" w:sz="0" w:space="0" w:color="auto"/>
          </w:divBdr>
        </w:div>
        <w:div w:id="1514951063">
          <w:marLeft w:val="640"/>
          <w:marRight w:val="0"/>
          <w:marTop w:val="0"/>
          <w:marBottom w:val="0"/>
          <w:divBdr>
            <w:top w:val="none" w:sz="0" w:space="0" w:color="auto"/>
            <w:left w:val="none" w:sz="0" w:space="0" w:color="auto"/>
            <w:bottom w:val="none" w:sz="0" w:space="0" w:color="auto"/>
            <w:right w:val="none" w:sz="0" w:space="0" w:color="auto"/>
          </w:divBdr>
        </w:div>
        <w:div w:id="920336742">
          <w:marLeft w:val="640"/>
          <w:marRight w:val="0"/>
          <w:marTop w:val="0"/>
          <w:marBottom w:val="0"/>
          <w:divBdr>
            <w:top w:val="none" w:sz="0" w:space="0" w:color="auto"/>
            <w:left w:val="none" w:sz="0" w:space="0" w:color="auto"/>
            <w:bottom w:val="none" w:sz="0" w:space="0" w:color="auto"/>
            <w:right w:val="none" w:sz="0" w:space="0" w:color="auto"/>
          </w:divBdr>
        </w:div>
        <w:div w:id="85617418">
          <w:marLeft w:val="640"/>
          <w:marRight w:val="0"/>
          <w:marTop w:val="0"/>
          <w:marBottom w:val="0"/>
          <w:divBdr>
            <w:top w:val="none" w:sz="0" w:space="0" w:color="auto"/>
            <w:left w:val="none" w:sz="0" w:space="0" w:color="auto"/>
            <w:bottom w:val="none" w:sz="0" w:space="0" w:color="auto"/>
            <w:right w:val="none" w:sz="0" w:space="0" w:color="auto"/>
          </w:divBdr>
        </w:div>
        <w:div w:id="238752571">
          <w:marLeft w:val="640"/>
          <w:marRight w:val="0"/>
          <w:marTop w:val="0"/>
          <w:marBottom w:val="0"/>
          <w:divBdr>
            <w:top w:val="none" w:sz="0" w:space="0" w:color="auto"/>
            <w:left w:val="none" w:sz="0" w:space="0" w:color="auto"/>
            <w:bottom w:val="none" w:sz="0" w:space="0" w:color="auto"/>
            <w:right w:val="none" w:sz="0" w:space="0" w:color="auto"/>
          </w:divBdr>
        </w:div>
        <w:div w:id="1111511181">
          <w:marLeft w:val="640"/>
          <w:marRight w:val="0"/>
          <w:marTop w:val="0"/>
          <w:marBottom w:val="0"/>
          <w:divBdr>
            <w:top w:val="none" w:sz="0" w:space="0" w:color="auto"/>
            <w:left w:val="none" w:sz="0" w:space="0" w:color="auto"/>
            <w:bottom w:val="none" w:sz="0" w:space="0" w:color="auto"/>
            <w:right w:val="none" w:sz="0" w:space="0" w:color="auto"/>
          </w:divBdr>
        </w:div>
      </w:divsChild>
    </w:div>
    <w:div w:id="1507671395">
      <w:bodyDiv w:val="1"/>
      <w:marLeft w:val="0"/>
      <w:marRight w:val="0"/>
      <w:marTop w:val="0"/>
      <w:marBottom w:val="0"/>
      <w:divBdr>
        <w:top w:val="none" w:sz="0" w:space="0" w:color="auto"/>
        <w:left w:val="none" w:sz="0" w:space="0" w:color="auto"/>
        <w:bottom w:val="none" w:sz="0" w:space="0" w:color="auto"/>
        <w:right w:val="none" w:sz="0" w:space="0" w:color="auto"/>
      </w:divBdr>
      <w:divsChild>
        <w:div w:id="1800294871">
          <w:marLeft w:val="640"/>
          <w:marRight w:val="0"/>
          <w:marTop w:val="0"/>
          <w:marBottom w:val="0"/>
          <w:divBdr>
            <w:top w:val="none" w:sz="0" w:space="0" w:color="auto"/>
            <w:left w:val="none" w:sz="0" w:space="0" w:color="auto"/>
            <w:bottom w:val="none" w:sz="0" w:space="0" w:color="auto"/>
            <w:right w:val="none" w:sz="0" w:space="0" w:color="auto"/>
          </w:divBdr>
        </w:div>
        <w:div w:id="1142430933">
          <w:marLeft w:val="640"/>
          <w:marRight w:val="0"/>
          <w:marTop w:val="0"/>
          <w:marBottom w:val="0"/>
          <w:divBdr>
            <w:top w:val="none" w:sz="0" w:space="0" w:color="auto"/>
            <w:left w:val="none" w:sz="0" w:space="0" w:color="auto"/>
            <w:bottom w:val="none" w:sz="0" w:space="0" w:color="auto"/>
            <w:right w:val="none" w:sz="0" w:space="0" w:color="auto"/>
          </w:divBdr>
        </w:div>
        <w:div w:id="474294831">
          <w:marLeft w:val="640"/>
          <w:marRight w:val="0"/>
          <w:marTop w:val="0"/>
          <w:marBottom w:val="0"/>
          <w:divBdr>
            <w:top w:val="none" w:sz="0" w:space="0" w:color="auto"/>
            <w:left w:val="none" w:sz="0" w:space="0" w:color="auto"/>
            <w:bottom w:val="none" w:sz="0" w:space="0" w:color="auto"/>
            <w:right w:val="none" w:sz="0" w:space="0" w:color="auto"/>
          </w:divBdr>
        </w:div>
        <w:div w:id="1355232392">
          <w:marLeft w:val="640"/>
          <w:marRight w:val="0"/>
          <w:marTop w:val="0"/>
          <w:marBottom w:val="0"/>
          <w:divBdr>
            <w:top w:val="none" w:sz="0" w:space="0" w:color="auto"/>
            <w:left w:val="none" w:sz="0" w:space="0" w:color="auto"/>
            <w:bottom w:val="none" w:sz="0" w:space="0" w:color="auto"/>
            <w:right w:val="none" w:sz="0" w:space="0" w:color="auto"/>
          </w:divBdr>
        </w:div>
        <w:div w:id="1556427925">
          <w:marLeft w:val="640"/>
          <w:marRight w:val="0"/>
          <w:marTop w:val="0"/>
          <w:marBottom w:val="0"/>
          <w:divBdr>
            <w:top w:val="none" w:sz="0" w:space="0" w:color="auto"/>
            <w:left w:val="none" w:sz="0" w:space="0" w:color="auto"/>
            <w:bottom w:val="none" w:sz="0" w:space="0" w:color="auto"/>
            <w:right w:val="none" w:sz="0" w:space="0" w:color="auto"/>
          </w:divBdr>
        </w:div>
        <w:div w:id="1655717993">
          <w:marLeft w:val="640"/>
          <w:marRight w:val="0"/>
          <w:marTop w:val="0"/>
          <w:marBottom w:val="0"/>
          <w:divBdr>
            <w:top w:val="none" w:sz="0" w:space="0" w:color="auto"/>
            <w:left w:val="none" w:sz="0" w:space="0" w:color="auto"/>
            <w:bottom w:val="none" w:sz="0" w:space="0" w:color="auto"/>
            <w:right w:val="none" w:sz="0" w:space="0" w:color="auto"/>
          </w:divBdr>
        </w:div>
        <w:div w:id="683753578">
          <w:marLeft w:val="640"/>
          <w:marRight w:val="0"/>
          <w:marTop w:val="0"/>
          <w:marBottom w:val="0"/>
          <w:divBdr>
            <w:top w:val="none" w:sz="0" w:space="0" w:color="auto"/>
            <w:left w:val="none" w:sz="0" w:space="0" w:color="auto"/>
            <w:bottom w:val="none" w:sz="0" w:space="0" w:color="auto"/>
            <w:right w:val="none" w:sz="0" w:space="0" w:color="auto"/>
          </w:divBdr>
        </w:div>
        <w:div w:id="902835581">
          <w:marLeft w:val="640"/>
          <w:marRight w:val="0"/>
          <w:marTop w:val="0"/>
          <w:marBottom w:val="0"/>
          <w:divBdr>
            <w:top w:val="none" w:sz="0" w:space="0" w:color="auto"/>
            <w:left w:val="none" w:sz="0" w:space="0" w:color="auto"/>
            <w:bottom w:val="none" w:sz="0" w:space="0" w:color="auto"/>
            <w:right w:val="none" w:sz="0" w:space="0" w:color="auto"/>
          </w:divBdr>
        </w:div>
        <w:div w:id="833230606">
          <w:marLeft w:val="640"/>
          <w:marRight w:val="0"/>
          <w:marTop w:val="0"/>
          <w:marBottom w:val="0"/>
          <w:divBdr>
            <w:top w:val="none" w:sz="0" w:space="0" w:color="auto"/>
            <w:left w:val="none" w:sz="0" w:space="0" w:color="auto"/>
            <w:bottom w:val="none" w:sz="0" w:space="0" w:color="auto"/>
            <w:right w:val="none" w:sz="0" w:space="0" w:color="auto"/>
          </w:divBdr>
        </w:div>
        <w:div w:id="257756811">
          <w:marLeft w:val="640"/>
          <w:marRight w:val="0"/>
          <w:marTop w:val="0"/>
          <w:marBottom w:val="0"/>
          <w:divBdr>
            <w:top w:val="none" w:sz="0" w:space="0" w:color="auto"/>
            <w:left w:val="none" w:sz="0" w:space="0" w:color="auto"/>
            <w:bottom w:val="none" w:sz="0" w:space="0" w:color="auto"/>
            <w:right w:val="none" w:sz="0" w:space="0" w:color="auto"/>
          </w:divBdr>
        </w:div>
        <w:div w:id="2081828789">
          <w:marLeft w:val="640"/>
          <w:marRight w:val="0"/>
          <w:marTop w:val="0"/>
          <w:marBottom w:val="0"/>
          <w:divBdr>
            <w:top w:val="none" w:sz="0" w:space="0" w:color="auto"/>
            <w:left w:val="none" w:sz="0" w:space="0" w:color="auto"/>
            <w:bottom w:val="none" w:sz="0" w:space="0" w:color="auto"/>
            <w:right w:val="none" w:sz="0" w:space="0" w:color="auto"/>
          </w:divBdr>
        </w:div>
        <w:div w:id="1301574484">
          <w:marLeft w:val="640"/>
          <w:marRight w:val="0"/>
          <w:marTop w:val="0"/>
          <w:marBottom w:val="0"/>
          <w:divBdr>
            <w:top w:val="none" w:sz="0" w:space="0" w:color="auto"/>
            <w:left w:val="none" w:sz="0" w:space="0" w:color="auto"/>
            <w:bottom w:val="none" w:sz="0" w:space="0" w:color="auto"/>
            <w:right w:val="none" w:sz="0" w:space="0" w:color="auto"/>
          </w:divBdr>
        </w:div>
        <w:div w:id="2018194378">
          <w:marLeft w:val="640"/>
          <w:marRight w:val="0"/>
          <w:marTop w:val="0"/>
          <w:marBottom w:val="0"/>
          <w:divBdr>
            <w:top w:val="none" w:sz="0" w:space="0" w:color="auto"/>
            <w:left w:val="none" w:sz="0" w:space="0" w:color="auto"/>
            <w:bottom w:val="none" w:sz="0" w:space="0" w:color="auto"/>
            <w:right w:val="none" w:sz="0" w:space="0" w:color="auto"/>
          </w:divBdr>
        </w:div>
      </w:divsChild>
    </w:div>
    <w:div w:id="1571885312">
      <w:bodyDiv w:val="1"/>
      <w:marLeft w:val="0"/>
      <w:marRight w:val="0"/>
      <w:marTop w:val="0"/>
      <w:marBottom w:val="0"/>
      <w:divBdr>
        <w:top w:val="none" w:sz="0" w:space="0" w:color="auto"/>
        <w:left w:val="none" w:sz="0" w:space="0" w:color="auto"/>
        <w:bottom w:val="none" w:sz="0" w:space="0" w:color="auto"/>
        <w:right w:val="none" w:sz="0" w:space="0" w:color="auto"/>
      </w:divBdr>
      <w:divsChild>
        <w:div w:id="481042064">
          <w:marLeft w:val="640"/>
          <w:marRight w:val="0"/>
          <w:marTop w:val="0"/>
          <w:marBottom w:val="0"/>
          <w:divBdr>
            <w:top w:val="none" w:sz="0" w:space="0" w:color="auto"/>
            <w:left w:val="none" w:sz="0" w:space="0" w:color="auto"/>
            <w:bottom w:val="none" w:sz="0" w:space="0" w:color="auto"/>
            <w:right w:val="none" w:sz="0" w:space="0" w:color="auto"/>
          </w:divBdr>
        </w:div>
        <w:div w:id="484518740">
          <w:marLeft w:val="640"/>
          <w:marRight w:val="0"/>
          <w:marTop w:val="0"/>
          <w:marBottom w:val="0"/>
          <w:divBdr>
            <w:top w:val="none" w:sz="0" w:space="0" w:color="auto"/>
            <w:left w:val="none" w:sz="0" w:space="0" w:color="auto"/>
            <w:bottom w:val="none" w:sz="0" w:space="0" w:color="auto"/>
            <w:right w:val="none" w:sz="0" w:space="0" w:color="auto"/>
          </w:divBdr>
        </w:div>
        <w:div w:id="1299532478">
          <w:marLeft w:val="640"/>
          <w:marRight w:val="0"/>
          <w:marTop w:val="0"/>
          <w:marBottom w:val="0"/>
          <w:divBdr>
            <w:top w:val="none" w:sz="0" w:space="0" w:color="auto"/>
            <w:left w:val="none" w:sz="0" w:space="0" w:color="auto"/>
            <w:bottom w:val="none" w:sz="0" w:space="0" w:color="auto"/>
            <w:right w:val="none" w:sz="0" w:space="0" w:color="auto"/>
          </w:divBdr>
        </w:div>
        <w:div w:id="27881177">
          <w:marLeft w:val="640"/>
          <w:marRight w:val="0"/>
          <w:marTop w:val="0"/>
          <w:marBottom w:val="0"/>
          <w:divBdr>
            <w:top w:val="none" w:sz="0" w:space="0" w:color="auto"/>
            <w:left w:val="none" w:sz="0" w:space="0" w:color="auto"/>
            <w:bottom w:val="none" w:sz="0" w:space="0" w:color="auto"/>
            <w:right w:val="none" w:sz="0" w:space="0" w:color="auto"/>
          </w:divBdr>
        </w:div>
        <w:div w:id="587814036">
          <w:marLeft w:val="640"/>
          <w:marRight w:val="0"/>
          <w:marTop w:val="0"/>
          <w:marBottom w:val="0"/>
          <w:divBdr>
            <w:top w:val="none" w:sz="0" w:space="0" w:color="auto"/>
            <w:left w:val="none" w:sz="0" w:space="0" w:color="auto"/>
            <w:bottom w:val="none" w:sz="0" w:space="0" w:color="auto"/>
            <w:right w:val="none" w:sz="0" w:space="0" w:color="auto"/>
          </w:divBdr>
        </w:div>
        <w:div w:id="1128165281">
          <w:marLeft w:val="640"/>
          <w:marRight w:val="0"/>
          <w:marTop w:val="0"/>
          <w:marBottom w:val="0"/>
          <w:divBdr>
            <w:top w:val="none" w:sz="0" w:space="0" w:color="auto"/>
            <w:left w:val="none" w:sz="0" w:space="0" w:color="auto"/>
            <w:bottom w:val="none" w:sz="0" w:space="0" w:color="auto"/>
            <w:right w:val="none" w:sz="0" w:space="0" w:color="auto"/>
          </w:divBdr>
        </w:div>
        <w:div w:id="633486740">
          <w:marLeft w:val="640"/>
          <w:marRight w:val="0"/>
          <w:marTop w:val="0"/>
          <w:marBottom w:val="0"/>
          <w:divBdr>
            <w:top w:val="none" w:sz="0" w:space="0" w:color="auto"/>
            <w:left w:val="none" w:sz="0" w:space="0" w:color="auto"/>
            <w:bottom w:val="none" w:sz="0" w:space="0" w:color="auto"/>
            <w:right w:val="none" w:sz="0" w:space="0" w:color="auto"/>
          </w:divBdr>
        </w:div>
        <w:div w:id="1604025994">
          <w:marLeft w:val="640"/>
          <w:marRight w:val="0"/>
          <w:marTop w:val="0"/>
          <w:marBottom w:val="0"/>
          <w:divBdr>
            <w:top w:val="none" w:sz="0" w:space="0" w:color="auto"/>
            <w:left w:val="none" w:sz="0" w:space="0" w:color="auto"/>
            <w:bottom w:val="none" w:sz="0" w:space="0" w:color="auto"/>
            <w:right w:val="none" w:sz="0" w:space="0" w:color="auto"/>
          </w:divBdr>
        </w:div>
        <w:div w:id="647441828">
          <w:marLeft w:val="640"/>
          <w:marRight w:val="0"/>
          <w:marTop w:val="0"/>
          <w:marBottom w:val="0"/>
          <w:divBdr>
            <w:top w:val="none" w:sz="0" w:space="0" w:color="auto"/>
            <w:left w:val="none" w:sz="0" w:space="0" w:color="auto"/>
            <w:bottom w:val="none" w:sz="0" w:space="0" w:color="auto"/>
            <w:right w:val="none" w:sz="0" w:space="0" w:color="auto"/>
          </w:divBdr>
        </w:div>
        <w:div w:id="2092776148">
          <w:marLeft w:val="640"/>
          <w:marRight w:val="0"/>
          <w:marTop w:val="0"/>
          <w:marBottom w:val="0"/>
          <w:divBdr>
            <w:top w:val="none" w:sz="0" w:space="0" w:color="auto"/>
            <w:left w:val="none" w:sz="0" w:space="0" w:color="auto"/>
            <w:bottom w:val="none" w:sz="0" w:space="0" w:color="auto"/>
            <w:right w:val="none" w:sz="0" w:space="0" w:color="auto"/>
          </w:divBdr>
        </w:div>
        <w:div w:id="12804532">
          <w:marLeft w:val="640"/>
          <w:marRight w:val="0"/>
          <w:marTop w:val="0"/>
          <w:marBottom w:val="0"/>
          <w:divBdr>
            <w:top w:val="none" w:sz="0" w:space="0" w:color="auto"/>
            <w:left w:val="none" w:sz="0" w:space="0" w:color="auto"/>
            <w:bottom w:val="none" w:sz="0" w:space="0" w:color="auto"/>
            <w:right w:val="none" w:sz="0" w:space="0" w:color="auto"/>
          </w:divBdr>
        </w:div>
        <w:div w:id="1396588021">
          <w:marLeft w:val="640"/>
          <w:marRight w:val="0"/>
          <w:marTop w:val="0"/>
          <w:marBottom w:val="0"/>
          <w:divBdr>
            <w:top w:val="none" w:sz="0" w:space="0" w:color="auto"/>
            <w:left w:val="none" w:sz="0" w:space="0" w:color="auto"/>
            <w:bottom w:val="none" w:sz="0" w:space="0" w:color="auto"/>
            <w:right w:val="none" w:sz="0" w:space="0" w:color="auto"/>
          </w:divBdr>
        </w:div>
        <w:div w:id="1904873481">
          <w:marLeft w:val="640"/>
          <w:marRight w:val="0"/>
          <w:marTop w:val="0"/>
          <w:marBottom w:val="0"/>
          <w:divBdr>
            <w:top w:val="none" w:sz="0" w:space="0" w:color="auto"/>
            <w:left w:val="none" w:sz="0" w:space="0" w:color="auto"/>
            <w:bottom w:val="none" w:sz="0" w:space="0" w:color="auto"/>
            <w:right w:val="none" w:sz="0" w:space="0" w:color="auto"/>
          </w:divBdr>
        </w:div>
        <w:div w:id="927225957">
          <w:marLeft w:val="640"/>
          <w:marRight w:val="0"/>
          <w:marTop w:val="0"/>
          <w:marBottom w:val="0"/>
          <w:divBdr>
            <w:top w:val="none" w:sz="0" w:space="0" w:color="auto"/>
            <w:left w:val="none" w:sz="0" w:space="0" w:color="auto"/>
            <w:bottom w:val="none" w:sz="0" w:space="0" w:color="auto"/>
            <w:right w:val="none" w:sz="0" w:space="0" w:color="auto"/>
          </w:divBdr>
        </w:div>
        <w:div w:id="802232648">
          <w:marLeft w:val="640"/>
          <w:marRight w:val="0"/>
          <w:marTop w:val="0"/>
          <w:marBottom w:val="0"/>
          <w:divBdr>
            <w:top w:val="none" w:sz="0" w:space="0" w:color="auto"/>
            <w:left w:val="none" w:sz="0" w:space="0" w:color="auto"/>
            <w:bottom w:val="none" w:sz="0" w:space="0" w:color="auto"/>
            <w:right w:val="none" w:sz="0" w:space="0" w:color="auto"/>
          </w:divBdr>
        </w:div>
        <w:div w:id="1605765102">
          <w:marLeft w:val="640"/>
          <w:marRight w:val="0"/>
          <w:marTop w:val="0"/>
          <w:marBottom w:val="0"/>
          <w:divBdr>
            <w:top w:val="none" w:sz="0" w:space="0" w:color="auto"/>
            <w:left w:val="none" w:sz="0" w:space="0" w:color="auto"/>
            <w:bottom w:val="none" w:sz="0" w:space="0" w:color="auto"/>
            <w:right w:val="none" w:sz="0" w:space="0" w:color="auto"/>
          </w:divBdr>
        </w:div>
        <w:div w:id="1144925895">
          <w:marLeft w:val="640"/>
          <w:marRight w:val="0"/>
          <w:marTop w:val="0"/>
          <w:marBottom w:val="0"/>
          <w:divBdr>
            <w:top w:val="none" w:sz="0" w:space="0" w:color="auto"/>
            <w:left w:val="none" w:sz="0" w:space="0" w:color="auto"/>
            <w:bottom w:val="none" w:sz="0" w:space="0" w:color="auto"/>
            <w:right w:val="none" w:sz="0" w:space="0" w:color="auto"/>
          </w:divBdr>
        </w:div>
        <w:div w:id="599527989">
          <w:marLeft w:val="640"/>
          <w:marRight w:val="0"/>
          <w:marTop w:val="0"/>
          <w:marBottom w:val="0"/>
          <w:divBdr>
            <w:top w:val="none" w:sz="0" w:space="0" w:color="auto"/>
            <w:left w:val="none" w:sz="0" w:space="0" w:color="auto"/>
            <w:bottom w:val="none" w:sz="0" w:space="0" w:color="auto"/>
            <w:right w:val="none" w:sz="0" w:space="0" w:color="auto"/>
          </w:divBdr>
        </w:div>
        <w:div w:id="290475722">
          <w:marLeft w:val="640"/>
          <w:marRight w:val="0"/>
          <w:marTop w:val="0"/>
          <w:marBottom w:val="0"/>
          <w:divBdr>
            <w:top w:val="none" w:sz="0" w:space="0" w:color="auto"/>
            <w:left w:val="none" w:sz="0" w:space="0" w:color="auto"/>
            <w:bottom w:val="none" w:sz="0" w:space="0" w:color="auto"/>
            <w:right w:val="none" w:sz="0" w:space="0" w:color="auto"/>
          </w:divBdr>
        </w:div>
        <w:div w:id="1234730425">
          <w:marLeft w:val="640"/>
          <w:marRight w:val="0"/>
          <w:marTop w:val="0"/>
          <w:marBottom w:val="0"/>
          <w:divBdr>
            <w:top w:val="none" w:sz="0" w:space="0" w:color="auto"/>
            <w:left w:val="none" w:sz="0" w:space="0" w:color="auto"/>
            <w:bottom w:val="none" w:sz="0" w:space="0" w:color="auto"/>
            <w:right w:val="none" w:sz="0" w:space="0" w:color="auto"/>
          </w:divBdr>
        </w:div>
      </w:divsChild>
    </w:div>
    <w:div w:id="1611274367">
      <w:bodyDiv w:val="1"/>
      <w:marLeft w:val="0"/>
      <w:marRight w:val="0"/>
      <w:marTop w:val="0"/>
      <w:marBottom w:val="0"/>
      <w:divBdr>
        <w:top w:val="none" w:sz="0" w:space="0" w:color="auto"/>
        <w:left w:val="none" w:sz="0" w:space="0" w:color="auto"/>
        <w:bottom w:val="none" w:sz="0" w:space="0" w:color="auto"/>
        <w:right w:val="none" w:sz="0" w:space="0" w:color="auto"/>
      </w:divBdr>
      <w:divsChild>
        <w:div w:id="884609372">
          <w:marLeft w:val="640"/>
          <w:marRight w:val="0"/>
          <w:marTop w:val="0"/>
          <w:marBottom w:val="0"/>
          <w:divBdr>
            <w:top w:val="none" w:sz="0" w:space="0" w:color="auto"/>
            <w:left w:val="none" w:sz="0" w:space="0" w:color="auto"/>
            <w:bottom w:val="none" w:sz="0" w:space="0" w:color="auto"/>
            <w:right w:val="none" w:sz="0" w:space="0" w:color="auto"/>
          </w:divBdr>
        </w:div>
        <w:div w:id="288168812">
          <w:marLeft w:val="640"/>
          <w:marRight w:val="0"/>
          <w:marTop w:val="0"/>
          <w:marBottom w:val="0"/>
          <w:divBdr>
            <w:top w:val="none" w:sz="0" w:space="0" w:color="auto"/>
            <w:left w:val="none" w:sz="0" w:space="0" w:color="auto"/>
            <w:bottom w:val="none" w:sz="0" w:space="0" w:color="auto"/>
            <w:right w:val="none" w:sz="0" w:space="0" w:color="auto"/>
          </w:divBdr>
        </w:div>
        <w:div w:id="322969875">
          <w:marLeft w:val="640"/>
          <w:marRight w:val="0"/>
          <w:marTop w:val="0"/>
          <w:marBottom w:val="0"/>
          <w:divBdr>
            <w:top w:val="none" w:sz="0" w:space="0" w:color="auto"/>
            <w:left w:val="none" w:sz="0" w:space="0" w:color="auto"/>
            <w:bottom w:val="none" w:sz="0" w:space="0" w:color="auto"/>
            <w:right w:val="none" w:sz="0" w:space="0" w:color="auto"/>
          </w:divBdr>
        </w:div>
        <w:div w:id="1686469808">
          <w:marLeft w:val="640"/>
          <w:marRight w:val="0"/>
          <w:marTop w:val="0"/>
          <w:marBottom w:val="0"/>
          <w:divBdr>
            <w:top w:val="none" w:sz="0" w:space="0" w:color="auto"/>
            <w:left w:val="none" w:sz="0" w:space="0" w:color="auto"/>
            <w:bottom w:val="none" w:sz="0" w:space="0" w:color="auto"/>
            <w:right w:val="none" w:sz="0" w:space="0" w:color="auto"/>
          </w:divBdr>
        </w:div>
        <w:div w:id="469132471">
          <w:marLeft w:val="640"/>
          <w:marRight w:val="0"/>
          <w:marTop w:val="0"/>
          <w:marBottom w:val="0"/>
          <w:divBdr>
            <w:top w:val="none" w:sz="0" w:space="0" w:color="auto"/>
            <w:left w:val="none" w:sz="0" w:space="0" w:color="auto"/>
            <w:bottom w:val="none" w:sz="0" w:space="0" w:color="auto"/>
            <w:right w:val="none" w:sz="0" w:space="0" w:color="auto"/>
          </w:divBdr>
        </w:div>
        <w:div w:id="1970741378">
          <w:marLeft w:val="640"/>
          <w:marRight w:val="0"/>
          <w:marTop w:val="0"/>
          <w:marBottom w:val="0"/>
          <w:divBdr>
            <w:top w:val="none" w:sz="0" w:space="0" w:color="auto"/>
            <w:left w:val="none" w:sz="0" w:space="0" w:color="auto"/>
            <w:bottom w:val="none" w:sz="0" w:space="0" w:color="auto"/>
            <w:right w:val="none" w:sz="0" w:space="0" w:color="auto"/>
          </w:divBdr>
        </w:div>
        <w:div w:id="897860902">
          <w:marLeft w:val="640"/>
          <w:marRight w:val="0"/>
          <w:marTop w:val="0"/>
          <w:marBottom w:val="0"/>
          <w:divBdr>
            <w:top w:val="none" w:sz="0" w:space="0" w:color="auto"/>
            <w:left w:val="none" w:sz="0" w:space="0" w:color="auto"/>
            <w:bottom w:val="none" w:sz="0" w:space="0" w:color="auto"/>
            <w:right w:val="none" w:sz="0" w:space="0" w:color="auto"/>
          </w:divBdr>
        </w:div>
        <w:div w:id="1375613754">
          <w:marLeft w:val="640"/>
          <w:marRight w:val="0"/>
          <w:marTop w:val="0"/>
          <w:marBottom w:val="0"/>
          <w:divBdr>
            <w:top w:val="none" w:sz="0" w:space="0" w:color="auto"/>
            <w:left w:val="none" w:sz="0" w:space="0" w:color="auto"/>
            <w:bottom w:val="none" w:sz="0" w:space="0" w:color="auto"/>
            <w:right w:val="none" w:sz="0" w:space="0" w:color="auto"/>
          </w:divBdr>
        </w:div>
        <w:div w:id="1394695325">
          <w:marLeft w:val="640"/>
          <w:marRight w:val="0"/>
          <w:marTop w:val="0"/>
          <w:marBottom w:val="0"/>
          <w:divBdr>
            <w:top w:val="none" w:sz="0" w:space="0" w:color="auto"/>
            <w:left w:val="none" w:sz="0" w:space="0" w:color="auto"/>
            <w:bottom w:val="none" w:sz="0" w:space="0" w:color="auto"/>
            <w:right w:val="none" w:sz="0" w:space="0" w:color="auto"/>
          </w:divBdr>
        </w:div>
        <w:div w:id="130438693">
          <w:marLeft w:val="640"/>
          <w:marRight w:val="0"/>
          <w:marTop w:val="0"/>
          <w:marBottom w:val="0"/>
          <w:divBdr>
            <w:top w:val="none" w:sz="0" w:space="0" w:color="auto"/>
            <w:left w:val="none" w:sz="0" w:space="0" w:color="auto"/>
            <w:bottom w:val="none" w:sz="0" w:space="0" w:color="auto"/>
            <w:right w:val="none" w:sz="0" w:space="0" w:color="auto"/>
          </w:divBdr>
        </w:div>
      </w:divsChild>
    </w:div>
    <w:div w:id="1645701096">
      <w:bodyDiv w:val="1"/>
      <w:marLeft w:val="0"/>
      <w:marRight w:val="0"/>
      <w:marTop w:val="0"/>
      <w:marBottom w:val="0"/>
      <w:divBdr>
        <w:top w:val="none" w:sz="0" w:space="0" w:color="auto"/>
        <w:left w:val="none" w:sz="0" w:space="0" w:color="auto"/>
        <w:bottom w:val="none" w:sz="0" w:space="0" w:color="auto"/>
        <w:right w:val="none" w:sz="0" w:space="0" w:color="auto"/>
      </w:divBdr>
      <w:divsChild>
        <w:div w:id="295331234">
          <w:marLeft w:val="640"/>
          <w:marRight w:val="0"/>
          <w:marTop w:val="0"/>
          <w:marBottom w:val="0"/>
          <w:divBdr>
            <w:top w:val="none" w:sz="0" w:space="0" w:color="auto"/>
            <w:left w:val="none" w:sz="0" w:space="0" w:color="auto"/>
            <w:bottom w:val="none" w:sz="0" w:space="0" w:color="auto"/>
            <w:right w:val="none" w:sz="0" w:space="0" w:color="auto"/>
          </w:divBdr>
        </w:div>
        <w:div w:id="384645870">
          <w:marLeft w:val="640"/>
          <w:marRight w:val="0"/>
          <w:marTop w:val="0"/>
          <w:marBottom w:val="0"/>
          <w:divBdr>
            <w:top w:val="none" w:sz="0" w:space="0" w:color="auto"/>
            <w:left w:val="none" w:sz="0" w:space="0" w:color="auto"/>
            <w:bottom w:val="none" w:sz="0" w:space="0" w:color="auto"/>
            <w:right w:val="none" w:sz="0" w:space="0" w:color="auto"/>
          </w:divBdr>
        </w:div>
        <w:div w:id="1466771597">
          <w:marLeft w:val="640"/>
          <w:marRight w:val="0"/>
          <w:marTop w:val="0"/>
          <w:marBottom w:val="0"/>
          <w:divBdr>
            <w:top w:val="none" w:sz="0" w:space="0" w:color="auto"/>
            <w:left w:val="none" w:sz="0" w:space="0" w:color="auto"/>
            <w:bottom w:val="none" w:sz="0" w:space="0" w:color="auto"/>
            <w:right w:val="none" w:sz="0" w:space="0" w:color="auto"/>
          </w:divBdr>
        </w:div>
        <w:div w:id="845824146">
          <w:marLeft w:val="640"/>
          <w:marRight w:val="0"/>
          <w:marTop w:val="0"/>
          <w:marBottom w:val="0"/>
          <w:divBdr>
            <w:top w:val="none" w:sz="0" w:space="0" w:color="auto"/>
            <w:left w:val="none" w:sz="0" w:space="0" w:color="auto"/>
            <w:bottom w:val="none" w:sz="0" w:space="0" w:color="auto"/>
            <w:right w:val="none" w:sz="0" w:space="0" w:color="auto"/>
          </w:divBdr>
        </w:div>
        <w:div w:id="839587545">
          <w:marLeft w:val="640"/>
          <w:marRight w:val="0"/>
          <w:marTop w:val="0"/>
          <w:marBottom w:val="0"/>
          <w:divBdr>
            <w:top w:val="none" w:sz="0" w:space="0" w:color="auto"/>
            <w:left w:val="none" w:sz="0" w:space="0" w:color="auto"/>
            <w:bottom w:val="none" w:sz="0" w:space="0" w:color="auto"/>
            <w:right w:val="none" w:sz="0" w:space="0" w:color="auto"/>
          </w:divBdr>
        </w:div>
        <w:div w:id="277495717">
          <w:marLeft w:val="640"/>
          <w:marRight w:val="0"/>
          <w:marTop w:val="0"/>
          <w:marBottom w:val="0"/>
          <w:divBdr>
            <w:top w:val="none" w:sz="0" w:space="0" w:color="auto"/>
            <w:left w:val="none" w:sz="0" w:space="0" w:color="auto"/>
            <w:bottom w:val="none" w:sz="0" w:space="0" w:color="auto"/>
            <w:right w:val="none" w:sz="0" w:space="0" w:color="auto"/>
          </w:divBdr>
        </w:div>
        <w:div w:id="1185480716">
          <w:marLeft w:val="640"/>
          <w:marRight w:val="0"/>
          <w:marTop w:val="0"/>
          <w:marBottom w:val="0"/>
          <w:divBdr>
            <w:top w:val="none" w:sz="0" w:space="0" w:color="auto"/>
            <w:left w:val="none" w:sz="0" w:space="0" w:color="auto"/>
            <w:bottom w:val="none" w:sz="0" w:space="0" w:color="auto"/>
            <w:right w:val="none" w:sz="0" w:space="0" w:color="auto"/>
          </w:divBdr>
        </w:div>
        <w:div w:id="1187062929">
          <w:marLeft w:val="640"/>
          <w:marRight w:val="0"/>
          <w:marTop w:val="0"/>
          <w:marBottom w:val="0"/>
          <w:divBdr>
            <w:top w:val="none" w:sz="0" w:space="0" w:color="auto"/>
            <w:left w:val="none" w:sz="0" w:space="0" w:color="auto"/>
            <w:bottom w:val="none" w:sz="0" w:space="0" w:color="auto"/>
            <w:right w:val="none" w:sz="0" w:space="0" w:color="auto"/>
          </w:divBdr>
        </w:div>
      </w:divsChild>
    </w:div>
    <w:div w:id="1681202220">
      <w:bodyDiv w:val="1"/>
      <w:marLeft w:val="0"/>
      <w:marRight w:val="0"/>
      <w:marTop w:val="0"/>
      <w:marBottom w:val="0"/>
      <w:divBdr>
        <w:top w:val="none" w:sz="0" w:space="0" w:color="auto"/>
        <w:left w:val="none" w:sz="0" w:space="0" w:color="auto"/>
        <w:bottom w:val="none" w:sz="0" w:space="0" w:color="auto"/>
        <w:right w:val="none" w:sz="0" w:space="0" w:color="auto"/>
      </w:divBdr>
      <w:divsChild>
        <w:div w:id="527958490">
          <w:marLeft w:val="640"/>
          <w:marRight w:val="0"/>
          <w:marTop w:val="0"/>
          <w:marBottom w:val="0"/>
          <w:divBdr>
            <w:top w:val="none" w:sz="0" w:space="0" w:color="auto"/>
            <w:left w:val="none" w:sz="0" w:space="0" w:color="auto"/>
            <w:bottom w:val="none" w:sz="0" w:space="0" w:color="auto"/>
            <w:right w:val="none" w:sz="0" w:space="0" w:color="auto"/>
          </w:divBdr>
        </w:div>
        <w:div w:id="469127631">
          <w:marLeft w:val="640"/>
          <w:marRight w:val="0"/>
          <w:marTop w:val="0"/>
          <w:marBottom w:val="0"/>
          <w:divBdr>
            <w:top w:val="none" w:sz="0" w:space="0" w:color="auto"/>
            <w:left w:val="none" w:sz="0" w:space="0" w:color="auto"/>
            <w:bottom w:val="none" w:sz="0" w:space="0" w:color="auto"/>
            <w:right w:val="none" w:sz="0" w:space="0" w:color="auto"/>
          </w:divBdr>
        </w:div>
        <w:div w:id="62457704">
          <w:marLeft w:val="640"/>
          <w:marRight w:val="0"/>
          <w:marTop w:val="0"/>
          <w:marBottom w:val="0"/>
          <w:divBdr>
            <w:top w:val="none" w:sz="0" w:space="0" w:color="auto"/>
            <w:left w:val="none" w:sz="0" w:space="0" w:color="auto"/>
            <w:bottom w:val="none" w:sz="0" w:space="0" w:color="auto"/>
            <w:right w:val="none" w:sz="0" w:space="0" w:color="auto"/>
          </w:divBdr>
        </w:div>
        <w:div w:id="1035346528">
          <w:marLeft w:val="640"/>
          <w:marRight w:val="0"/>
          <w:marTop w:val="0"/>
          <w:marBottom w:val="0"/>
          <w:divBdr>
            <w:top w:val="none" w:sz="0" w:space="0" w:color="auto"/>
            <w:left w:val="none" w:sz="0" w:space="0" w:color="auto"/>
            <w:bottom w:val="none" w:sz="0" w:space="0" w:color="auto"/>
            <w:right w:val="none" w:sz="0" w:space="0" w:color="auto"/>
          </w:divBdr>
        </w:div>
        <w:div w:id="1520193345">
          <w:marLeft w:val="640"/>
          <w:marRight w:val="0"/>
          <w:marTop w:val="0"/>
          <w:marBottom w:val="0"/>
          <w:divBdr>
            <w:top w:val="none" w:sz="0" w:space="0" w:color="auto"/>
            <w:left w:val="none" w:sz="0" w:space="0" w:color="auto"/>
            <w:bottom w:val="none" w:sz="0" w:space="0" w:color="auto"/>
            <w:right w:val="none" w:sz="0" w:space="0" w:color="auto"/>
          </w:divBdr>
        </w:div>
        <w:div w:id="96289034">
          <w:marLeft w:val="640"/>
          <w:marRight w:val="0"/>
          <w:marTop w:val="0"/>
          <w:marBottom w:val="0"/>
          <w:divBdr>
            <w:top w:val="none" w:sz="0" w:space="0" w:color="auto"/>
            <w:left w:val="none" w:sz="0" w:space="0" w:color="auto"/>
            <w:bottom w:val="none" w:sz="0" w:space="0" w:color="auto"/>
            <w:right w:val="none" w:sz="0" w:space="0" w:color="auto"/>
          </w:divBdr>
        </w:div>
        <w:div w:id="994064801">
          <w:marLeft w:val="640"/>
          <w:marRight w:val="0"/>
          <w:marTop w:val="0"/>
          <w:marBottom w:val="0"/>
          <w:divBdr>
            <w:top w:val="none" w:sz="0" w:space="0" w:color="auto"/>
            <w:left w:val="none" w:sz="0" w:space="0" w:color="auto"/>
            <w:bottom w:val="none" w:sz="0" w:space="0" w:color="auto"/>
            <w:right w:val="none" w:sz="0" w:space="0" w:color="auto"/>
          </w:divBdr>
        </w:div>
        <w:div w:id="1685088504">
          <w:marLeft w:val="640"/>
          <w:marRight w:val="0"/>
          <w:marTop w:val="0"/>
          <w:marBottom w:val="0"/>
          <w:divBdr>
            <w:top w:val="none" w:sz="0" w:space="0" w:color="auto"/>
            <w:left w:val="none" w:sz="0" w:space="0" w:color="auto"/>
            <w:bottom w:val="none" w:sz="0" w:space="0" w:color="auto"/>
            <w:right w:val="none" w:sz="0" w:space="0" w:color="auto"/>
          </w:divBdr>
        </w:div>
        <w:div w:id="401607497">
          <w:marLeft w:val="640"/>
          <w:marRight w:val="0"/>
          <w:marTop w:val="0"/>
          <w:marBottom w:val="0"/>
          <w:divBdr>
            <w:top w:val="none" w:sz="0" w:space="0" w:color="auto"/>
            <w:left w:val="none" w:sz="0" w:space="0" w:color="auto"/>
            <w:bottom w:val="none" w:sz="0" w:space="0" w:color="auto"/>
            <w:right w:val="none" w:sz="0" w:space="0" w:color="auto"/>
          </w:divBdr>
        </w:div>
        <w:div w:id="71781466">
          <w:marLeft w:val="640"/>
          <w:marRight w:val="0"/>
          <w:marTop w:val="0"/>
          <w:marBottom w:val="0"/>
          <w:divBdr>
            <w:top w:val="none" w:sz="0" w:space="0" w:color="auto"/>
            <w:left w:val="none" w:sz="0" w:space="0" w:color="auto"/>
            <w:bottom w:val="none" w:sz="0" w:space="0" w:color="auto"/>
            <w:right w:val="none" w:sz="0" w:space="0" w:color="auto"/>
          </w:divBdr>
        </w:div>
        <w:div w:id="1057126918">
          <w:marLeft w:val="640"/>
          <w:marRight w:val="0"/>
          <w:marTop w:val="0"/>
          <w:marBottom w:val="0"/>
          <w:divBdr>
            <w:top w:val="none" w:sz="0" w:space="0" w:color="auto"/>
            <w:left w:val="none" w:sz="0" w:space="0" w:color="auto"/>
            <w:bottom w:val="none" w:sz="0" w:space="0" w:color="auto"/>
            <w:right w:val="none" w:sz="0" w:space="0" w:color="auto"/>
          </w:divBdr>
        </w:div>
      </w:divsChild>
    </w:div>
    <w:div w:id="1693804256">
      <w:bodyDiv w:val="1"/>
      <w:marLeft w:val="0"/>
      <w:marRight w:val="0"/>
      <w:marTop w:val="0"/>
      <w:marBottom w:val="0"/>
      <w:divBdr>
        <w:top w:val="none" w:sz="0" w:space="0" w:color="auto"/>
        <w:left w:val="none" w:sz="0" w:space="0" w:color="auto"/>
        <w:bottom w:val="none" w:sz="0" w:space="0" w:color="auto"/>
        <w:right w:val="none" w:sz="0" w:space="0" w:color="auto"/>
      </w:divBdr>
      <w:divsChild>
        <w:div w:id="1159030396">
          <w:marLeft w:val="640"/>
          <w:marRight w:val="0"/>
          <w:marTop w:val="0"/>
          <w:marBottom w:val="0"/>
          <w:divBdr>
            <w:top w:val="none" w:sz="0" w:space="0" w:color="auto"/>
            <w:left w:val="none" w:sz="0" w:space="0" w:color="auto"/>
            <w:bottom w:val="none" w:sz="0" w:space="0" w:color="auto"/>
            <w:right w:val="none" w:sz="0" w:space="0" w:color="auto"/>
          </w:divBdr>
        </w:div>
        <w:div w:id="1494680543">
          <w:marLeft w:val="640"/>
          <w:marRight w:val="0"/>
          <w:marTop w:val="0"/>
          <w:marBottom w:val="0"/>
          <w:divBdr>
            <w:top w:val="none" w:sz="0" w:space="0" w:color="auto"/>
            <w:left w:val="none" w:sz="0" w:space="0" w:color="auto"/>
            <w:bottom w:val="none" w:sz="0" w:space="0" w:color="auto"/>
            <w:right w:val="none" w:sz="0" w:space="0" w:color="auto"/>
          </w:divBdr>
        </w:div>
        <w:div w:id="313604321">
          <w:marLeft w:val="640"/>
          <w:marRight w:val="0"/>
          <w:marTop w:val="0"/>
          <w:marBottom w:val="0"/>
          <w:divBdr>
            <w:top w:val="none" w:sz="0" w:space="0" w:color="auto"/>
            <w:left w:val="none" w:sz="0" w:space="0" w:color="auto"/>
            <w:bottom w:val="none" w:sz="0" w:space="0" w:color="auto"/>
            <w:right w:val="none" w:sz="0" w:space="0" w:color="auto"/>
          </w:divBdr>
        </w:div>
        <w:div w:id="410127507">
          <w:marLeft w:val="640"/>
          <w:marRight w:val="0"/>
          <w:marTop w:val="0"/>
          <w:marBottom w:val="0"/>
          <w:divBdr>
            <w:top w:val="none" w:sz="0" w:space="0" w:color="auto"/>
            <w:left w:val="none" w:sz="0" w:space="0" w:color="auto"/>
            <w:bottom w:val="none" w:sz="0" w:space="0" w:color="auto"/>
            <w:right w:val="none" w:sz="0" w:space="0" w:color="auto"/>
          </w:divBdr>
        </w:div>
        <w:div w:id="2129354753">
          <w:marLeft w:val="640"/>
          <w:marRight w:val="0"/>
          <w:marTop w:val="0"/>
          <w:marBottom w:val="0"/>
          <w:divBdr>
            <w:top w:val="none" w:sz="0" w:space="0" w:color="auto"/>
            <w:left w:val="none" w:sz="0" w:space="0" w:color="auto"/>
            <w:bottom w:val="none" w:sz="0" w:space="0" w:color="auto"/>
            <w:right w:val="none" w:sz="0" w:space="0" w:color="auto"/>
          </w:divBdr>
        </w:div>
        <w:div w:id="881598665">
          <w:marLeft w:val="640"/>
          <w:marRight w:val="0"/>
          <w:marTop w:val="0"/>
          <w:marBottom w:val="0"/>
          <w:divBdr>
            <w:top w:val="none" w:sz="0" w:space="0" w:color="auto"/>
            <w:left w:val="none" w:sz="0" w:space="0" w:color="auto"/>
            <w:bottom w:val="none" w:sz="0" w:space="0" w:color="auto"/>
            <w:right w:val="none" w:sz="0" w:space="0" w:color="auto"/>
          </w:divBdr>
        </w:div>
        <w:div w:id="1471707236">
          <w:marLeft w:val="640"/>
          <w:marRight w:val="0"/>
          <w:marTop w:val="0"/>
          <w:marBottom w:val="0"/>
          <w:divBdr>
            <w:top w:val="none" w:sz="0" w:space="0" w:color="auto"/>
            <w:left w:val="none" w:sz="0" w:space="0" w:color="auto"/>
            <w:bottom w:val="none" w:sz="0" w:space="0" w:color="auto"/>
            <w:right w:val="none" w:sz="0" w:space="0" w:color="auto"/>
          </w:divBdr>
        </w:div>
        <w:div w:id="971908631">
          <w:marLeft w:val="640"/>
          <w:marRight w:val="0"/>
          <w:marTop w:val="0"/>
          <w:marBottom w:val="0"/>
          <w:divBdr>
            <w:top w:val="none" w:sz="0" w:space="0" w:color="auto"/>
            <w:left w:val="none" w:sz="0" w:space="0" w:color="auto"/>
            <w:bottom w:val="none" w:sz="0" w:space="0" w:color="auto"/>
            <w:right w:val="none" w:sz="0" w:space="0" w:color="auto"/>
          </w:divBdr>
        </w:div>
        <w:div w:id="1687438090">
          <w:marLeft w:val="640"/>
          <w:marRight w:val="0"/>
          <w:marTop w:val="0"/>
          <w:marBottom w:val="0"/>
          <w:divBdr>
            <w:top w:val="none" w:sz="0" w:space="0" w:color="auto"/>
            <w:left w:val="none" w:sz="0" w:space="0" w:color="auto"/>
            <w:bottom w:val="none" w:sz="0" w:space="0" w:color="auto"/>
            <w:right w:val="none" w:sz="0" w:space="0" w:color="auto"/>
          </w:divBdr>
        </w:div>
        <w:div w:id="1830754988">
          <w:marLeft w:val="640"/>
          <w:marRight w:val="0"/>
          <w:marTop w:val="0"/>
          <w:marBottom w:val="0"/>
          <w:divBdr>
            <w:top w:val="none" w:sz="0" w:space="0" w:color="auto"/>
            <w:left w:val="none" w:sz="0" w:space="0" w:color="auto"/>
            <w:bottom w:val="none" w:sz="0" w:space="0" w:color="auto"/>
            <w:right w:val="none" w:sz="0" w:space="0" w:color="auto"/>
          </w:divBdr>
        </w:div>
        <w:div w:id="1407797551">
          <w:marLeft w:val="640"/>
          <w:marRight w:val="0"/>
          <w:marTop w:val="0"/>
          <w:marBottom w:val="0"/>
          <w:divBdr>
            <w:top w:val="none" w:sz="0" w:space="0" w:color="auto"/>
            <w:left w:val="none" w:sz="0" w:space="0" w:color="auto"/>
            <w:bottom w:val="none" w:sz="0" w:space="0" w:color="auto"/>
            <w:right w:val="none" w:sz="0" w:space="0" w:color="auto"/>
          </w:divBdr>
        </w:div>
        <w:div w:id="488987870">
          <w:marLeft w:val="640"/>
          <w:marRight w:val="0"/>
          <w:marTop w:val="0"/>
          <w:marBottom w:val="0"/>
          <w:divBdr>
            <w:top w:val="none" w:sz="0" w:space="0" w:color="auto"/>
            <w:left w:val="none" w:sz="0" w:space="0" w:color="auto"/>
            <w:bottom w:val="none" w:sz="0" w:space="0" w:color="auto"/>
            <w:right w:val="none" w:sz="0" w:space="0" w:color="auto"/>
          </w:divBdr>
        </w:div>
      </w:divsChild>
    </w:div>
    <w:div w:id="1723938715">
      <w:bodyDiv w:val="1"/>
      <w:marLeft w:val="0"/>
      <w:marRight w:val="0"/>
      <w:marTop w:val="0"/>
      <w:marBottom w:val="0"/>
      <w:divBdr>
        <w:top w:val="none" w:sz="0" w:space="0" w:color="auto"/>
        <w:left w:val="none" w:sz="0" w:space="0" w:color="auto"/>
        <w:bottom w:val="none" w:sz="0" w:space="0" w:color="auto"/>
        <w:right w:val="none" w:sz="0" w:space="0" w:color="auto"/>
      </w:divBdr>
      <w:divsChild>
        <w:div w:id="298464307">
          <w:marLeft w:val="640"/>
          <w:marRight w:val="0"/>
          <w:marTop w:val="0"/>
          <w:marBottom w:val="0"/>
          <w:divBdr>
            <w:top w:val="none" w:sz="0" w:space="0" w:color="auto"/>
            <w:left w:val="none" w:sz="0" w:space="0" w:color="auto"/>
            <w:bottom w:val="none" w:sz="0" w:space="0" w:color="auto"/>
            <w:right w:val="none" w:sz="0" w:space="0" w:color="auto"/>
          </w:divBdr>
        </w:div>
        <w:div w:id="782383116">
          <w:marLeft w:val="640"/>
          <w:marRight w:val="0"/>
          <w:marTop w:val="0"/>
          <w:marBottom w:val="0"/>
          <w:divBdr>
            <w:top w:val="none" w:sz="0" w:space="0" w:color="auto"/>
            <w:left w:val="none" w:sz="0" w:space="0" w:color="auto"/>
            <w:bottom w:val="none" w:sz="0" w:space="0" w:color="auto"/>
            <w:right w:val="none" w:sz="0" w:space="0" w:color="auto"/>
          </w:divBdr>
        </w:div>
        <w:div w:id="886799272">
          <w:marLeft w:val="640"/>
          <w:marRight w:val="0"/>
          <w:marTop w:val="0"/>
          <w:marBottom w:val="0"/>
          <w:divBdr>
            <w:top w:val="none" w:sz="0" w:space="0" w:color="auto"/>
            <w:left w:val="none" w:sz="0" w:space="0" w:color="auto"/>
            <w:bottom w:val="none" w:sz="0" w:space="0" w:color="auto"/>
            <w:right w:val="none" w:sz="0" w:space="0" w:color="auto"/>
          </w:divBdr>
        </w:div>
        <w:div w:id="2120373839">
          <w:marLeft w:val="640"/>
          <w:marRight w:val="0"/>
          <w:marTop w:val="0"/>
          <w:marBottom w:val="0"/>
          <w:divBdr>
            <w:top w:val="none" w:sz="0" w:space="0" w:color="auto"/>
            <w:left w:val="none" w:sz="0" w:space="0" w:color="auto"/>
            <w:bottom w:val="none" w:sz="0" w:space="0" w:color="auto"/>
            <w:right w:val="none" w:sz="0" w:space="0" w:color="auto"/>
          </w:divBdr>
        </w:div>
        <w:div w:id="942224923">
          <w:marLeft w:val="640"/>
          <w:marRight w:val="0"/>
          <w:marTop w:val="0"/>
          <w:marBottom w:val="0"/>
          <w:divBdr>
            <w:top w:val="none" w:sz="0" w:space="0" w:color="auto"/>
            <w:left w:val="none" w:sz="0" w:space="0" w:color="auto"/>
            <w:bottom w:val="none" w:sz="0" w:space="0" w:color="auto"/>
            <w:right w:val="none" w:sz="0" w:space="0" w:color="auto"/>
          </w:divBdr>
        </w:div>
        <w:div w:id="1276214504">
          <w:marLeft w:val="640"/>
          <w:marRight w:val="0"/>
          <w:marTop w:val="0"/>
          <w:marBottom w:val="0"/>
          <w:divBdr>
            <w:top w:val="none" w:sz="0" w:space="0" w:color="auto"/>
            <w:left w:val="none" w:sz="0" w:space="0" w:color="auto"/>
            <w:bottom w:val="none" w:sz="0" w:space="0" w:color="auto"/>
            <w:right w:val="none" w:sz="0" w:space="0" w:color="auto"/>
          </w:divBdr>
        </w:div>
        <w:div w:id="1997877723">
          <w:marLeft w:val="640"/>
          <w:marRight w:val="0"/>
          <w:marTop w:val="0"/>
          <w:marBottom w:val="0"/>
          <w:divBdr>
            <w:top w:val="none" w:sz="0" w:space="0" w:color="auto"/>
            <w:left w:val="none" w:sz="0" w:space="0" w:color="auto"/>
            <w:bottom w:val="none" w:sz="0" w:space="0" w:color="auto"/>
            <w:right w:val="none" w:sz="0" w:space="0" w:color="auto"/>
          </w:divBdr>
        </w:div>
        <w:div w:id="890460891">
          <w:marLeft w:val="640"/>
          <w:marRight w:val="0"/>
          <w:marTop w:val="0"/>
          <w:marBottom w:val="0"/>
          <w:divBdr>
            <w:top w:val="none" w:sz="0" w:space="0" w:color="auto"/>
            <w:left w:val="none" w:sz="0" w:space="0" w:color="auto"/>
            <w:bottom w:val="none" w:sz="0" w:space="0" w:color="auto"/>
            <w:right w:val="none" w:sz="0" w:space="0" w:color="auto"/>
          </w:divBdr>
        </w:div>
        <w:div w:id="698971719">
          <w:marLeft w:val="640"/>
          <w:marRight w:val="0"/>
          <w:marTop w:val="0"/>
          <w:marBottom w:val="0"/>
          <w:divBdr>
            <w:top w:val="none" w:sz="0" w:space="0" w:color="auto"/>
            <w:left w:val="none" w:sz="0" w:space="0" w:color="auto"/>
            <w:bottom w:val="none" w:sz="0" w:space="0" w:color="auto"/>
            <w:right w:val="none" w:sz="0" w:space="0" w:color="auto"/>
          </w:divBdr>
        </w:div>
        <w:div w:id="776680641">
          <w:marLeft w:val="640"/>
          <w:marRight w:val="0"/>
          <w:marTop w:val="0"/>
          <w:marBottom w:val="0"/>
          <w:divBdr>
            <w:top w:val="none" w:sz="0" w:space="0" w:color="auto"/>
            <w:left w:val="none" w:sz="0" w:space="0" w:color="auto"/>
            <w:bottom w:val="none" w:sz="0" w:space="0" w:color="auto"/>
            <w:right w:val="none" w:sz="0" w:space="0" w:color="auto"/>
          </w:divBdr>
        </w:div>
        <w:div w:id="1708985834">
          <w:marLeft w:val="640"/>
          <w:marRight w:val="0"/>
          <w:marTop w:val="0"/>
          <w:marBottom w:val="0"/>
          <w:divBdr>
            <w:top w:val="none" w:sz="0" w:space="0" w:color="auto"/>
            <w:left w:val="none" w:sz="0" w:space="0" w:color="auto"/>
            <w:bottom w:val="none" w:sz="0" w:space="0" w:color="auto"/>
            <w:right w:val="none" w:sz="0" w:space="0" w:color="auto"/>
          </w:divBdr>
        </w:div>
        <w:div w:id="1253272139">
          <w:marLeft w:val="640"/>
          <w:marRight w:val="0"/>
          <w:marTop w:val="0"/>
          <w:marBottom w:val="0"/>
          <w:divBdr>
            <w:top w:val="none" w:sz="0" w:space="0" w:color="auto"/>
            <w:left w:val="none" w:sz="0" w:space="0" w:color="auto"/>
            <w:bottom w:val="none" w:sz="0" w:space="0" w:color="auto"/>
            <w:right w:val="none" w:sz="0" w:space="0" w:color="auto"/>
          </w:divBdr>
        </w:div>
      </w:divsChild>
    </w:div>
    <w:div w:id="1728451565">
      <w:bodyDiv w:val="1"/>
      <w:marLeft w:val="0"/>
      <w:marRight w:val="0"/>
      <w:marTop w:val="0"/>
      <w:marBottom w:val="0"/>
      <w:divBdr>
        <w:top w:val="none" w:sz="0" w:space="0" w:color="auto"/>
        <w:left w:val="none" w:sz="0" w:space="0" w:color="auto"/>
        <w:bottom w:val="none" w:sz="0" w:space="0" w:color="auto"/>
        <w:right w:val="none" w:sz="0" w:space="0" w:color="auto"/>
      </w:divBdr>
      <w:divsChild>
        <w:div w:id="2060131801">
          <w:marLeft w:val="640"/>
          <w:marRight w:val="0"/>
          <w:marTop w:val="0"/>
          <w:marBottom w:val="0"/>
          <w:divBdr>
            <w:top w:val="none" w:sz="0" w:space="0" w:color="auto"/>
            <w:left w:val="none" w:sz="0" w:space="0" w:color="auto"/>
            <w:bottom w:val="none" w:sz="0" w:space="0" w:color="auto"/>
            <w:right w:val="none" w:sz="0" w:space="0" w:color="auto"/>
          </w:divBdr>
        </w:div>
        <w:div w:id="333459647">
          <w:marLeft w:val="640"/>
          <w:marRight w:val="0"/>
          <w:marTop w:val="0"/>
          <w:marBottom w:val="0"/>
          <w:divBdr>
            <w:top w:val="none" w:sz="0" w:space="0" w:color="auto"/>
            <w:left w:val="none" w:sz="0" w:space="0" w:color="auto"/>
            <w:bottom w:val="none" w:sz="0" w:space="0" w:color="auto"/>
            <w:right w:val="none" w:sz="0" w:space="0" w:color="auto"/>
          </w:divBdr>
        </w:div>
        <w:div w:id="838427099">
          <w:marLeft w:val="640"/>
          <w:marRight w:val="0"/>
          <w:marTop w:val="0"/>
          <w:marBottom w:val="0"/>
          <w:divBdr>
            <w:top w:val="none" w:sz="0" w:space="0" w:color="auto"/>
            <w:left w:val="none" w:sz="0" w:space="0" w:color="auto"/>
            <w:bottom w:val="none" w:sz="0" w:space="0" w:color="auto"/>
            <w:right w:val="none" w:sz="0" w:space="0" w:color="auto"/>
          </w:divBdr>
        </w:div>
        <w:div w:id="1056930016">
          <w:marLeft w:val="640"/>
          <w:marRight w:val="0"/>
          <w:marTop w:val="0"/>
          <w:marBottom w:val="0"/>
          <w:divBdr>
            <w:top w:val="none" w:sz="0" w:space="0" w:color="auto"/>
            <w:left w:val="none" w:sz="0" w:space="0" w:color="auto"/>
            <w:bottom w:val="none" w:sz="0" w:space="0" w:color="auto"/>
            <w:right w:val="none" w:sz="0" w:space="0" w:color="auto"/>
          </w:divBdr>
        </w:div>
        <w:div w:id="1338070001">
          <w:marLeft w:val="640"/>
          <w:marRight w:val="0"/>
          <w:marTop w:val="0"/>
          <w:marBottom w:val="0"/>
          <w:divBdr>
            <w:top w:val="none" w:sz="0" w:space="0" w:color="auto"/>
            <w:left w:val="none" w:sz="0" w:space="0" w:color="auto"/>
            <w:bottom w:val="none" w:sz="0" w:space="0" w:color="auto"/>
            <w:right w:val="none" w:sz="0" w:space="0" w:color="auto"/>
          </w:divBdr>
        </w:div>
        <w:div w:id="1486124045">
          <w:marLeft w:val="640"/>
          <w:marRight w:val="0"/>
          <w:marTop w:val="0"/>
          <w:marBottom w:val="0"/>
          <w:divBdr>
            <w:top w:val="none" w:sz="0" w:space="0" w:color="auto"/>
            <w:left w:val="none" w:sz="0" w:space="0" w:color="auto"/>
            <w:bottom w:val="none" w:sz="0" w:space="0" w:color="auto"/>
            <w:right w:val="none" w:sz="0" w:space="0" w:color="auto"/>
          </w:divBdr>
        </w:div>
        <w:div w:id="1171211933">
          <w:marLeft w:val="640"/>
          <w:marRight w:val="0"/>
          <w:marTop w:val="0"/>
          <w:marBottom w:val="0"/>
          <w:divBdr>
            <w:top w:val="none" w:sz="0" w:space="0" w:color="auto"/>
            <w:left w:val="none" w:sz="0" w:space="0" w:color="auto"/>
            <w:bottom w:val="none" w:sz="0" w:space="0" w:color="auto"/>
            <w:right w:val="none" w:sz="0" w:space="0" w:color="auto"/>
          </w:divBdr>
        </w:div>
        <w:div w:id="42945717">
          <w:marLeft w:val="640"/>
          <w:marRight w:val="0"/>
          <w:marTop w:val="0"/>
          <w:marBottom w:val="0"/>
          <w:divBdr>
            <w:top w:val="none" w:sz="0" w:space="0" w:color="auto"/>
            <w:left w:val="none" w:sz="0" w:space="0" w:color="auto"/>
            <w:bottom w:val="none" w:sz="0" w:space="0" w:color="auto"/>
            <w:right w:val="none" w:sz="0" w:space="0" w:color="auto"/>
          </w:divBdr>
        </w:div>
      </w:divsChild>
    </w:div>
    <w:div w:id="1732775664">
      <w:bodyDiv w:val="1"/>
      <w:marLeft w:val="0"/>
      <w:marRight w:val="0"/>
      <w:marTop w:val="0"/>
      <w:marBottom w:val="0"/>
      <w:divBdr>
        <w:top w:val="none" w:sz="0" w:space="0" w:color="auto"/>
        <w:left w:val="none" w:sz="0" w:space="0" w:color="auto"/>
        <w:bottom w:val="none" w:sz="0" w:space="0" w:color="auto"/>
        <w:right w:val="none" w:sz="0" w:space="0" w:color="auto"/>
      </w:divBdr>
      <w:divsChild>
        <w:div w:id="781537988">
          <w:marLeft w:val="640"/>
          <w:marRight w:val="0"/>
          <w:marTop w:val="0"/>
          <w:marBottom w:val="0"/>
          <w:divBdr>
            <w:top w:val="none" w:sz="0" w:space="0" w:color="auto"/>
            <w:left w:val="none" w:sz="0" w:space="0" w:color="auto"/>
            <w:bottom w:val="none" w:sz="0" w:space="0" w:color="auto"/>
            <w:right w:val="none" w:sz="0" w:space="0" w:color="auto"/>
          </w:divBdr>
        </w:div>
        <w:div w:id="1313949220">
          <w:marLeft w:val="640"/>
          <w:marRight w:val="0"/>
          <w:marTop w:val="0"/>
          <w:marBottom w:val="0"/>
          <w:divBdr>
            <w:top w:val="none" w:sz="0" w:space="0" w:color="auto"/>
            <w:left w:val="none" w:sz="0" w:space="0" w:color="auto"/>
            <w:bottom w:val="none" w:sz="0" w:space="0" w:color="auto"/>
            <w:right w:val="none" w:sz="0" w:space="0" w:color="auto"/>
          </w:divBdr>
        </w:div>
        <w:div w:id="2066096426">
          <w:marLeft w:val="640"/>
          <w:marRight w:val="0"/>
          <w:marTop w:val="0"/>
          <w:marBottom w:val="0"/>
          <w:divBdr>
            <w:top w:val="none" w:sz="0" w:space="0" w:color="auto"/>
            <w:left w:val="none" w:sz="0" w:space="0" w:color="auto"/>
            <w:bottom w:val="none" w:sz="0" w:space="0" w:color="auto"/>
            <w:right w:val="none" w:sz="0" w:space="0" w:color="auto"/>
          </w:divBdr>
        </w:div>
        <w:div w:id="1709142332">
          <w:marLeft w:val="640"/>
          <w:marRight w:val="0"/>
          <w:marTop w:val="0"/>
          <w:marBottom w:val="0"/>
          <w:divBdr>
            <w:top w:val="none" w:sz="0" w:space="0" w:color="auto"/>
            <w:left w:val="none" w:sz="0" w:space="0" w:color="auto"/>
            <w:bottom w:val="none" w:sz="0" w:space="0" w:color="auto"/>
            <w:right w:val="none" w:sz="0" w:space="0" w:color="auto"/>
          </w:divBdr>
        </w:div>
        <w:div w:id="791169829">
          <w:marLeft w:val="640"/>
          <w:marRight w:val="0"/>
          <w:marTop w:val="0"/>
          <w:marBottom w:val="0"/>
          <w:divBdr>
            <w:top w:val="none" w:sz="0" w:space="0" w:color="auto"/>
            <w:left w:val="none" w:sz="0" w:space="0" w:color="auto"/>
            <w:bottom w:val="none" w:sz="0" w:space="0" w:color="auto"/>
            <w:right w:val="none" w:sz="0" w:space="0" w:color="auto"/>
          </w:divBdr>
        </w:div>
        <w:div w:id="1986662862">
          <w:marLeft w:val="640"/>
          <w:marRight w:val="0"/>
          <w:marTop w:val="0"/>
          <w:marBottom w:val="0"/>
          <w:divBdr>
            <w:top w:val="none" w:sz="0" w:space="0" w:color="auto"/>
            <w:left w:val="none" w:sz="0" w:space="0" w:color="auto"/>
            <w:bottom w:val="none" w:sz="0" w:space="0" w:color="auto"/>
            <w:right w:val="none" w:sz="0" w:space="0" w:color="auto"/>
          </w:divBdr>
        </w:div>
        <w:div w:id="353506721">
          <w:marLeft w:val="640"/>
          <w:marRight w:val="0"/>
          <w:marTop w:val="0"/>
          <w:marBottom w:val="0"/>
          <w:divBdr>
            <w:top w:val="none" w:sz="0" w:space="0" w:color="auto"/>
            <w:left w:val="none" w:sz="0" w:space="0" w:color="auto"/>
            <w:bottom w:val="none" w:sz="0" w:space="0" w:color="auto"/>
            <w:right w:val="none" w:sz="0" w:space="0" w:color="auto"/>
          </w:divBdr>
        </w:div>
        <w:div w:id="1630434223">
          <w:marLeft w:val="640"/>
          <w:marRight w:val="0"/>
          <w:marTop w:val="0"/>
          <w:marBottom w:val="0"/>
          <w:divBdr>
            <w:top w:val="none" w:sz="0" w:space="0" w:color="auto"/>
            <w:left w:val="none" w:sz="0" w:space="0" w:color="auto"/>
            <w:bottom w:val="none" w:sz="0" w:space="0" w:color="auto"/>
            <w:right w:val="none" w:sz="0" w:space="0" w:color="auto"/>
          </w:divBdr>
        </w:div>
        <w:div w:id="726953667">
          <w:marLeft w:val="640"/>
          <w:marRight w:val="0"/>
          <w:marTop w:val="0"/>
          <w:marBottom w:val="0"/>
          <w:divBdr>
            <w:top w:val="none" w:sz="0" w:space="0" w:color="auto"/>
            <w:left w:val="none" w:sz="0" w:space="0" w:color="auto"/>
            <w:bottom w:val="none" w:sz="0" w:space="0" w:color="auto"/>
            <w:right w:val="none" w:sz="0" w:space="0" w:color="auto"/>
          </w:divBdr>
        </w:div>
        <w:div w:id="1402753529">
          <w:marLeft w:val="640"/>
          <w:marRight w:val="0"/>
          <w:marTop w:val="0"/>
          <w:marBottom w:val="0"/>
          <w:divBdr>
            <w:top w:val="none" w:sz="0" w:space="0" w:color="auto"/>
            <w:left w:val="none" w:sz="0" w:space="0" w:color="auto"/>
            <w:bottom w:val="none" w:sz="0" w:space="0" w:color="auto"/>
            <w:right w:val="none" w:sz="0" w:space="0" w:color="auto"/>
          </w:divBdr>
        </w:div>
        <w:div w:id="1379545888">
          <w:marLeft w:val="640"/>
          <w:marRight w:val="0"/>
          <w:marTop w:val="0"/>
          <w:marBottom w:val="0"/>
          <w:divBdr>
            <w:top w:val="none" w:sz="0" w:space="0" w:color="auto"/>
            <w:left w:val="none" w:sz="0" w:space="0" w:color="auto"/>
            <w:bottom w:val="none" w:sz="0" w:space="0" w:color="auto"/>
            <w:right w:val="none" w:sz="0" w:space="0" w:color="auto"/>
          </w:divBdr>
        </w:div>
      </w:divsChild>
    </w:div>
    <w:div w:id="1739088315">
      <w:bodyDiv w:val="1"/>
      <w:marLeft w:val="0"/>
      <w:marRight w:val="0"/>
      <w:marTop w:val="0"/>
      <w:marBottom w:val="0"/>
      <w:divBdr>
        <w:top w:val="none" w:sz="0" w:space="0" w:color="auto"/>
        <w:left w:val="none" w:sz="0" w:space="0" w:color="auto"/>
        <w:bottom w:val="none" w:sz="0" w:space="0" w:color="auto"/>
        <w:right w:val="none" w:sz="0" w:space="0" w:color="auto"/>
      </w:divBdr>
      <w:divsChild>
        <w:div w:id="1746148515">
          <w:marLeft w:val="640"/>
          <w:marRight w:val="0"/>
          <w:marTop w:val="0"/>
          <w:marBottom w:val="0"/>
          <w:divBdr>
            <w:top w:val="none" w:sz="0" w:space="0" w:color="auto"/>
            <w:left w:val="none" w:sz="0" w:space="0" w:color="auto"/>
            <w:bottom w:val="none" w:sz="0" w:space="0" w:color="auto"/>
            <w:right w:val="none" w:sz="0" w:space="0" w:color="auto"/>
          </w:divBdr>
        </w:div>
        <w:div w:id="848835999">
          <w:marLeft w:val="640"/>
          <w:marRight w:val="0"/>
          <w:marTop w:val="0"/>
          <w:marBottom w:val="0"/>
          <w:divBdr>
            <w:top w:val="none" w:sz="0" w:space="0" w:color="auto"/>
            <w:left w:val="none" w:sz="0" w:space="0" w:color="auto"/>
            <w:bottom w:val="none" w:sz="0" w:space="0" w:color="auto"/>
            <w:right w:val="none" w:sz="0" w:space="0" w:color="auto"/>
          </w:divBdr>
        </w:div>
        <w:div w:id="546919722">
          <w:marLeft w:val="640"/>
          <w:marRight w:val="0"/>
          <w:marTop w:val="0"/>
          <w:marBottom w:val="0"/>
          <w:divBdr>
            <w:top w:val="none" w:sz="0" w:space="0" w:color="auto"/>
            <w:left w:val="none" w:sz="0" w:space="0" w:color="auto"/>
            <w:bottom w:val="none" w:sz="0" w:space="0" w:color="auto"/>
            <w:right w:val="none" w:sz="0" w:space="0" w:color="auto"/>
          </w:divBdr>
        </w:div>
        <w:div w:id="1348287432">
          <w:marLeft w:val="640"/>
          <w:marRight w:val="0"/>
          <w:marTop w:val="0"/>
          <w:marBottom w:val="0"/>
          <w:divBdr>
            <w:top w:val="none" w:sz="0" w:space="0" w:color="auto"/>
            <w:left w:val="none" w:sz="0" w:space="0" w:color="auto"/>
            <w:bottom w:val="none" w:sz="0" w:space="0" w:color="auto"/>
            <w:right w:val="none" w:sz="0" w:space="0" w:color="auto"/>
          </w:divBdr>
        </w:div>
        <w:div w:id="2127503244">
          <w:marLeft w:val="640"/>
          <w:marRight w:val="0"/>
          <w:marTop w:val="0"/>
          <w:marBottom w:val="0"/>
          <w:divBdr>
            <w:top w:val="none" w:sz="0" w:space="0" w:color="auto"/>
            <w:left w:val="none" w:sz="0" w:space="0" w:color="auto"/>
            <w:bottom w:val="none" w:sz="0" w:space="0" w:color="auto"/>
            <w:right w:val="none" w:sz="0" w:space="0" w:color="auto"/>
          </w:divBdr>
        </w:div>
        <w:div w:id="1461610138">
          <w:marLeft w:val="640"/>
          <w:marRight w:val="0"/>
          <w:marTop w:val="0"/>
          <w:marBottom w:val="0"/>
          <w:divBdr>
            <w:top w:val="none" w:sz="0" w:space="0" w:color="auto"/>
            <w:left w:val="none" w:sz="0" w:space="0" w:color="auto"/>
            <w:bottom w:val="none" w:sz="0" w:space="0" w:color="auto"/>
            <w:right w:val="none" w:sz="0" w:space="0" w:color="auto"/>
          </w:divBdr>
        </w:div>
        <w:div w:id="1416394456">
          <w:marLeft w:val="640"/>
          <w:marRight w:val="0"/>
          <w:marTop w:val="0"/>
          <w:marBottom w:val="0"/>
          <w:divBdr>
            <w:top w:val="none" w:sz="0" w:space="0" w:color="auto"/>
            <w:left w:val="none" w:sz="0" w:space="0" w:color="auto"/>
            <w:bottom w:val="none" w:sz="0" w:space="0" w:color="auto"/>
            <w:right w:val="none" w:sz="0" w:space="0" w:color="auto"/>
          </w:divBdr>
        </w:div>
        <w:div w:id="1947156351">
          <w:marLeft w:val="640"/>
          <w:marRight w:val="0"/>
          <w:marTop w:val="0"/>
          <w:marBottom w:val="0"/>
          <w:divBdr>
            <w:top w:val="none" w:sz="0" w:space="0" w:color="auto"/>
            <w:left w:val="none" w:sz="0" w:space="0" w:color="auto"/>
            <w:bottom w:val="none" w:sz="0" w:space="0" w:color="auto"/>
            <w:right w:val="none" w:sz="0" w:space="0" w:color="auto"/>
          </w:divBdr>
        </w:div>
        <w:div w:id="147019073">
          <w:marLeft w:val="640"/>
          <w:marRight w:val="0"/>
          <w:marTop w:val="0"/>
          <w:marBottom w:val="0"/>
          <w:divBdr>
            <w:top w:val="none" w:sz="0" w:space="0" w:color="auto"/>
            <w:left w:val="none" w:sz="0" w:space="0" w:color="auto"/>
            <w:bottom w:val="none" w:sz="0" w:space="0" w:color="auto"/>
            <w:right w:val="none" w:sz="0" w:space="0" w:color="auto"/>
          </w:divBdr>
        </w:div>
        <w:div w:id="1315449346">
          <w:marLeft w:val="640"/>
          <w:marRight w:val="0"/>
          <w:marTop w:val="0"/>
          <w:marBottom w:val="0"/>
          <w:divBdr>
            <w:top w:val="none" w:sz="0" w:space="0" w:color="auto"/>
            <w:left w:val="none" w:sz="0" w:space="0" w:color="auto"/>
            <w:bottom w:val="none" w:sz="0" w:space="0" w:color="auto"/>
            <w:right w:val="none" w:sz="0" w:space="0" w:color="auto"/>
          </w:divBdr>
        </w:div>
        <w:div w:id="858659088">
          <w:marLeft w:val="640"/>
          <w:marRight w:val="0"/>
          <w:marTop w:val="0"/>
          <w:marBottom w:val="0"/>
          <w:divBdr>
            <w:top w:val="none" w:sz="0" w:space="0" w:color="auto"/>
            <w:left w:val="none" w:sz="0" w:space="0" w:color="auto"/>
            <w:bottom w:val="none" w:sz="0" w:space="0" w:color="auto"/>
            <w:right w:val="none" w:sz="0" w:space="0" w:color="auto"/>
          </w:divBdr>
        </w:div>
        <w:div w:id="2075884328">
          <w:marLeft w:val="640"/>
          <w:marRight w:val="0"/>
          <w:marTop w:val="0"/>
          <w:marBottom w:val="0"/>
          <w:divBdr>
            <w:top w:val="none" w:sz="0" w:space="0" w:color="auto"/>
            <w:left w:val="none" w:sz="0" w:space="0" w:color="auto"/>
            <w:bottom w:val="none" w:sz="0" w:space="0" w:color="auto"/>
            <w:right w:val="none" w:sz="0" w:space="0" w:color="auto"/>
          </w:divBdr>
        </w:div>
        <w:div w:id="1429539049">
          <w:marLeft w:val="640"/>
          <w:marRight w:val="0"/>
          <w:marTop w:val="0"/>
          <w:marBottom w:val="0"/>
          <w:divBdr>
            <w:top w:val="none" w:sz="0" w:space="0" w:color="auto"/>
            <w:left w:val="none" w:sz="0" w:space="0" w:color="auto"/>
            <w:bottom w:val="none" w:sz="0" w:space="0" w:color="auto"/>
            <w:right w:val="none" w:sz="0" w:space="0" w:color="auto"/>
          </w:divBdr>
        </w:div>
        <w:div w:id="1489203243">
          <w:marLeft w:val="640"/>
          <w:marRight w:val="0"/>
          <w:marTop w:val="0"/>
          <w:marBottom w:val="0"/>
          <w:divBdr>
            <w:top w:val="none" w:sz="0" w:space="0" w:color="auto"/>
            <w:left w:val="none" w:sz="0" w:space="0" w:color="auto"/>
            <w:bottom w:val="none" w:sz="0" w:space="0" w:color="auto"/>
            <w:right w:val="none" w:sz="0" w:space="0" w:color="auto"/>
          </w:divBdr>
        </w:div>
        <w:div w:id="1155991252">
          <w:marLeft w:val="640"/>
          <w:marRight w:val="0"/>
          <w:marTop w:val="0"/>
          <w:marBottom w:val="0"/>
          <w:divBdr>
            <w:top w:val="none" w:sz="0" w:space="0" w:color="auto"/>
            <w:left w:val="none" w:sz="0" w:space="0" w:color="auto"/>
            <w:bottom w:val="none" w:sz="0" w:space="0" w:color="auto"/>
            <w:right w:val="none" w:sz="0" w:space="0" w:color="auto"/>
          </w:divBdr>
        </w:div>
        <w:div w:id="1837918194">
          <w:marLeft w:val="640"/>
          <w:marRight w:val="0"/>
          <w:marTop w:val="0"/>
          <w:marBottom w:val="0"/>
          <w:divBdr>
            <w:top w:val="none" w:sz="0" w:space="0" w:color="auto"/>
            <w:left w:val="none" w:sz="0" w:space="0" w:color="auto"/>
            <w:bottom w:val="none" w:sz="0" w:space="0" w:color="auto"/>
            <w:right w:val="none" w:sz="0" w:space="0" w:color="auto"/>
          </w:divBdr>
        </w:div>
        <w:div w:id="1294142177">
          <w:marLeft w:val="640"/>
          <w:marRight w:val="0"/>
          <w:marTop w:val="0"/>
          <w:marBottom w:val="0"/>
          <w:divBdr>
            <w:top w:val="none" w:sz="0" w:space="0" w:color="auto"/>
            <w:left w:val="none" w:sz="0" w:space="0" w:color="auto"/>
            <w:bottom w:val="none" w:sz="0" w:space="0" w:color="auto"/>
            <w:right w:val="none" w:sz="0" w:space="0" w:color="auto"/>
          </w:divBdr>
        </w:div>
        <w:div w:id="1528253249">
          <w:marLeft w:val="640"/>
          <w:marRight w:val="0"/>
          <w:marTop w:val="0"/>
          <w:marBottom w:val="0"/>
          <w:divBdr>
            <w:top w:val="none" w:sz="0" w:space="0" w:color="auto"/>
            <w:left w:val="none" w:sz="0" w:space="0" w:color="auto"/>
            <w:bottom w:val="none" w:sz="0" w:space="0" w:color="auto"/>
            <w:right w:val="none" w:sz="0" w:space="0" w:color="auto"/>
          </w:divBdr>
        </w:div>
        <w:div w:id="608313062">
          <w:marLeft w:val="640"/>
          <w:marRight w:val="0"/>
          <w:marTop w:val="0"/>
          <w:marBottom w:val="0"/>
          <w:divBdr>
            <w:top w:val="none" w:sz="0" w:space="0" w:color="auto"/>
            <w:left w:val="none" w:sz="0" w:space="0" w:color="auto"/>
            <w:bottom w:val="none" w:sz="0" w:space="0" w:color="auto"/>
            <w:right w:val="none" w:sz="0" w:space="0" w:color="auto"/>
          </w:divBdr>
        </w:div>
        <w:div w:id="1843086780">
          <w:marLeft w:val="640"/>
          <w:marRight w:val="0"/>
          <w:marTop w:val="0"/>
          <w:marBottom w:val="0"/>
          <w:divBdr>
            <w:top w:val="none" w:sz="0" w:space="0" w:color="auto"/>
            <w:left w:val="none" w:sz="0" w:space="0" w:color="auto"/>
            <w:bottom w:val="none" w:sz="0" w:space="0" w:color="auto"/>
            <w:right w:val="none" w:sz="0" w:space="0" w:color="auto"/>
          </w:divBdr>
        </w:div>
        <w:div w:id="1267883167">
          <w:marLeft w:val="640"/>
          <w:marRight w:val="0"/>
          <w:marTop w:val="0"/>
          <w:marBottom w:val="0"/>
          <w:divBdr>
            <w:top w:val="none" w:sz="0" w:space="0" w:color="auto"/>
            <w:left w:val="none" w:sz="0" w:space="0" w:color="auto"/>
            <w:bottom w:val="none" w:sz="0" w:space="0" w:color="auto"/>
            <w:right w:val="none" w:sz="0" w:space="0" w:color="auto"/>
          </w:divBdr>
        </w:div>
      </w:divsChild>
    </w:div>
    <w:div w:id="1817333221">
      <w:bodyDiv w:val="1"/>
      <w:marLeft w:val="0"/>
      <w:marRight w:val="0"/>
      <w:marTop w:val="0"/>
      <w:marBottom w:val="0"/>
      <w:divBdr>
        <w:top w:val="none" w:sz="0" w:space="0" w:color="auto"/>
        <w:left w:val="none" w:sz="0" w:space="0" w:color="auto"/>
        <w:bottom w:val="none" w:sz="0" w:space="0" w:color="auto"/>
        <w:right w:val="none" w:sz="0" w:space="0" w:color="auto"/>
      </w:divBdr>
      <w:divsChild>
        <w:div w:id="713583402">
          <w:marLeft w:val="640"/>
          <w:marRight w:val="0"/>
          <w:marTop w:val="0"/>
          <w:marBottom w:val="0"/>
          <w:divBdr>
            <w:top w:val="none" w:sz="0" w:space="0" w:color="auto"/>
            <w:left w:val="none" w:sz="0" w:space="0" w:color="auto"/>
            <w:bottom w:val="none" w:sz="0" w:space="0" w:color="auto"/>
            <w:right w:val="none" w:sz="0" w:space="0" w:color="auto"/>
          </w:divBdr>
        </w:div>
        <w:div w:id="1565096859">
          <w:marLeft w:val="640"/>
          <w:marRight w:val="0"/>
          <w:marTop w:val="0"/>
          <w:marBottom w:val="0"/>
          <w:divBdr>
            <w:top w:val="none" w:sz="0" w:space="0" w:color="auto"/>
            <w:left w:val="none" w:sz="0" w:space="0" w:color="auto"/>
            <w:bottom w:val="none" w:sz="0" w:space="0" w:color="auto"/>
            <w:right w:val="none" w:sz="0" w:space="0" w:color="auto"/>
          </w:divBdr>
        </w:div>
        <w:div w:id="602759803">
          <w:marLeft w:val="640"/>
          <w:marRight w:val="0"/>
          <w:marTop w:val="0"/>
          <w:marBottom w:val="0"/>
          <w:divBdr>
            <w:top w:val="none" w:sz="0" w:space="0" w:color="auto"/>
            <w:left w:val="none" w:sz="0" w:space="0" w:color="auto"/>
            <w:bottom w:val="none" w:sz="0" w:space="0" w:color="auto"/>
            <w:right w:val="none" w:sz="0" w:space="0" w:color="auto"/>
          </w:divBdr>
        </w:div>
        <w:div w:id="545138690">
          <w:marLeft w:val="640"/>
          <w:marRight w:val="0"/>
          <w:marTop w:val="0"/>
          <w:marBottom w:val="0"/>
          <w:divBdr>
            <w:top w:val="none" w:sz="0" w:space="0" w:color="auto"/>
            <w:left w:val="none" w:sz="0" w:space="0" w:color="auto"/>
            <w:bottom w:val="none" w:sz="0" w:space="0" w:color="auto"/>
            <w:right w:val="none" w:sz="0" w:space="0" w:color="auto"/>
          </w:divBdr>
        </w:div>
        <w:div w:id="1753508574">
          <w:marLeft w:val="640"/>
          <w:marRight w:val="0"/>
          <w:marTop w:val="0"/>
          <w:marBottom w:val="0"/>
          <w:divBdr>
            <w:top w:val="none" w:sz="0" w:space="0" w:color="auto"/>
            <w:left w:val="none" w:sz="0" w:space="0" w:color="auto"/>
            <w:bottom w:val="none" w:sz="0" w:space="0" w:color="auto"/>
            <w:right w:val="none" w:sz="0" w:space="0" w:color="auto"/>
          </w:divBdr>
        </w:div>
        <w:div w:id="1793472304">
          <w:marLeft w:val="640"/>
          <w:marRight w:val="0"/>
          <w:marTop w:val="0"/>
          <w:marBottom w:val="0"/>
          <w:divBdr>
            <w:top w:val="none" w:sz="0" w:space="0" w:color="auto"/>
            <w:left w:val="none" w:sz="0" w:space="0" w:color="auto"/>
            <w:bottom w:val="none" w:sz="0" w:space="0" w:color="auto"/>
            <w:right w:val="none" w:sz="0" w:space="0" w:color="auto"/>
          </w:divBdr>
        </w:div>
        <w:div w:id="1175920498">
          <w:marLeft w:val="640"/>
          <w:marRight w:val="0"/>
          <w:marTop w:val="0"/>
          <w:marBottom w:val="0"/>
          <w:divBdr>
            <w:top w:val="none" w:sz="0" w:space="0" w:color="auto"/>
            <w:left w:val="none" w:sz="0" w:space="0" w:color="auto"/>
            <w:bottom w:val="none" w:sz="0" w:space="0" w:color="auto"/>
            <w:right w:val="none" w:sz="0" w:space="0" w:color="auto"/>
          </w:divBdr>
        </w:div>
        <w:div w:id="1871335726">
          <w:marLeft w:val="640"/>
          <w:marRight w:val="0"/>
          <w:marTop w:val="0"/>
          <w:marBottom w:val="0"/>
          <w:divBdr>
            <w:top w:val="none" w:sz="0" w:space="0" w:color="auto"/>
            <w:left w:val="none" w:sz="0" w:space="0" w:color="auto"/>
            <w:bottom w:val="none" w:sz="0" w:space="0" w:color="auto"/>
            <w:right w:val="none" w:sz="0" w:space="0" w:color="auto"/>
          </w:divBdr>
        </w:div>
        <w:div w:id="65805793">
          <w:marLeft w:val="640"/>
          <w:marRight w:val="0"/>
          <w:marTop w:val="0"/>
          <w:marBottom w:val="0"/>
          <w:divBdr>
            <w:top w:val="none" w:sz="0" w:space="0" w:color="auto"/>
            <w:left w:val="none" w:sz="0" w:space="0" w:color="auto"/>
            <w:bottom w:val="none" w:sz="0" w:space="0" w:color="auto"/>
            <w:right w:val="none" w:sz="0" w:space="0" w:color="auto"/>
          </w:divBdr>
        </w:div>
        <w:div w:id="1573735606">
          <w:marLeft w:val="640"/>
          <w:marRight w:val="0"/>
          <w:marTop w:val="0"/>
          <w:marBottom w:val="0"/>
          <w:divBdr>
            <w:top w:val="none" w:sz="0" w:space="0" w:color="auto"/>
            <w:left w:val="none" w:sz="0" w:space="0" w:color="auto"/>
            <w:bottom w:val="none" w:sz="0" w:space="0" w:color="auto"/>
            <w:right w:val="none" w:sz="0" w:space="0" w:color="auto"/>
          </w:divBdr>
        </w:div>
        <w:div w:id="1975938080">
          <w:marLeft w:val="640"/>
          <w:marRight w:val="0"/>
          <w:marTop w:val="0"/>
          <w:marBottom w:val="0"/>
          <w:divBdr>
            <w:top w:val="none" w:sz="0" w:space="0" w:color="auto"/>
            <w:left w:val="none" w:sz="0" w:space="0" w:color="auto"/>
            <w:bottom w:val="none" w:sz="0" w:space="0" w:color="auto"/>
            <w:right w:val="none" w:sz="0" w:space="0" w:color="auto"/>
          </w:divBdr>
        </w:div>
        <w:div w:id="772094671">
          <w:marLeft w:val="640"/>
          <w:marRight w:val="0"/>
          <w:marTop w:val="0"/>
          <w:marBottom w:val="0"/>
          <w:divBdr>
            <w:top w:val="none" w:sz="0" w:space="0" w:color="auto"/>
            <w:left w:val="none" w:sz="0" w:space="0" w:color="auto"/>
            <w:bottom w:val="none" w:sz="0" w:space="0" w:color="auto"/>
            <w:right w:val="none" w:sz="0" w:space="0" w:color="auto"/>
          </w:divBdr>
        </w:div>
        <w:div w:id="801728610">
          <w:marLeft w:val="640"/>
          <w:marRight w:val="0"/>
          <w:marTop w:val="0"/>
          <w:marBottom w:val="0"/>
          <w:divBdr>
            <w:top w:val="none" w:sz="0" w:space="0" w:color="auto"/>
            <w:left w:val="none" w:sz="0" w:space="0" w:color="auto"/>
            <w:bottom w:val="none" w:sz="0" w:space="0" w:color="auto"/>
            <w:right w:val="none" w:sz="0" w:space="0" w:color="auto"/>
          </w:divBdr>
        </w:div>
        <w:div w:id="385034773">
          <w:marLeft w:val="640"/>
          <w:marRight w:val="0"/>
          <w:marTop w:val="0"/>
          <w:marBottom w:val="0"/>
          <w:divBdr>
            <w:top w:val="none" w:sz="0" w:space="0" w:color="auto"/>
            <w:left w:val="none" w:sz="0" w:space="0" w:color="auto"/>
            <w:bottom w:val="none" w:sz="0" w:space="0" w:color="auto"/>
            <w:right w:val="none" w:sz="0" w:space="0" w:color="auto"/>
          </w:divBdr>
        </w:div>
        <w:div w:id="1966808675">
          <w:marLeft w:val="640"/>
          <w:marRight w:val="0"/>
          <w:marTop w:val="0"/>
          <w:marBottom w:val="0"/>
          <w:divBdr>
            <w:top w:val="none" w:sz="0" w:space="0" w:color="auto"/>
            <w:left w:val="none" w:sz="0" w:space="0" w:color="auto"/>
            <w:bottom w:val="none" w:sz="0" w:space="0" w:color="auto"/>
            <w:right w:val="none" w:sz="0" w:space="0" w:color="auto"/>
          </w:divBdr>
        </w:div>
        <w:div w:id="1079868357">
          <w:marLeft w:val="640"/>
          <w:marRight w:val="0"/>
          <w:marTop w:val="0"/>
          <w:marBottom w:val="0"/>
          <w:divBdr>
            <w:top w:val="none" w:sz="0" w:space="0" w:color="auto"/>
            <w:left w:val="none" w:sz="0" w:space="0" w:color="auto"/>
            <w:bottom w:val="none" w:sz="0" w:space="0" w:color="auto"/>
            <w:right w:val="none" w:sz="0" w:space="0" w:color="auto"/>
          </w:divBdr>
        </w:div>
        <w:div w:id="1469664581">
          <w:marLeft w:val="640"/>
          <w:marRight w:val="0"/>
          <w:marTop w:val="0"/>
          <w:marBottom w:val="0"/>
          <w:divBdr>
            <w:top w:val="none" w:sz="0" w:space="0" w:color="auto"/>
            <w:left w:val="none" w:sz="0" w:space="0" w:color="auto"/>
            <w:bottom w:val="none" w:sz="0" w:space="0" w:color="auto"/>
            <w:right w:val="none" w:sz="0" w:space="0" w:color="auto"/>
          </w:divBdr>
        </w:div>
      </w:divsChild>
    </w:div>
    <w:div w:id="1890532461">
      <w:bodyDiv w:val="1"/>
      <w:marLeft w:val="0"/>
      <w:marRight w:val="0"/>
      <w:marTop w:val="0"/>
      <w:marBottom w:val="0"/>
      <w:divBdr>
        <w:top w:val="none" w:sz="0" w:space="0" w:color="auto"/>
        <w:left w:val="none" w:sz="0" w:space="0" w:color="auto"/>
        <w:bottom w:val="none" w:sz="0" w:space="0" w:color="auto"/>
        <w:right w:val="none" w:sz="0" w:space="0" w:color="auto"/>
      </w:divBdr>
      <w:divsChild>
        <w:div w:id="839542585">
          <w:marLeft w:val="640"/>
          <w:marRight w:val="0"/>
          <w:marTop w:val="0"/>
          <w:marBottom w:val="0"/>
          <w:divBdr>
            <w:top w:val="none" w:sz="0" w:space="0" w:color="auto"/>
            <w:left w:val="none" w:sz="0" w:space="0" w:color="auto"/>
            <w:bottom w:val="none" w:sz="0" w:space="0" w:color="auto"/>
            <w:right w:val="none" w:sz="0" w:space="0" w:color="auto"/>
          </w:divBdr>
        </w:div>
        <w:div w:id="497110887">
          <w:marLeft w:val="640"/>
          <w:marRight w:val="0"/>
          <w:marTop w:val="0"/>
          <w:marBottom w:val="0"/>
          <w:divBdr>
            <w:top w:val="none" w:sz="0" w:space="0" w:color="auto"/>
            <w:left w:val="none" w:sz="0" w:space="0" w:color="auto"/>
            <w:bottom w:val="none" w:sz="0" w:space="0" w:color="auto"/>
            <w:right w:val="none" w:sz="0" w:space="0" w:color="auto"/>
          </w:divBdr>
        </w:div>
        <w:div w:id="1092119521">
          <w:marLeft w:val="640"/>
          <w:marRight w:val="0"/>
          <w:marTop w:val="0"/>
          <w:marBottom w:val="0"/>
          <w:divBdr>
            <w:top w:val="none" w:sz="0" w:space="0" w:color="auto"/>
            <w:left w:val="none" w:sz="0" w:space="0" w:color="auto"/>
            <w:bottom w:val="none" w:sz="0" w:space="0" w:color="auto"/>
            <w:right w:val="none" w:sz="0" w:space="0" w:color="auto"/>
          </w:divBdr>
        </w:div>
        <w:div w:id="1185677335">
          <w:marLeft w:val="640"/>
          <w:marRight w:val="0"/>
          <w:marTop w:val="0"/>
          <w:marBottom w:val="0"/>
          <w:divBdr>
            <w:top w:val="none" w:sz="0" w:space="0" w:color="auto"/>
            <w:left w:val="none" w:sz="0" w:space="0" w:color="auto"/>
            <w:bottom w:val="none" w:sz="0" w:space="0" w:color="auto"/>
            <w:right w:val="none" w:sz="0" w:space="0" w:color="auto"/>
          </w:divBdr>
        </w:div>
        <w:div w:id="149635540">
          <w:marLeft w:val="640"/>
          <w:marRight w:val="0"/>
          <w:marTop w:val="0"/>
          <w:marBottom w:val="0"/>
          <w:divBdr>
            <w:top w:val="none" w:sz="0" w:space="0" w:color="auto"/>
            <w:left w:val="none" w:sz="0" w:space="0" w:color="auto"/>
            <w:bottom w:val="none" w:sz="0" w:space="0" w:color="auto"/>
            <w:right w:val="none" w:sz="0" w:space="0" w:color="auto"/>
          </w:divBdr>
        </w:div>
        <w:div w:id="1823617133">
          <w:marLeft w:val="640"/>
          <w:marRight w:val="0"/>
          <w:marTop w:val="0"/>
          <w:marBottom w:val="0"/>
          <w:divBdr>
            <w:top w:val="none" w:sz="0" w:space="0" w:color="auto"/>
            <w:left w:val="none" w:sz="0" w:space="0" w:color="auto"/>
            <w:bottom w:val="none" w:sz="0" w:space="0" w:color="auto"/>
            <w:right w:val="none" w:sz="0" w:space="0" w:color="auto"/>
          </w:divBdr>
        </w:div>
        <w:div w:id="1680231063">
          <w:marLeft w:val="640"/>
          <w:marRight w:val="0"/>
          <w:marTop w:val="0"/>
          <w:marBottom w:val="0"/>
          <w:divBdr>
            <w:top w:val="none" w:sz="0" w:space="0" w:color="auto"/>
            <w:left w:val="none" w:sz="0" w:space="0" w:color="auto"/>
            <w:bottom w:val="none" w:sz="0" w:space="0" w:color="auto"/>
            <w:right w:val="none" w:sz="0" w:space="0" w:color="auto"/>
          </w:divBdr>
        </w:div>
        <w:div w:id="336616876">
          <w:marLeft w:val="640"/>
          <w:marRight w:val="0"/>
          <w:marTop w:val="0"/>
          <w:marBottom w:val="0"/>
          <w:divBdr>
            <w:top w:val="none" w:sz="0" w:space="0" w:color="auto"/>
            <w:left w:val="none" w:sz="0" w:space="0" w:color="auto"/>
            <w:bottom w:val="none" w:sz="0" w:space="0" w:color="auto"/>
            <w:right w:val="none" w:sz="0" w:space="0" w:color="auto"/>
          </w:divBdr>
        </w:div>
        <w:div w:id="877594053">
          <w:marLeft w:val="640"/>
          <w:marRight w:val="0"/>
          <w:marTop w:val="0"/>
          <w:marBottom w:val="0"/>
          <w:divBdr>
            <w:top w:val="none" w:sz="0" w:space="0" w:color="auto"/>
            <w:left w:val="none" w:sz="0" w:space="0" w:color="auto"/>
            <w:bottom w:val="none" w:sz="0" w:space="0" w:color="auto"/>
            <w:right w:val="none" w:sz="0" w:space="0" w:color="auto"/>
          </w:divBdr>
        </w:div>
        <w:div w:id="1913929735">
          <w:marLeft w:val="640"/>
          <w:marRight w:val="0"/>
          <w:marTop w:val="0"/>
          <w:marBottom w:val="0"/>
          <w:divBdr>
            <w:top w:val="none" w:sz="0" w:space="0" w:color="auto"/>
            <w:left w:val="none" w:sz="0" w:space="0" w:color="auto"/>
            <w:bottom w:val="none" w:sz="0" w:space="0" w:color="auto"/>
            <w:right w:val="none" w:sz="0" w:space="0" w:color="auto"/>
          </w:divBdr>
        </w:div>
        <w:div w:id="1743719652">
          <w:marLeft w:val="640"/>
          <w:marRight w:val="0"/>
          <w:marTop w:val="0"/>
          <w:marBottom w:val="0"/>
          <w:divBdr>
            <w:top w:val="none" w:sz="0" w:space="0" w:color="auto"/>
            <w:left w:val="none" w:sz="0" w:space="0" w:color="auto"/>
            <w:bottom w:val="none" w:sz="0" w:space="0" w:color="auto"/>
            <w:right w:val="none" w:sz="0" w:space="0" w:color="auto"/>
          </w:divBdr>
        </w:div>
        <w:div w:id="260185217">
          <w:marLeft w:val="640"/>
          <w:marRight w:val="0"/>
          <w:marTop w:val="0"/>
          <w:marBottom w:val="0"/>
          <w:divBdr>
            <w:top w:val="none" w:sz="0" w:space="0" w:color="auto"/>
            <w:left w:val="none" w:sz="0" w:space="0" w:color="auto"/>
            <w:bottom w:val="none" w:sz="0" w:space="0" w:color="auto"/>
            <w:right w:val="none" w:sz="0" w:space="0" w:color="auto"/>
          </w:divBdr>
        </w:div>
        <w:div w:id="52506057">
          <w:marLeft w:val="640"/>
          <w:marRight w:val="0"/>
          <w:marTop w:val="0"/>
          <w:marBottom w:val="0"/>
          <w:divBdr>
            <w:top w:val="none" w:sz="0" w:space="0" w:color="auto"/>
            <w:left w:val="none" w:sz="0" w:space="0" w:color="auto"/>
            <w:bottom w:val="none" w:sz="0" w:space="0" w:color="auto"/>
            <w:right w:val="none" w:sz="0" w:space="0" w:color="auto"/>
          </w:divBdr>
        </w:div>
        <w:div w:id="71973587">
          <w:marLeft w:val="640"/>
          <w:marRight w:val="0"/>
          <w:marTop w:val="0"/>
          <w:marBottom w:val="0"/>
          <w:divBdr>
            <w:top w:val="none" w:sz="0" w:space="0" w:color="auto"/>
            <w:left w:val="none" w:sz="0" w:space="0" w:color="auto"/>
            <w:bottom w:val="none" w:sz="0" w:space="0" w:color="auto"/>
            <w:right w:val="none" w:sz="0" w:space="0" w:color="auto"/>
          </w:divBdr>
        </w:div>
        <w:div w:id="1063597465">
          <w:marLeft w:val="640"/>
          <w:marRight w:val="0"/>
          <w:marTop w:val="0"/>
          <w:marBottom w:val="0"/>
          <w:divBdr>
            <w:top w:val="none" w:sz="0" w:space="0" w:color="auto"/>
            <w:left w:val="none" w:sz="0" w:space="0" w:color="auto"/>
            <w:bottom w:val="none" w:sz="0" w:space="0" w:color="auto"/>
            <w:right w:val="none" w:sz="0" w:space="0" w:color="auto"/>
          </w:divBdr>
        </w:div>
        <w:div w:id="1177891092">
          <w:marLeft w:val="640"/>
          <w:marRight w:val="0"/>
          <w:marTop w:val="0"/>
          <w:marBottom w:val="0"/>
          <w:divBdr>
            <w:top w:val="none" w:sz="0" w:space="0" w:color="auto"/>
            <w:left w:val="none" w:sz="0" w:space="0" w:color="auto"/>
            <w:bottom w:val="none" w:sz="0" w:space="0" w:color="auto"/>
            <w:right w:val="none" w:sz="0" w:space="0" w:color="auto"/>
          </w:divBdr>
        </w:div>
        <w:div w:id="1875776224">
          <w:marLeft w:val="640"/>
          <w:marRight w:val="0"/>
          <w:marTop w:val="0"/>
          <w:marBottom w:val="0"/>
          <w:divBdr>
            <w:top w:val="none" w:sz="0" w:space="0" w:color="auto"/>
            <w:left w:val="none" w:sz="0" w:space="0" w:color="auto"/>
            <w:bottom w:val="none" w:sz="0" w:space="0" w:color="auto"/>
            <w:right w:val="none" w:sz="0" w:space="0" w:color="auto"/>
          </w:divBdr>
        </w:div>
        <w:div w:id="913859275">
          <w:marLeft w:val="640"/>
          <w:marRight w:val="0"/>
          <w:marTop w:val="0"/>
          <w:marBottom w:val="0"/>
          <w:divBdr>
            <w:top w:val="none" w:sz="0" w:space="0" w:color="auto"/>
            <w:left w:val="none" w:sz="0" w:space="0" w:color="auto"/>
            <w:bottom w:val="none" w:sz="0" w:space="0" w:color="auto"/>
            <w:right w:val="none" w:sz="0" w:space="0" w:color="auto"/>
          </w:divBdr>
        </w:div>
        <w:div w:id="743719696">
          <w:marLeft w:val="640"/>
          <w:marRight w:val="0"/>
          <w:marTop w:val="0"/>
          <w:marBottom w:val="0"/>
          <w:divBdr>
            <w:top w:val="none" w:sz="0" w:space="0" w:color="auto"/>
            <w:left w:val="none" w:sz="0" w:space="0" w:color="auto"/>
            <w:bottom w:val="none" w:sz="0" w:space="0" w:color="auto"/>
            <w:right w:val="none" w:sz="0" w:space="0" w:color="auto"/>
          </w:divBdr>
        </w:div>
        <w:div w:id="1478885680">
          <w:marLeft w:val="640"/>
          <w:marRight w:val="0"/>
          <w:marTop w:val="0"/>
          <w:marBottom w:val="0"/>
          <w:divBdr>
            <w:top w:val="none" w:sz="0" w:space="0" w:color="auto"/>
            <w:left w:val="none" w:sz="0" w:space="0" w:color="auto"/>
            <w:bottom w:val="none" w:sz="0" w:space="0" w:color="auto"/>
            <w:right w:val="none" w:sz="0" w:space="0" w:color="auto"/>
          </w:divBdr>
        </w:div>
        <w:div w:id="149567672">
          <w:marLeft w:val="640"/>
          <w:marRight w:val="0"/>
          <w:marTop w:val="0"/>
          <w:marBottom w:val="0"/>
          <w:divBdr>
            <w:top w:val="none" w:sz="0" w:space="0" w:color="auto"/>
            <w:left w:val="none" w:sz="0" w:space="0" w:color="auto"/>
            <w:bottom w:val="none" w:sz="0" w:space="0" w:color="auto"/>
            <w:right w:val="none" w:sz="0" w:space="0" w:color="auto"/>
          </w:divBdr>
        </w:div>
        <w:div w:id="123623676">
          <w:marLeft w:val="640"/>
          <w:marRight w:val="0"/>
          <w:marTop w:val="0"/>
          <w:marBottom w:val="0"/>
          <w:divBdr>
            <w:top w:val="none" w:sz="0" w:space="0" w:color="auto"/>
            <w:left w:val="none" w:sz="0" w:space="0" w:color="auto"/>
            <w:bottom w:val="none" w:sz="0" w:space="0" w:color="auto"/>
            <w:right w:val="none" w:sz="0" w:space="0" w:color="auto"/>
          </w:divBdr>
        </w:div>
      </w:divsChild>
    </w:div>
    <w:div w:id="1900675515">
      <w:bodyDiv w:val="1"/>
      <w:marLeft w:val="0"/>
      <w:marRight w:val="0"/>
      <w:marTop w:val="0"/>
      <w:marBottom w:val="0"/>
      <w:divBdr>
        <w:top w:val="none" w:sz="0" w:space="0" w:color="auto"/>
        <w:left w:val="none" w:sz="0" w:space="0" w:color="auto"/>
        <w:bottom w:val="none" w:sz="0" w:space="0" w:color="auto"/>
        <w:right w:val="none" w:sz="0" w:space="0" w:color="auto"/>
      </w:divBdr>
      <w:divsChild>
        <w:div w:id="684064880">
          <w:marLeft w:val="640"/>
          <w:marRight w:val="0"/>
          <w:marTop w:val="0"/>
          <w:marBottom w:val="0"/>
          <w:divBdr>
            <w:top w:val="none" w:sz="0" w:space="0" w:color="auto"/>
            <w:left w:val="none" w:sz="0" w:space="0" w:color="auto"/>
            <w:bottom w:val="none" w:sz="0" w:space="0" w:color="auto"/>
            <w:right w:val="none" w:sz="0" w:space="0" w:color="auto"/>
          </w:divBdr>
        </w:div>
        <w:div w:id="1417557119">
          <w:marLeft w:val="640"/>
          <w:marRight w:val="0"/>
          <w:marTop w:val="0"/>
          <w:marBottom w:val="0"/>
          <w:divBdr>
            <w:top w:val="none" w:sz="0" w:space="0" w:color="auto"/>
            <w:left w:val="none" w:sz="0" w:space="0" w:color="auto"/>
            <w:bottom w:val="none" w:sz="0" w:space="0" w:color="auto"/>
            <w:right w:val="none" w:sz="0" w:space="0" w:color="auto"/>
          </w:divBdr>
        </w:div>
        <w:div w:id="22706120">
          <w:marLeft w:val="640"/>
          <w:marRight w:val="0"/>
          <w:marTop w:val="0"/>
          <w:marBottom w:val="0"/>
          <w:divBdr>
            <w:top w:val="none" w:sz="0" w:space="0" w:color="auto"/>
            <w:left w:val="none" w:sz="0" w:space="0" w:color="auto"/>
            <w:bottom w:val="none" w:sz="0" w:space="0" w:color="auto"/>
            <w:right w:val="none" w:sz="0" w:space="0" w:color="auto"/>
          </w:divBdr>
        </w:div>
        <w:div w:id="1795556922">
          <w:marLeft w:val="640"/>
          <w:marRight w:val="0"/>
          <w:marTop w:val="0"/>
          <w:marBottom w:val="0"/>
          <w:divBdr>
            <w:top w:val="none" w:sz="0" w:space="0" w:color="auto"/>
            <w:left w:val="none" w:sz="0" w:space="0" w:color="auto"/>
            <w:bottom w:val="none" w:sz="0" w:space="0" w:color="auto"/>
            <w:right w:val="none" w:sz="0" w:space="0" w:color="auto"/>
          </w:divBdr>
        </w:div>
        <w:div w:id="1780687309">
          <w:marLeft w:val="640"/>
          <w:marRight w:val="0"/>
          <w:marTop w:val="0"/>
          <w:marBottom w:val="0"/>
          <w:divBdr>
            <w:top w:val="none" w:sz="0" w:space="0" w:color="auto"/>
            <w:left w:val="none" w:sz="0" w:space="0" w:color="auto"/>
            <w:bottom w:val="none" w:sz="0" w:space="0" w:color="auto"/>
            <w:right w:val="none" w:sz="0" w:space="0" w:color="auto"/>
          </w:divBdr>
        </w:div>
        <w:div w:id="1341152755">
          <w:marLeft w:val="640"/>
          <w:marRight w:val="0"/>
          <w:marTop w:val="0"/>
          <w:marBottom w:val="0"/>
          <w:divBdr>
            <w:top w:val="none" w:sz="0" w:space="0" w:color="auto"/>
            <w:left w:val="none" w:sz="0" w:space="0" w:color="auto"/>
            <w:bottom w:val="none" w:sz="0" w:space="0" w:color="auto"/>
            <w:right w:val="none" w:sz="0" w:space="0" w:color="auto"/>
          </w:divBdr>
        </w:div>
        <w:div w:id="1249968738">
          <w:marLeft w:val="640"/>
          <w:marRight w:val="0"/>
          <w:marTop w:val="0"/>
          <w:marBottom w:val="0"/>
          <w:divBdr>
            <w:top w:val="none" w:sz="0" w:space="0" w:color="auto"/>
            <w:left w:val="none" w:sz="0" w:space="0" w:color="auto"/>
            <w:bottom w:val="none" w:sz="0" w:space="0" w:color="auto"/>
            <w:right w:val="none" w:sz="0" w:space="0" w:color="auto"/>
          </w:divBdr>
        </w:div>
        <w:div w:id="1859733626">
          <w:marLeft w:val="640"/>
          <w:marRight w:val="0"/>
          <w:marTop w:val="0"/>
          <w:marBottom w:val="0"/>
          <w:divBdr>
            <w:top w:val="none" w:sz="0" w:space="0" w:color="auto"/>
            <w:left w:val="none" w:sz="0" w:space="0" w:color="auto"/>
            <w:bottom w:val="none" w:sz="0" w:space="0" w:color="auto"/>
            <w:right w:val="none" w:sz="0" w:space="0" w:color="auto"/>
          </w:divBdr>
        </w:div>
        <w:div w:id="89396755">
          <w:marLeft w:val="640"/>
          <w:marRight w:val="0"/>
          <w:marTop w:val="0"/>
          <w:marBottom w:val="0"/>
          <w:divBdr>
            <w:top w:val="none" w:sz="0" w:space="0" w:color="auto"/>
            <w:left w:val="none" w:sz="0" w:space="0" w:color="auto"/>
            <w:bottom w:val="none" w:sz="0" w:space="0" w:color="auto"/>
            <w:right w:val="none" w:sz="0" w:space="0" w:color="auto"/>
          </w:divBdr>
        </w:div>
        <w:div w:id="1976063417">
          <w:marLeft w:val="640"/>
          <w:marRight w:val="0"/>
          <w:marTop w:val="0"/>
          <w:marBottom w:val="0"/>
          <w:divBdr>
            <w:top w:val="none" w:sz="0" w:space="0" w:color="auto"/>
            <w:left w:val="none" w:sz="0" w:space="0" w:color="auto"/>
            <w:bottom w:val="none" w:sz="0" w:space="0" w:color="auto"/>
            <w:right w:val="none" w:sz="0" w:space="0" w:color="auto"/>
          </w:divBdr>
        </w:div>
        <w:div w:id="1030112011">
          <w:marLeft w:val="640"/>
          <w:marRight w:val="0"/>
          <w:marTop w:val="0"/>
          <w:marBottom w:val="0"/>
          <w:divBdr>
            <w:top w:val="none" w:sz="0" w:space="0" w:color="auto"/>
            <w:left w:val="none" w:sz="0" w:space="0" w:color="auto"/>
            <w:bottom w:val="none" w:sz="0" w:space="0" w:color="auto"/>
            <w:right w:val="none" w:sz="0" w:space="0" w:color="auto"/>
          </w:divBdr>
        </w:div>
        <w:div w:id="218056760">
          <w:marLeft w:val="640"/>
          <w:marRight w:val="0"/>
          <w:marTop w:val="0"/>
          <w:marBottom w:val="0"/>
          <w:divBdr>
            <w:top w:val="none" w:sz="0" w:space="0" w:color="auto"/>
            <w:left w:val="none" w:sz="0" w:space="0" w:color="auto"/>
            <w:bottom w:val="none" w:sz="0" w:space="0" w:color="auto"/>
            <w:right w:val="none" w:sz="0" w:space="0" w:color="auto"/>
          </w:divBdr>
        </w:div>
        <w:div w:id="989091465">
          <w:marLeft w:val="640"/>
          <w:marRight w:val="0"/>
          <w:marTop w:val="0"/>
          <w:marBottom w:val="0"/>
          <w:divBdr>
            <w:top w:val="none" w:sz="0" w:space="0" w:color="auto"/>
            <w:left w:val="none" w:sz="0" w:space="0" w:color="auto"/>
            <w:bottom w:val="none" w:sz="0" w:space="0" w:color="auto"/>
            <w:right w:val="none" w:sz="0" w:space="0" w:color="auto"/>
          </w:divBdr>
        </w:div>
        <w:div w:id="1905289380">
          <w:marLeft w:val="640"/>
          <w:marRight w:val="0"/>
          <w:marTop w:val="0"/>
          <w:marBottom w:val="0"/>
          <w:divBdr>
            <w:top w:val="none" w:sz="0" w:space="0" w:color="auto"/>
            <w:left w:val="none" w:sz="0" w:space="0" w:color="auto"/>
            <w:bottom w:val="none" w:sz="0" w:space="0" w:color="auto"/>
            <w:right w:val="none" w:sz="0" w:space="0" w:color="auto"/>
          </w:divBdr>
        </w:div>
        <w:div w:id="328559218">
          <w:marLeft w:val="640"/>
          <w:marRight w:val="0"/>
          <w:marTop w:val="0"/>
          <w:marBottom w:val="0"/>
          <w:divBdr>
            <w:top w:val="none" w:sz="0" w:space="0" w:color="auto"/>
            <w:left w:val="none" w:sz="0" w:space="0" w:color="auto"/>
            <w:bottom w:val="none" w:sz="0" w:space="0" w:color="auto"/>
            <w:right w:val="none" w:sz="0" w:space="0" w:color="auto"/>
          </w:divBdr>
        </w:div>
        <w:div w:id="926307930">
          <w:marLeft w:val="640"/>
          <w:marRight w:val="0"/>
          <w:marTop w:val="0"/>
          <w:marBottom w:val="0"/>
          <w:divBdr>
            <w:top w:val="none" w:sz="0" w:space="0" w:color="auto"/>
            <w:left w:val="none" w:sz="0" w:space="0" w:color="auto"/>
            <w:bottom w:val="none" w:sz="0" w:space="0" w:color="auto"/>
            <w:right w:val="none" w:sz="0" w:space="0" w:color="auto"/>
          </w:divBdr>
        </w:div>
        <w:div w:id="1405182315">
          <w:marLeft w:val="640"/>
          <w:marRight w:val="0"/>
          <w:marTop w:val="0"/>
          <w:marBottom w:val="0"/>
          <w:divBdr>
            <w:top w:val="none" w:sz="0" w:space="0" w:color="auto"/>
            <w:left w:val="none" w:sz="0" w:space="0" w:color="auto"/>
            <w:bottom w:val="none" w:sz="0" w:space="0" w:color="auto"/>
            <w:right w:val="none" w:sz="0" w:space="0" w:color="auto"/>
          </w:divBdr>
        </w:div>
        <w:div w:id="1989284566">
          <w:marLeft w:val="640"/>
          <w:marRight w:val="0"/>
          <w:marTop w:val="0"/>
          <w:marBottom w:val="0"/>
          <w:divBdr>
            <w:top w:val="none" w:sz="0" w:space="0" w:color="auto"/>
            <w:left w:val="none" w:sz="0" w:space="0" w:color="auto"/>
            <w:bottom w:val="none" w:sz="0" w:space="0" w:color="auto"/>
            <w:right w:val="none" w:sz="0" w:space="0" w:color="auto"/>
          </w:divBdr>
        </w:div>
        <w:div w:id="496963151">
          <w:marLeft w:val="640"/>
          <w:marRight w:val="0"/>
          <w:marTop w:val="0"/>
          <w:marBottom w:val="0"/>
          <w:divBdr>
            <w:top w:val="none" w:sz="0" w:space="0" w:color="auto"/>
            <w:left w:val="none" w:sz="0" w:space="0" w:color="auto"/>
            <w:bottom w:val="none" w:sz="0" w:space="0" w:color="auto"/>
            <w:right w:val="none" w:sz="0" w:space="0" w:color="auto"/>
          </w:divBdr>
        </w:div>
      </w:divsChild>
    </w:div>
    <w:div w:id="1917474723">
      <w:bodyDiv w:val="1"/>
      <w:marLeft w:val="0"/>
      <w:marRight w:val="0"/>
      <w:marTop w:val="0"/>
      <w:marBottom w:val="0"/>
      <w:divBdr>
        <w:top w:val="none" w:sz="0" w:space="0" w:color="auto"/>
        <w:left w:val="none" w:sz="0" w:space="0" w:color="auto"/>
        <w:bottom w:val="none" w:sz="0" w:space="0" w:color="auto"/>
        <w:right w:val="none" w:sz="0" w:space="0" w:color="auto"/>
      </w:divBdr>
      <w:divsChild>
        <w:div w:id="1967395000">
          <w:marLeft w:val="640"/>
          <w:marRight w:val="0"/>
          <w:marTop w:val="0"/>
          <w:marBottom w:val="0"/>
          <w:divBdr>
            <w:top w:val="none" w:sz="0" w:space="0" w:color="auto"/>
            <w:left w:val="none" w:sz="0" w:space="0" w:color="auto"/>
            <w:bottom w:val="none" w:sz="0" w:space="0" w:color="auto"/>
            <w:right w:val="none" w:sz="0" w:space="0" w:color="auto"/>
          </w:divBdr>
        </w:div>
        <w:div w:id="2043168084">
          <w:marLeft w:val="640"/>
          <w:marRight w:val="0"/>
          <w:marTop w:val="0"/>
          <w:marBottom w:val="0"/>
          <w:divBdr>
            <w:top w:val="none" w:sz="0" w:space="0" w:color="auto"/>
            <w:left w:val="none" w:sz="0" w:space="0" w:color="auto"/>
            <w:bottom w:val="none" w:sz="0" w:space="0" w:color="auto"/>
            <w:right w:val="none" w:sz="0" w:space="0" w:color="auto"/>
          </w:divBdr>
        </w:div>
        <w:div w:id="1025717031">
          <w:marLeft w:val="640"/>
          <w:marRight w:val="0"/>
          <w:marTop w:val="0"/>
          <w:marBottom w:val="0"/>
          <w:divBdr>
            <w:top w:val="none" w:sz="0" w:space="0" w:color="auto"/>
            <w:left w:val="none" w:sz="0" w:space="0" w:color="auto"/>
            <w:bottom w:val="none" w:sz="0" w:space="0" w:color="auto"/>
            <w:right w:val="none" w:sz="0" w:space="0" w:color="auto"/>
          </w:divBdr>
        </w:div>
        <w:div w:id="1773354085">
          <w:marLeft w:val="640"/>
          <w:marRight w:val="0"/>
          <w:marTop w:val="0"/>
          <w:marBottom w:val="0"/>
          <w:divBdr>
            <w:top w:val="none" w:sz="0" w:space="0" w:color="auto"/>
            <w:left w:val="none" w:sz="0" w:space="0" w:color="auto"/>
            <w:bottom w:val="none" w:sz="0" w:space="0" w:color="auto"/>
            <w:right w:val="none" w:sz="0" w:space="0" w:color="auto"/>
          </w:divBdr>
        </w:div>
        <w:div w:id="2142381979">
          <w:marLeft w:val="640"/>
          <w:marRight w:val="0"/>
          <w:marTop w:val="0"/>
          <w:marBottom w:val="0"/>
          <w:divBdr>
            <w:top w:val="none" w:sz="0" w:space="0" w:color="auto"/>
            <w:left w:val="none" w:sz="0" w:space="0" w:color="auto"/>
            <w:bottom w:val="none" w:sz="0" w:space="0" w:color="auto"/>
            <w:right w:val="none" w:sz="0" w:space="0" w:color="auto"/>
          </w:divBdr>
        </w:div>
      </w:divsChild>
    </w:div>
    <w:div w:id="1923907248">
      <w:bodyDiv w:val="1"/>
      <w:marLeft w:val="0"/>
      <w:marRight w:val="0"/>
      <w:marTop w:val="0"/>
      <w:marBottom w:val="0"/>
      <w:divBdr>
        <w:top w:val="none" w:sz="0" w:space="0" w:color="auto"/>
        <w:left w:val="none" w:sz="0" w:space="0" w:color="auto"/>
        <w:bottom w:val="none" w:sz="0" w:space="0" w:color="auto"/>
        <w:right w:val="none" w:sz="0" w:space="0" w:color="auto"/>
      </w:divBdr>
      <w:divsChild>
        <w:div w:id="862326040">
          <w:marLeft w:val="640"/>
          <w:marRight w:val="0"/>
          <w:marTop w:val="0"/>
          <w:marBottom w:val="0"/>
          <w:divBdr>
            <w:top w:val="none" w:sz="0" w:space="0" w:color="auto"/>
            <w:left w:val="none" w:sz="0" w:space="0" w:color="auto"/>
            <w:bottom w:val="none" w:sz="0" w:space="0" w:color="auto"/>
            <w:right w:val="none" w:sz="0" w:space="0" w:color="auto"/>
          </w:divBdr>
        </w:div>
        <w:div w:id="1613242796">
          <w:marLeft w:val="640"/>
          <w:marRight w:val="0"/>
          <w:marTop w:val="0"/>
          <w:marBottom w:val="0"/>
          <w:divBdr>
            <w:top w:val="none" w:sz="0" w:space="0" w:color="auto"/>
            <w:left w:val="none" w:sz="0" w:space="0" w:color="auto"/>
            <w:bottom w:val="none" w:sz="0" w:space="0" w:color="auto"/>
            <w:right w:val="none" w:sz="0" w:space="0" w:color="auto"/>
          </w:divBdr>
        </w:div>
        <w:div w:id="1214734647">
          <w:marLeft w:val="640"/>
          <w:marRight w:val="0"/>
          <w:marTop w:val="0"/>
          <w:marBottom w:val="0"/>
          <w:divBdr>
            <w:top w:val="none" w:sz="0" w:space="0" w:color="auto"/>
            <w:left w:val="none" w:sz="0" w:space="0" w:color="auto"/>
            <w:bottom w:val="none" w:sz="0" w:space="0" w:color="auto"/>
            <w:right w:val="none" w:sz="0" w:space="0" w:color="auto"/>
          </w:divBdr>
        </w:div>
        <w:div w:id="449516088">
          <w:marLeft w:val="640"/>
          <w:marRight w:val="0"/>
          <w:marTop w:val="0"/>
          <w:marBottom w:val="0"/>
          <w:divBdr>
            <w:top w:val="none" w:sz="0" w:space="0" w:color="auto"/>
            <w:left w:val="none" w:sz="0" w:space="0" w:color="auto"/>
            <w:bottom w:val="none" w:sz="0" w:space="0" w:color="auto"/>
            <w:right w:val="none" w:sz="0" w:space="0" w:color="auto"/>
          </w:divBdr>
        </w:div>
        <w:div w:id="1890527476">
          <w:marLeft w:val="640"/>
          <w:marRight w:val="0"/>
          <w:marTop w:val="0"/>
          <w:marBottom w:val="0"/>
          <w:divBdr>
            <w:top w:val="none" w:sz="0" w:space="0" w:color="auto"/>
            <w:left w:val="none" w:sz="0" w:space="0" w:color="auto"/>
            <w:bottom w:val="none" w:sz="0" w:space="0" w:color="auto"/>
            <w:right w:val="none" w:sz="0" w:space="0" w:color="auto"/>
          </w:divBdr>
        </w:div>
        <w:div w:id="1027950648">
          <w:marLeft w:val="640"/>
          <w:marRight w:val="0"/>
          <w:marTop w:val="0"/>
          <w:marBottom w:val="0"/>
          <w:divBdr>
            <w:top w:val="none" w:sz="0" w:space="0" w:color="auto"/>
            <w:left w:val="none" w:sz="0" w:space="0" w:color="auto"/>
            <w:bottom w:val="none" w:sz="0" w:space="0" w:color="auto"/>
            <w:right w:val="none" w:sz="0" w:space="0" w:color="auto"/>
          </w:divBdr>
        </w:div>
        <w:div w:id="463502869">
          <w:marLeft w:val="640"/>
          <w:marRight w:val="0"/>
          <w:marTop w:val="0"/>
          <w:marBottom w:val="0"/>
          <w:divBdr>
            <w:top w:val="none" w:sz="0" w:space="0" w:color="auto"/>
            <w:left w:val="none" w:sz="0" w:space="0" w:color="auto"/>
            <w:bottom w:val="none" w:sz="0" w:space="0" w:color="auto"/>
            <w:right w:val="none" w:sz="0" w:space="0" w:color="auto"/>
          </w:divBdr>
        </w:div>
        <w:div w:id="672685972">
          <w:marLeft w:val="640"/>
          <w:marRight w:val="0"/>
          <w:marTop w:val="0"/>
          <w:marBottom w:val="0"/>
          <w:divBdr>
            <w:top w:val="none" w:sz="0" w:space="0" w:color="auto"/>
            <w:left w:val="none" w:sz="0" w:space="0" w:color="auto"/>
            <w:bottom w:val="none" w:sz="0" w:space="0" w:color="auto"/>
            <w:right w:val="none" w:sz="0" w:space="0" w:color="auto"/>
          </w:divBdr>
        </w:div>
        <w:div w:id="1650405585">
          <w:marLeft w:val="640"/>
          <w:marRight w:val="0"/>
          <w:marTop w:val="0"/>
          <w:marBottom w:val="0"/>
          <w:divBdr>
            <w:top w:val="none" w:sz="0" w:space="0" w:color="auto"/>
            <w:left w:val="none" w:sz="0" w:space="0" w:color="auto"/>
            <w:bottom w:val="none" w:sz="0" w:space="0" w:color="auto"/>
            <w:right w:val="none" w:sz="0" w:space="0" w:color="auto"/>
          </w:divBdr>
        </w:div>
        <w:div w:id="1395812092">
          <w:marLeft w:val="640"/>
          <w:marRight w:val="0"/>
          <w:marTop w:val="0"/>
          <w:marBottom w:val="0"/>
          <w:divBdr>
            <w:top w:val="none" w:sz="0" w:space="0" w:color="auto"/>
            <w:left w:val="none" w:sz="0" w:space="0" w:color="auto"/>
            <w:bottom w:val="none" w:sz="0" w:space="0" w:color="auto"/>
            <w:right w:val="none" w:sz="0" w:space="0" w:color="auto"/>
          </w:divBdr>
        </w:div>
        <w:div w:id="2070223495">
          <w:marLeft w:val="640"/>
          <w:marRight w:val="0"/>
          <w:marTop w:val="0"/>
          <w:marBottom w:val="0"/>
          <w:divBdr>
            <w:top w:val="none" w:sz="0" w:space="0" w:color="auto"/>
            <w:left w:val="none" w:sz="0" w:space="0" w:color="auto"/>
            <w:bottom w:val="none" w:sz="0" w:space="0" w:color="auto"/>
            <w:right w:val="none" w:sz="0" w:space="0" w:color="auto"/>
          </w:divBdr>
        </w:div>
        <w:div w:id="1117913350">
          <w:marLeft w:val="640"/>
          <w:marRight w:val="0"/>
          <w:marTop w:val="0"/>
          <w:marBottom w:val="0"/>
          <w:divBdr>
            <w:top w:val="none" w:sz="0" w:space="0" w:color="auto"/>
            <w:left w:val="none" w:sz="0" w:space="0" w:color="auto"/>
            <w:bottom w:val="none" w:sz="0" w:space="0" w:color="auto"/>
            <w:right w:val="none" w:sz="0" w:space="0" w:color="auto"/>
          </w:divBdr>
        </w:div>
        <w:div w:id="1506361626">
          <w:marLeft w:val="640"/>
          <w:marRight w:val="0"/>
          <w:marTop w:val="0"/>
          <w:marBottom w:val="0"/>
          <w:divBdr>
            <w:top w:val="none" w:sz="0" w:space="0" w:color="auto"/>
            <w:left w:val="none" w:sz="0" w:space="0" w:color="auto"/>
            <w:bottom w:val="none" w:sz="0" w:space="0" w:color="auto"/>
            <w:right w:val="none" w:sz="0" w:space="0" w:color="auto"/>
          </w:divBdr>
        </w:div>
        <w:div w:id="684405824">
          <w:marLeft w:val="640"/>
          <w:marRight w:val="0"/>
          <w:marTop w:val="0"/>
          <w:marBottom w:val="0"/>
          <w:divBdr>
            <w:top w:val="none" w:sz="0" w:space="0" w:color="auto"/>
            <w:left w:val="none" w:sz="0" w:space="0" w:color="auto"/>
            <w:bottom w:val="none" w:sz="0" w:space="0" w:color="auto"/>
            <w:right w:val="none" w:sz="0" w:space="0" w:color="auto"/>
          </w:divBdr>
        </w:div>
        <w:div w:id="196744760">
          <w:marLeft w:val="640"/>
          <w:marRight w:val="0"/>
          <w:marTop w:val="0"/>
          <w:marBottom w:val="0"/>
          <w:divBdr>
            <w:top w:val="none" w:sz="0" w:space="0" w:color="auto"/>
            <w:left w:val="none" w:sz="0" w:space="0" w:color="auto"/>
            <w:bottom w:val="none" w:sz="0" w:space="0" w:color="auto"/>
            <w:right w:val="none" w:sz="0" w:space="0" w:color="auto"/>
          </w:divBdr>
        </w:div>
      </w:divsChild>
    </w:div>
    <w:div w:id="1939365802">
      <w:bodyDiv w:val="1"/>
      <w:marLeft w:val="0"/>
      <w:marRight w:val="0"/>
      <w:marTop w:val="0"/>
      <w:marBottom w:val="0"/>
      <w:divBdr>
        <w:top w:val="none" w:sz="0" w:space="0" w:color="auto"/>
        <w:left w:val="none" w:sz="0" w:space="0" w:color="auto"/>
        <w:bottom w:val="none" w:sz="0" w:space="0" w:color="auto"/>
        <w:right w:val="none" w:sz="0" w:space="0" w:color="auto"/>
      </w:divBdr>
      <w:divsChild>
        <w:div w:id="323120210">
          <w:marLeft w:val="640"/>
          <w:marRight w:val="0"/>
          <w:marTop w:val="0"/>
          <w:marBottom w:val="0"/>
          <w:divBdr>
            <w:top w:val="none" w:sz="0" w:space="0" w:color="auto"/>
            <w:left w:val="none" w:sz="0" w:space="0" w:color="auto"/>
            <w:bottom w:val="none" w:sz="0" w:space="0" w:color="auto"/>
            <w:right w:val="none" w:sz="0" w:space="0" w:color="auto"/>
          </w:divBdr>
        </w:div>
        <w:div w:id="463236363">
          <w:marLeft w:val="640"/>
          <w:marRight w:val="0"/>
          <w:marTop w:val="0"/>
          <w:marBottom w:val="0"/>
          <w:divBdr>
            <w:top w:val="none" w:sz="0" w:space="0" w:color="auto"/>
            <w:left w:val="none" w:sz="0" w:space="0" w:color="auto"/>
            <w:bottom w:val="none" w:sz="0" w:space="0" w:color="auto"/>
            <w:right w:val="none" w:sz="0" w:space="0" w:color="auto"/>
          </w:divBdr>
        </w:div>
        <w:div w:id="1463576918">
          <w:marLeft w:val="640"/>
          <w:marRight w:val="0"/>
          <w:marTop w:val="0"/>
          <w:marBottom w:val="0"/>
          <w:divBdr>
            <w:top w:val="none" w:sz="0" w:space="0" w:color="auto"/>
            <w:left w:val="none" w:sz="0" w:space="0" w:color="auto"/>
            <w:bottom w:val="none" w:sz="0" w:space="0" w:color="auto"/>
            <w:right w:val="none" w:sz="0" w:space="0" w:color="auto"/>
          </w:divBdr>
        </w:div>
        <w:div w:id="1105616114">
          <w:marLeft w:val="640"/>
          <w:marRight w:val="0"/>
          <w:marTop w:val="0"/>
          <w:marBottom w:val="0"/>
          <w:divBdr>
            <w:top w:val="none" w:sz="0" w:space="0" w:color="auto"/>
            <w:left w:val="none" w:sz="0" w:space="0" w:color="auto"/>
            <w:bottom w:val="none" w:sz="0" w:space="0" w:color="auto"/>
            <w:right w:val="none" w:sz="0" w:space="0" w:color="auto"/>
          </w:divBdr>
        </w:div>
        <w:div w:id="1273585476">
          <w:marLeft w:val="640"/>
          <w:marRight w:val="0"/>
          <w:marTop w:val="0"/>
          <w:marBottom w:val="0"/>
          <w:divBdr>
            <w:top w:val="none" w:sz="0" w:space="0" w:color="auto"/>
            <w:left w:val="none" w:sz="0" w:space="0" w:color="auto"/>
            <w:bottom w:val="none" w:sz="0" w:space="0" w:color="auto"/>
            <w:right w:val="none" w:sz="0" w:space="0" w:color="auto"/>
          </w:divBdr>
        </w:div>
        <w:div w:id="1386635488">
          <w:marLeft w:val="640"/>
          <w:marRight w:val="0"/>
          <w:marTop w:val="0"/>
          <w:marBottom w:val="0"/>
          <w:divBdr>
            <w:top w:val="none" w:sz="0" w:space="0" w:color="auto"/>
            <w:left w:val="none" w:sz="0" w:space="0" w:color="auto"/>
            <w:bottom w:val="none" w:sz="0" w:space="0" w:color="auto"/>
            <w:right w:val="none" w:sz="0" w:space="0" w:color="auto"/>
          </w:divBdr>
        </w:div>
        <w:div w:id="647593688">
          <w:marLeft w:val="640"/>
          <w:marRight w:val="0"/>
          <w:marTop w:val="0"/>
          <w:marBottom w:val="0"/>
          <w:divBdr>
            <w:top w:val="none" w:sz="0" w:space="0" w:color="auto"/>
            <w:left w:val="none" w:sz="0" w:space="0" w:color="auto"/>
            <w:bottom w:val="none" w:sz="0" w:space="0" w:color="auto"/>
            <w:right w:val="none" w:sz="0" w:space="0" w:color="auto"/>
          </w:divBdr>
        </w:div>
        <w:div w:id="1393892086">
          <w:marLeft w:val="640"/>
          <w:marRight w:val="0"/>
          <w:marTop w:val="0"/>
          <w:marBottom w:val="0"/>
          <w:divBdr>
            <w:top w:val="none" w:sz="0" w:space="0" w:color="auto"/>
            <w:left w:val="none" w:sz="0" w:space="0" w:color="auto"/>
            <w:bottom w:val="none" w:sz="0" w:space="0" w:color="auto"/>
            <w:right w:val="none" w:sz="0" w:space="0" w:color="auto"/>
          </w:divBdr>
        </w:div>
        <w:div w:id="1879775014">
          <w:marLeft w:val="640"/>
          <w:marRight w:val="0"/>
          <w:marTop w:val="0"/>
          <w:marBottom w:val="0"/>
          <w:divBdr>
            <w:top w:val="none" w:sz="0" w:space="0" w:color="auto"/>
            <w:left w:val="none" w:sz="0" w:space="0" w:color="auto"/>
            <w:bottom w:val="none" w:sz="0" w:space="0" w:color="auto"/>
            <w:right w:val="none" w:sz="0" w:space="0" w:color="auto"/>
          </w:divBdr>
        </w:div>
        <w:div w:id="405104285">
          <w:marLeft w:val="640"/>
          <w:marRight w:val="0"/>
          <w:marTop w:val="0"/>
          <w:marBottom w:val="0"/>
          <w:divBdr>
            <w:top w:val="none" w:sz="0" w:space="0" w:color="auto"/>
            <w:left w:val="none" w:sz="0" w:space="0" w:color="auto"/>
            <w:bottom w:val="none" w:sz="0" w:space="0" w:color="auto"/>
            <w:right w:val="none" w:sz="0" w:space="0" w:color="auto"/>
          </w:divBdr>
        </w:div>
        <w:div w:id="774980815">
          <w:marLeft w:val="640"/>
          <w:marRight w:val="0"/>
          <w:marTop w:val="0"/>
          <w:marBottom w:val="0"/>
          <w:divBdr>
            <w:top w:val="none" w:sz="0" w:space="0" w:color="auto"/>
            <w:left w:val="none" w:sz="0" w:space="0" w:color="auto"/>
            <w:bottom w:val="none" w:sz="0" w:space="0" w:color="auto"/>
            <w:right w:val="none" w:sz="0" w:space="0" w:color="auto"/>
          </w:divBdr>
        </w:div>
        <w:div w:id="1389526550">
          <w:marLeft w:val="640"/>
          <w:marRight w:val="0"/>
          <w:marTop w:val="0"/>
          <w:marBottom w:val="0"/>
          <w:divBdr>
            <w:top w:val="none" w:sz="0" w:space="0" w:color="auto"/>
            <w:left w:val="none" w:sz="0" w:space="0" w:color="auto"/>
            <w:bottom w:val="none" w:sz="0" w:space="0" w:color="auto"/>
            <w:right w:val="none" w:sz="0" w:space="0" w:color="auto"/>
          </w:divBdr>
        </w:div>
        <w:div w:id="822509494">
          <w:marLeft w:val="640"/>
          <w:marRight w:val="0"/>
          <w:marTop w:val="0"/>
          <w:marBottom w:val="0"/>
          <w:divBdr>
            <w:top w:val="none" w:sz="0" w:space="0" w:color="auto"/>
            <w:left w:val="none" w:sz="0" w:space="0" w:color="auto"/>
            <w:bottom w:val="none" w:sz="0" w:space="0" w:color="auto"/>
            <w:right w:val="none" w:sz="0" w:space="0" w:color="auto"/>
          </w:divBdr>
        </w:div>
        <w:div w:id="454567231">
          <w:marLeft w:val="640"/>
          <w:marRight w:val="0"/>
          <w:marTop w:val="0"/>
          <w:marBottom w:val="0"/>
          <w:divBdr>
            <w:top w:val="none" w:sz="0" w:space="0" w:color="auto"/>
            <w:left w:val="none" w:sz="0" w:space="0" w:color="auto"/>
            <w:bottom w:val="none" w:sz="0" w:space="0" w:color="auto"/>
            <w:right w:val="none" w:sz="0" w:space="0" w:color="auto"/>
          </w:divBdr>
        </w:div>
        <w:div w:id="1658994504">
          <w:marLeft w:val="640"/>
          <w:marRight w:val="0"/>
          <w:marTop w:val="0"/>
          <w:marBottom w:val="0"/>
          <w:divBdr>
            <w:top w:val="none" w:sz="0" w:space="0" w:color="auto"/>
            <w:left w:val="none" w:sz="0" w:space="0" w:color="auto"/>
            <w:bottom w:val="none" w:sz="0" w:space="0" w:color="auto"/>
            <w:right w:val="none" w:sz="0" w:space="0" w:color="auto"/>
          </w:divBdr>
        </w:div>
        <w:div w:id="980505166">
          <w:marLeft w:val="640"/>
          <w:marRight w:val="0"/>
          <w:marTop w:val="0"/>
          <w:marBottom w:val="0"/>
          <w:divBdr>
            <w:top w:val="none" w:sz="0" w:space="0" w:color="auto"/>
            <w:left w:val="none" w:sz="0" w:space="0" w:color="auto"/>
            <w:bottom w:val="none" w:sz="0" w:space="0" w:color="auto"/>
            <w:right w:val="none" w:sz="0" w:space="0" w:color="auto"/>
          </w:divBdr>
        </w:div>
        <w:div w:id="330984506">
          <w:marLeft w:val="640"/>
          <w:marRight w:val="0"/>
          <w:marTop w:val="0"/>
          <w:marBottom w:val="0"/>
          <w:divBdr>
            <w:top w:val="none" w:sz="0" w:space="0" w:color="auto"/>
            <w:left w:val="none" w:sz="0" w:space="0" w:color="auto"/>
            <w:bottom w:val="none" w:sz="0" w:space="0" w:color="auto"/>
            <w:right w:val="none" w:sz="0" w:space="0" w:color="auto"/>
          </w:divBdr>
        </w:div>
        <w:div w:id="656685591">
          <w:marLeft w:val="640"/>
          <w:marRight w:val="0"/>
          <w:marTop w:val="0"/>
          <w:marBottom w:val="0"/>
          <w:divBdr>
            <w:top w:val="none" w:sz="0" w:space="0" w:color="auto"/>
            <w:left w:val="none" w:sz="0" w:space="0" w:color="auto"/>
            <w:bottom w:val="none" w:sz="0" w:space="0" w:color="auto"/>
            <w:right w:val="none" w:sz="0" w:space="0" w:color="auto"/>
          </w:divBdr>
        </w:div>
        <w:div w:id="324821558">
          <w:marLeft w:val="640"/>
          <w:marRight w:val="0"/>
          <w:marTop w:val="0"/>
          <w:marBottom w:val="0"/>
          <w:divBdr>
            <w:top w:val="none" w:sz="0" w:space="0" w:color="auto"/>
            <w:left w:val="none" w:sz="0" w:space="0" w:color="auto"/>
            <w:bottom w:val="none" w:sz="0" w:space="0" w:color="auto"/>
            <w:right w:val="none" w:sz="0" w:space="0" w:color="auto"/>
          </w:divBdr>
        </w:div>
        <w:div w:id="1404910609">
          <w:marLeft w:val="640"/>
          <w:marRight w:val="0"/>
          <w:marTop w:val="0"/>
          <w:marBottom w:val="0"/>
          <w:divBdr>
            <w:top w:val="none" w:sz="0" w:space="0" w:color="auto"/>
            <w:left w:val="none" w:sz="0" w:space="0" w:color="auto"/>
            <w:bottom w:val="none" w:sz="0" w:space="0" w:color="auto"/>
            <w:right w:val="none" w:sz="0" w:space="0" w:color="auto"/>
          </w:divBdr>
        </w:div>
        <w:div w:id="2039772274">
          <w:marLeft w:val="640"/>
          <w:marRight w:val="0"/>
          <w:marTop w:val="0"/>
          <w:marBottom w:val="0"/>
          <w:divBdr>
            <w:top w:val="none" w:sz="0" w:space="0" w:color="auto"/>
            <w:left w:val="none" w:sz="0" w:space="0" w:color="auto"/>
            <w:bottom w:val="none" w:sz="0" w:space="0" w:color="auto"/>
            <w:right w:val="none" w:sz="0" w:space="0" w:color="auto"/>
          </w:divBdr>
        </w:div>
      </w:divsChild>
    </w:div>
    <w:div w:id="1950117975">
      <w:bodyDiv w:val="1"/>
      <w:marLeft w:val="0"/>
      <w:marRight w:val="0"/>
      <w:marTop w:val="0"/>
      <w:marBottom w:val="0"/>
      <w:divBdr>
        <w:top w:val="none" w:sz="0" w:space="0" w:color="auto"/>
        <w:left w:val="none" w:sz="0" w:space="0" w:color="auto"/>
        <w:bottom w:val="none" w:sz="0" w:space="0" w:color="auto"/>
        <w:right w:val="none" w:sz="0" w:space="0" w:color="auto"/>
      </w:divBdr>
      <w:divsChild>
        <w:div w:id="2143113123">
          <w:marLeft w:val="640"/>
          <w:marRight w:val="0"/>
          <w:marTop w:val="0"/>
          <w:marBottom w:val="0"/>
          <w:divBdr>
            <w:top w:val="none" w:sz="0" w:space="0" w:color="auto"/>
            <w:left w:val="none" w:sz="0" w:space="0" w:color="auto"/>
            <w:bottom w:val="none" w:sz="0" w:space="0" w:color="auto"/>
            <w:right w:val="none" w:sz="0" w:space="0" w:color="auto"/>
          </w:divBdr>
        </w:div>
        <w:div w:id="1321039288">
          <w:marLeft w:val="640"/>
          <w:marRight w:val="0"/>
          <w:marTop w:val="0"/>
          <w:marBottom w:val="0"/>
          <w:divBdr>
            <w:top w:val="none" w:sz="0" w:space="0" w:color="auto"/>
            <w:left w:val="none" w:sz="0" w:space="0" w:color="auto"/>
            <w:bottom w:val="none" w:sz="0" w:space="0" w:color="auto"/>
            <w:right w:val="none" w:sz="0" w:space="0" w:color="auto"/>
          </w:divBdr>
        </w:div>
        <w:div w:id="1286276466">
          <w:marLeft w:val="640"/>
          <w:marRight w:val="0"/>
          <w:marTop w:val="0"/>
          <w:marBottom w:val="0"/>
          <w:divBdr>
            <w:top w:val="none" w:sz="0" w:space="0" w:color="auto"/>
            <w:left w:val="none" w:sz="0" w:space="0" w:color="auto"/>
            <w:bottom w:val="none" w:sz="0" w:space="0" w:color="auto"/>
            <w:right w:val="none" w:sz="0" w:space="0" w:color="auto"/>
          </w:divBdr>
        </w:div>
        <w:div w:id="1686132752">
          <w:marLeft w:val="640"/>
          <w:marRight w:val="0"/>
          <w:marTop w:val="0"/>
          <w:marBottom w:val="0"/>
          <w:divBdr>
            <w:top w:val="none" w:sz="0" w:space="0" w:color="auto"/>
            <w:left w:val="none" w:sz="0" w:space="0" w:color="auto"/>
            <w:bottom w:val="none" w:sz="0" w:space="0" w:color="auto"/>
            <w:right w:val="none" w:sz="0" w:space="0" w:color="auto"/>
          </w:divBdr>
        </w:div>
        <w:div w:id="273246711">
          <w:marLeft w:val="640"/>
          <w:marRight w:val="0"/>
          <w:marTop w:val="0"/>
          <w:marBottom w:val="0"/>
          <w:divBdr>
            <w:top w:val="none" w:sz="0" w:space="0" w:color="auto"/>
            <w:left w:val="none" w:sz="0" w:space="0" w:color="auto"/>
            <w:bottom w:val="none" w:sz="0" w:space="0" w:color="auto"/>
            <w:right w:val="none" w:sz="0" w:space="0" w:color="auto"/>
          </w:divBdr>
        </w:div>
        <w:div w:id="1151488168">
          <w:marLeft w:val="640"/>
          <w:marRight w:val="0"/>
          <w:marTop w:val="0"/>
          <w:marBottom w:val="0"/>
          <w:divBdr>
            <w:top w:val="none" w:sz="0" w:space="0" w:color="auto"/>
            <w:left w:val="none" w:sz="0" w:space="0" w:color="auto"/>
            <w:bottom w:val="none" w:sz="0" w:space="0" w:color="auto"/>
            <w:right w:val="none" w:sz="0" w:space="0" w:color="auto"/>
          </w:divBdr>
        </w:div>
        <w:div w:id="1849363407">
          <w:marLeft w:val="640"/>
          <w:marRight w:val="0"/>
          <w:marTop w:val="0"/>
          <w:marBottom w:val="0"/>
          <w:divBdr>
            <w:top w:val="none" w:sz="0" w:space="0" w:color="auto"/>
            <w:left w:val="none" w:sz="0" w:space="0" w:color="auto"/>
            <w:bottom w:val="none" w:sz="0" w:space="0" w:color="auto"/>
            <w:right w:val="none" w:sz="0" w:space="0" w:color="auto"/>
          </w:divBdr>
        </w:div>
        <w:div w:id="44989031">
          <w:marLeft w:val="640"/>
          <w:marRight w:val="0"/>
          <w:marTop w:val="0"/>
          <w:marBottom w:val="0"/>
          <w:divBdr>
            <w:top w:val="none" w:sz="0" w:space="0" w:color="auto"/>
            <w:left w:val="none" w:sz="0" w:space="0" w:color="auto"/>
            <w:bottom w:val="none" w:sz="0" w:space="0" w:color="auto"/>
            <w:right w:val="none" w:sz="0" w:space="0" w:color="auto"/>
          </w:divBdr>
        </w:div>
        <w:div w:id="1536189687">
          <w:marLeft w:val="640"/>
          <w:marRight w:val="0"/>
          <w:marTop w:val="0"/>
          <w:marBottom w:val="0"/>
          <w:divBdr>
            <w:top w:val="none" w:sz="0" w:space="0" w:color="auto"/>
            <w:left w:val="none" w:sz="0" w:space="0" w:color="auto"/>
            <w:bottom w:val="none" w:sz="0" w:space="0" w:color="auto"/>
            <w:right w:val="none" w:sz="0" w:space="0" w:color="auto"/>
          </w:divBdr>
        </w:div>
        <w:div w:id="33627556">
          <w:marLeft w:val="640"/>
          <w:marRight w:val="0"/>
          <w:marTop w:val="0"/>
          <w:marBottom w:val="0"/>
          <w:divBdr>
            <w:top w:val="none" w:sz="0" w:space="0" w:color="auto"/>
            <w:left w:val="none" w:sz="0" w:space="0" w:color="auto"/>
            <w:bottom w:val="none" w:sz="0" w:space="0" w:color="auto"/>
            <w:right w:val="none" w:sz="0" w:space="0" w:color="auto"/>
          </w:divBdr>
        </w:div>
        <w:div w:id="768698332">
          <w:marLeft w:val="640"/>
          <w:marRight w:val="0"/>
          <w:marTop w:val="0"/>
          <w:marBottom w:val="0"/>
          <w:divBdr>
            <w:top w:val="none" w:sz="0" w:space="0" w:color="auto"/>
            <w:left w:val="none" w:sz="0" w:space="0" w:color="auto"/>
            <w:bottom w:val="none" w:sz="0" w:space="0" w:color="auto"/>
            <w:right w:val="none" w:sz="0" w:space="0" w:color="auto"/>
          </w:divBdr>
        </w:div>
        <w:div w:id="290019487">
          <w:marLeft w:val="640"/>
          <w:marRight w:val="0"/>
          <w:marTop w:val="0"/>
          <w:marBottom w:val="0"/>
          <w:divBdr>
            <w:top w:val="none" w:sz="0" w:space="0" w:color="auto"/>
            <w:left w:val="none" w:sz="0" w:space="0" w:color="auto"/>
            <w:bottom w:val="none" w:sz="0" w:space="0" w:color="auto"/>
            <w:right w:val="none" w:sz="0" w:space="0" w:color="auto"/>
          </w:divBdr>
        </w:div>
      </w:divsChild>
    </w:div>
    <w:div w:id="1965576765">
      <w:bodyDiv w:val="1"/>
      <w:marLeft w:val="0"/>
      <w:marRight w:val="0"/>
      <w:marTop w:val="0"/>
      <w:marBottom w:val="0"/>
      <w:divBdr>
        <w:top w:val="none" w:sz="0" w:space="0" w:color="auto"/>
        <w:left w:val="none" w:sz="0" w:space="0" w:color="auto"/>
        <w:bottom w:val="none" w:sz="0" w:space="0" w:color="auto"/>
        <w:right w:val="none" w:sz="0" w:space="0" w:color="auto"/>
      </w:divBdr>
      <w:divsChild>
        <w:div w:id="1847789103">
          <w:marLeft w:val="640"/>
          <w:marRight w:val="0"/>
          <w:marTop w:val="0"/>
          <w:marBottom w:val="0"/>
          <w:divBdr>
            <w:top w:val="none" w:sz="0" w:space="0" w:color="auto"/>
            <w:left w:val="none" w:sz="0" w:space="0" w:color="auto"/>
            <w:bottom w:val="none" w:sz="0" w:space="0" w:color="auto"/>
            <w:right w:val="none" w:sz="0" w:space="0" w:color="auto"/>
          </w:divBdr>
        </w:div>
        <w:div w:id="1352605103">
          <w:marLeft w:val="640"/>
          <w:marRight w:val="0"/>
          <w:marTop w:val="0"/>
          <w:marBottom w:val="0"/>
          <w:divBdr>
            <w:top w:val="none" w:sz="0" w:space="0" w:color="auto"/>
            <w:left w:val="none" w:sz="0" w:space="0" w:color="auto"/>
            <w:bottom w:val="none" w:sz="0" w:space="0" w:color="auto"/>
            <w:right w:val="none" w:sz="0" w:space="0" w:color="auto"/>
          </w:divBdr>
        </w:div>
        <w:div w:id="1211528191">
          <w:marLeft w:val="640"/>
          <w:marRight w:val="0"/>
          <w:marTop w:val="0"/>
          <w:marBottom w:val="0"/>
          <w:divBdr>
            <w:top w:val="none" w:sz="0" w:space="0" w:color="auto"/>
            <w:left w:val="none" w:sz="0" w:space="0" w:color="auto"/>
            <w:bottom w:val="none" w:sz="0" w:space="0" w:color="auto"/>
            <w:right w:val="none" w:sz="0" w:space="0" w:color="auto"/>
          </w:divBdr>
        </w:div>
        <w:div w:id="497616690">
          <w:marLeft w:val="640"/>
          <w:marRight w:val="0"/>
          <w:marTop w:val="0"/>
          <w:marBottom w:val="0"/>
          <w:divBdr>
            <w:top w:val="none" w:sz="0" w:space="0" w:color="auto"/>
            <w:left w:val="none" w:sz="0" w:space="0" w:color="auto"/>
            <w:bottom w:val="none" w:sz="0" w:space="0" w:color="auto"/>
            <w:right w:val="none" w:sz="0" w:space="0" w:color="auto"/>
          </w:divBdr>
        </w:div>
        <w:div w:id="100807394">
          <w:marLeft w:val="640"/>
          <w:marRight w:val="0"/>
          <w:marTop w:val="0"/>
          <w:marBottom w:val="0"/>
          <w:divBdr>
            <w:top w:val="none" w:sz="0" w:space="0" w:color="auto"/>
            <w:left w:val="none" w:sz="0" w:space="0" w:color="auto"/>
            <w:bottom w:val="none" w:sz="0" w:space="0" w:color="auto"/>
            <w:right w:val="none" w:sz="0" w:space="0" w:color="auto"/>
          </w:divBdr>
        </w:div>
        <w:div w:id="622003946">
          <w:marLeft w:val="640"/>
          <w:marRight w:val="0"/>
          <w:marTop w:val="0"/>
          <w:marBottom w:val="0"/>
          <w:divBdr>
            <w:top w:val="none" w:sz="0" w:space="0" w:color="auto"/>
            <w:left w:val="none" w:sz="0" w:space="0" w:color="auto"/>
            <w:bottom w:val="none" w:sz="0" w:space="0" w:color="auto"/>
            <w:right w:val="none" w:sz="0" w:space="0" w:color="auto"/>
          </w:divBdr>
        </w:div>
        <w:div w:id="1041318669">
          <w:marLeft w:val="640"/>
          <w:marRight w:val="0"/>
          <w:marTop w:val="0"/>
          <w:marBottom w:val="0"/>
          <w:divBdr>
            <w:top w:val="none" w:sz="0" w:space="0" w:color="auto"/>
            <w:left w:val="none" w:sz="0" w:space="0" w:color="auto"/>
            <w:bottom w:val="none" w:sz="0" w:space="0" w:color="auto"/>
            <w:right w:val="none" w:sz="0" w:space="0" w:color="auto"/>
          </w:divBdr>
        </w:div>
        <w:div w:id="1844082567">
          <w:marLeft w:val="640"/>
          <w:marRight w:val="0"/>
          <w:marTop w:val="0"/>
          <w:marBottom w:val="0"/>
          <w:divBdr>
            <w:top w:val="none" w:sz="0" w:space="0" w:color="auto"/>
            <w:left w:val="none" w:sz="0" w:space="0" w:color="auto"/>
            <w:bottom w:val="none" w:sz="0" w:space="0" w:color="auto"/>
            <w:right w:val="none" w:sz="0" w:space="0" w:color="auto"/>
          </w:divBdr>
        </w:div>
        <w:div w:id="536552656">
          <w:marLeft w:val="640"/>
          <w:marRight w:val="0"/>
          <w:marTop w:val="0"/>
          <w:marBottom w:val="0"/>
          <w:divBdr>
            <w:top w:val="none" w:sz="0" w:space="0" w:color="auto"/>
            <w:left w:val="none" w:sz="0" w:space="0" w:color="auto"/>
            <w:bottom w:val="none" w:sz="0" w:space="0" w:color="auto"/>
            <w:right w:val="none" w:sz="0" w:space="0" w:color="auto"/>
          </w:divBdr>
        </w:div>
        <w:div w:id="1181969454">
          <w:marLeft w:val="640"/>
          <w:marRight w:val="0"/>
          <w:marTop w:val="0"/>
          <w:marBottom w:val="0"/>
          <w:divBdr>
            <w:top w:val="none" w:sz="0" w:space="0" w:color="auto"/>
            <w:left w:val="none" w:sz="0" w:space="0" w:color="auto"/>
            <w:bottom w:val="none" w:sz="0" w:space="0" w:color="auto"/>
            <w:right w:val="none" w:sz="0" w:space="0" w:color="auto"/>
          </w:divBdr>
        </w:div>
        <w:div w:id="1038160500">
          <w:marLeft w:val="640"/>
          <w:marRight w:val="0"/>
          <w:marTop w:val="0"/>
          <w:marBottom w:val="0"/>
          <w:divBdr>
            <w:top w:val="none" w:sz="0" w:space="0" w:color="auto"/>
            <w:left w:val="none" w:sz="0" w:space="0" w:color="auto"/>
            <w:bottom w:val="none" w:sz="0" w:space="0" w:color="auto"/>
            <w:right w:val="none" w:sz="0" w:space="0" w:color="auto"/>
          </w:divBdr>
        </w:div>
        <w:div w:id="1932623469">
          <w:marLeft w:val="640"/>
          <w:marRight w:val="0"/>
          <w:marTop w:val="0"/>
          <w:marBottom w:val="0"/>
          <w:divBdr>
            <w:top w:val="none" w:sz="0" w:space="0" w:color="auto"/>
            <w:left w:val="none" w:sz="0" w:space="0" w:color="auto"/>
            <w:bottom w:val="none" w:sz="0" w:space="0" w:color="auto"/>
            <w:right w:val="none" w:sz="0" w:space="0" w:color="auto"/>
          </w:divBdr>
        </w:div>
        <w:div w:id="1398623638">
          <w:marLeft w:val="640"/>
          <w:marRight w:val="0"/>
          <w:marTop w:val="0"/>
          <w:marBottom w:val="0"/>
          <w:divBdr>
            <w:top w:val="none" w:sz="0" w:space="0" w:color="auto"/>
            <w:left w:val="none" w:sz="0" w:space="0" w:color="auto"/>
            <w:bottom w:val="none" w:sz="0" w:space="0" w:color="auto"/>
            <w:right w:val="none" w:sz="0" w:space="0" w:color="auto"/>
          </w:divBdr>
        </w:div>
        <w:div w:id="451902948">
          <w:marLeft w:val="640"/>
          <w:marRight w:val="0"/>
          <w:marTop w:val="0"/>
          <w:marBottom w:val="0"/>
          <w:divBdr>
            <w:top w:val="none" w:sz="0" w:space="0" w:color="auto"/>
            <w:left w:val="none" w:sz="0" w:space="0" w:color="auto"/>
            <w:bottom w:val="none" w:sz="0" w:space="0" w:color="auto"/>
            <w:right w:val="none" w:sz="0" w:space="0" w:color="auto"/>
          </w:divBdr>
        </w:div>
        <w:div w:id="908926667">
          <w:marLeft w:val="640"/>
          <w:marRight w:val="0"/>
          <w:marTop w:val="0"/>
          <w:marBottom w:val="0"/>
          <w:divBdr>
            <w:top w:val="none" w:sz="0" w:space="0" w:color="auto"/>
            <w:left w:val="none" w:sz="0" w:space="0" w:color="auto"/>
            <w:bottom w:val="none" w:sz="0" w:space="0" w:color="auto"/>
            <w:right w:val="none" w:sz="0" w:space="0" w:color="auto"/>
          </w:divBdr>
        </w:div>
        <w:div w:id="1379233561">
          <w:marLeft w:val="640"/>
          <w:marRight w:val="0"/>
          <w:marTop w:val="0"/>
          <w:marBottom w:val="0"/>
          <w:divBdr>
            <w:top w:val="none" w:sz="0" w:space="0" w:color="auto"/>
            <w:left w:val="none" w:sz="0" w:space="0" w:color="auto"/>
            <w:bottom w:val="none" w:sz="0" w:space="0" w:color="auto"/>
            <w:right w:val="none" w:sz="0" w:space="0" w:color="auto"/>
          </w:divBdr>
        </w:div>
        <w:div w:id="1061251066">
          <w:marLeft w:val="640"/>
          <w:marRight w:val="0"/>
          <w:marTop w:val="0"/>
          <w:marBottom w:val="0"/>
          <w:divBdr>
            <w:top w:val="none" w:sz="0" w:space="0" w:color="auto"/>
            <w:left w:val="none" w:sz="0" w:space="0" w:color="auto"/>
            <w:bottom w:val="none" w:sz="0" w:space="0" w:color="auto"/>
            <w:right w:val="none" w:sz="0" w:space="0" w:color="auto"/>
          </w:divBdr>
        </w:div>
        <w:div w:id="334846704">
          <w:marLeft w:val="640"/>
          <w:marRight w:val="0"/>
          <w:marTop w:val="0"/>
          <w:marBottom w:val="0"/>
          <w:divBdr>
            <w:top w:val="none" w:sz="0" w:space="0" w:color="auto"/>
            <w:left w:val="none" w:sz="0" w:space="0" w:color="auto"/>
            <w:bottom w:val="none" w:sz="0" w:space="0" w:color="auto"/>
            <w:right w:val="none" w:sz="0" w:space="0" w:color="auto"/>
          </w:divBdr>
        </w:div>
        <w:div w:id="1197039724">
          <w:marLeft w:val="640"/>
          <w:marRight w:val="0"/>
          <w:marTop w:val="0"/>
          <w:marBottom w:val="0"/>
          <w:divBdr>
            <w:top w:val="none" w:sz="0" w:space="0" w:color="auto"/>
            <w:left w:val="none" w:sz="0" w:space="0" w:color="auto"/>
            <w:bottom w:val="none" w:sz="0" w:space="0" w:color="auto"/>
            <w:right w:val="none" w:sz="0" w:space="0" w:color="auto"/>
          </w:divBdr>
        </w:div>
        <w:div w:id="1014502157">
          <w:marLeft w:val="640"/>
          <w:marRight w:val="0"/>
          <w:marTop w:val="0"/>
          <w:marBottom w:val="0"/>
          <w:divBdr>
            <w:top w:val="none" w:sz="0" w:space="0" w:color="auto"/>
            <w:left w:val="none" w:sz="0" w:space="0" w:color="auto"/>
            <w:bottom w:val="none" w:sz="0" w:space="0" w:color="auto"/>
            <w:right w:val="none" w:sz="0" w:space="0" w:color="auto"/>
          </w:divBdr>
        </w:div>
        <w:div w:id="1992440596">
          <w:marLeft w:val="640"/>
          <w:marRight w:val="0"/>
          <w:marTop w:val="0"/>
          <w:marBottom w:val="0"/>
          <w:divBdr>
            <w:top w:val="none" w:sz="0" w:space="0" w:color="auto"/>
            <w:left w:val="none" w:sz="0" w:space="0" w:color="auto"/>
            <w:bottom w:val="none" w:sz="0" w:space="0" w:color="auto"/>
            <w:right w:val="none" w:sz="0" w:space="0" w:color="auto"/>
          </w:divBdr>
        </w:div>
        <w:div w:id="2009558972">
          <w:marLeft w:val="640"/>
          <w:marRight w:val="0"/>
          <w:marTop w:val="0"/>
          <w:marBottom w:val="0"/>
          <w:divBdr>
            <w:top w:val="none" w:sz="0" w:space="0" w:color="auto"/>
            <w:left w:val="none" w:sz="0" w:space="0" w:color="auto"/>
            <w:bottom w:val="none" w:sz="0" w:space="0" w:color="auto"/>
            <w:right w:val="none" w:sz="0" w:space="0" w:color="auto"/>
          </w:divBdr>
        </w:div>
        <w:div w:id="840900400">
          <w:marLeft w:val="640"/>
          <w:marRight w:val="0"/>
          <w:marTop w:val="0"/>
          <w:marBottom w:val="0"/>
          <w:divBdr>
            <w:top w:val="none" w:sz="0" w:space="0" w:color="auto"/>
            <w:left w:val="none" w:sz="0" w:space="0" w:color="auto"/>
            <w:bottom w:val="none" w:sz="0" w:space="0" w:color="auto"/>
            <w:right w:val="none" w:sz="0" w:space="0" w:color="auto"/>
          </w:divBdr>
        </w:div>
        <w:div w:id="148401800">
          <w:marLeft w:val="640"/>
          <w:marRight w:val="0"/>
          <w:marTop w:val="0"/>
          <w:marBottom w:val="0"/>
          <w:divBdr>
            <w:top w:val="none" w:sz="0" w:space="0" w:color="auto"/>
            <w:left w:val="none" w:sz="0" w:space="0" w:color="auto"/>
            <w:bottom w:val="none" w:sz="0" w:space="0" w:color="auto"/>
            <w:right w:val="none" w:sz="0" w:space="0" w:color="auto"/>
          </w:divBdr>
        </w:div>
      </w:divsChild>
    </w:div>
    <w:div w:id="1986154799">
      <w:bodyDiv w:val="1"/>
      <w:marLeft w:val="0"/>
      <w:marRight w:val="0"/>
      <w:marTop w:val="0"/>
      <w:marBottom w:val="0"/>
      <w:divBdr>
        <w:top w:val="none" w:sz="0" w:space="0" w:color="auto"/>
        <w:left w:val="none" w:sz="0" w:space="0" w:color="auto"/>
        <w:bottom w:val="none" w:sz="0" w:space="0" w:color="auto"/>
        <w:right w:val="none" w:sz="0" w:space="0" w:color="auto"/>
      </w:divBdr>
      <w:divsChild>
        <w:div w:id="317613153">
          <w:marLeft w:val="0"/>
          <w:marRight w:val="108"/>
          <w:marTop w:val="18"/>
          <w:marBottom w:val="108"/>
          <w:divBdr>
            <w:top w:val="none" w:sz="0" w:space="0" w:color="auto"/>
            <w:left w:val="none" w:sz="0" w:space="0" w:color="auto"/>
            <w:bottom w:val="none" w:sz="0" w:space="0" w:color="auto"/>
            <w:right w:val="none" w:sz="0" w:space="0" w:color="auto"/>
          </w:divBdr>
          <w:divsChild>
            <w:div w:id="713583190">
              <w:marLeft w:val="0"/>
              <w:marRight w:val="0"/>
              <w:marTop w:val="0"/>
              <w:marBottom w:val="0"/>
              <w:divBdr>
                <w:top w:val="none" w:sz="0" w:space="0" w:color="auto"/>
                <w:left w:val="none" w:sz="0" w:space="0" w:color="auto"/>
                <w:bottom w:val="none" w:sz="0" w:space="0" w:color="auto"/>
                <w:right w:val="none" w:sz="0" w:space="0" w:color="auto"/>
              </w:divBdr>
              <w:divsChild>
                <w:div w:id="566766286">
                  <w:marLeft w:val="0"/>
                  <w:marRight w:val="0"/>
                  <w:marTop w:val="0"/>
                  <w:marBottom w:val="0"/>
                  <w:divBdr>
                    <w:top w:val="none" w:sz="0" w:space="0" w:color="auto"/>
                    <w:left w:val="none" w:sz="0" w:space="0" w:color="auto"/>
                    <w:bottom w:val="none" w:sz="0" w:space="0" w:color="auto"/>
                    <w:right w:val="none" w:sz="0" w:space="0" w:color="auto"/>
                  </w:divBdr>
                  <w:divsChild>
                    <w:div w:id="660088763">
                      <w:marLeft w:val="0"/>
                      <w:marRight w:val="0"/>
                      <w:marTop w:val="0"/>
                      <w:marBottom w:val="0"/>
                      <w:divBdr>
                        <w:top w:val="none" w:sz="0" w:space="0" w:color="auto"/>
                        <w:left w:val="none" w:sz="0" w:space="0" w:color="auto"/>
                        <w:bottom w:val="none" w:sz="0" w:space="0" w:color="auto"/>
                        <w:right w:val="none" w:sz="0" w:space="0" w:color="auto"/>
                      </w:divBdr>
                      <w:divsChild>
                        <w:div w:id="103338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172546">
      <w:bodyDiv w:val="1"/>
      <w:marLeft w:val="0"/>
      <w:marRight w:val="0"/>
      <w:marTop w:val="0"/>
      <w:marBottom w:val="0"/>
      <w:divBdr>
        <w:top w:val="none" w:sz="0" w:space="0" w:color="auto"/>
        <w:left w:val="none" w:sz="0" w:space="0" w:color="auto"/>
        <w:bottom w:val="none" w:sz="0" w:space="0" w:color="auto"/>
        <w:right w:val="none" w:sz="0" w:space="0" w:color="auto"/>
      </w:divBdr>
      <w:divsChild>
        <w:div w:id="1371416617">
          <w:marLeft w:val="640"/>
          <w:marRight w:val="0"/>
          <w:marTop w:val="0"/>
          <w:marBottom w:val="0"/>
          <w:divBdr>
            <w:top w:val="none" w:sz="0" w:space="0" w:color="auto"/>
            <w:left w:val="none" w:sz="0" w:space="0" w:color="auto"/>
            <w:bottom w:val="none" w:sz="0" w:space="0" w:color="auto"/>
            <w:right w:val="none" w:sz="0" w:space="0" w:color="auto"/>
          </w:divBdr>
        </w:div>
        <w:div w:id="1274903904">
          <w:marLeft w:val="640"/>
          <w:marRight w:val="0"/>
          <w:marTop w:val="0"/>
          <w:marBottom w:val="0"/>
          <w:divBdr>
            <w:top w:val="none" w:sz="0" w:space="0" w:color="auto"/>
            <w:left w:val="none" w:sz="0" w:space="0" w:color="auto"/>
            <w:bottom w:val="none" w:sz="0" w:space="0" w:color="auto"/>
            <w:right w:val="none" w:sz="0" w:space="0" w:color="auto"/>
          </w:divBdr>
        </w:div>
        <w:div w:id="1806963663">
          <w:marLeft w:val="640"/>
          <w:marRight w:val="0"/>
          <w:marTop w:val="0"/>
          <w:marBottom w:val="0"/>
          <w:divBdr>
            <w:top w:val="none" w:sz="0" w:space="0" w:color="auto"/>
            <w:left w:val="none" w:sz="0" w:space="0" w:color="auto"/>
            <w:bottom w:val="none" w:sz="0" w:space="0" w:color="auto"/>
            <w:right w:val="none" w:sz="0" w:space="0" w:color="auto"/>
          </w:divBdr>
        </w:div>
        <w:div w:id="1956715790">
          <w:marLeft w:val="640"/>
          <w:marRight w:val="0"/>
          <w:marTop w:val="0"/>
          <w:marBottom w:val="0"/>
          <w:divBdr>
            <w:top w:val="none" w:sz="0" w:space="0" w:color="auto"/>
            <w:left w:val="none" w:sz="0" w:space="0" w:color="auto"/>
            <w:bottom w:val="none" w:sz="0" w:space="0" w:color="auto"/>
            <w:right w:val="none" w:sz="0" w:space="0" w:color="auto"/>
          </w:divBdr>
        </w:div>
        <w:div w:id="970937446">
          <w:marLeft w:val="640"/>
          <w:marRight w:val="0"/>
          <w:marTop w:val="0"/>
          <w:marBottom w:val="0"/>
          <w:divBdr>
            <w:top w:val="none" w:sz="0" w:space="0" w:color="auto"/>
            <w:left w:val="none" w:sz="0" w:space="0" w:color="auto"/>
            <w:bottom w:val="none" w:sz="0" w:space="0" w:color="auto"/>
            <w:right w:val="none" w:sz="0" w:space="0" w:color="auto"/>
          </w:divBdr>
        </w:div>
      </w:divsChild>
    </w:div>
    <w:div w:id="2072340085">
      <w:bodyDiv w:val="1"/>
      <w:marLeft w:val="0"/>
      <w:marRight w:val="0"/>
      <w:marTop w:val="0"/>
      <w:marBottom w:val="0"/>
      <w:divBdr>
        <w:top w:val="none" w:sz="0" w:space="0" w:color="auto"/>
        <w:left w:val="none" w:sz="0" w:space="0" w:color="auto"/>
        <w:bottom w:val="none" w:sz="0" w:space="0" w:color="auto"/>
        <w:right w:val="none" w:sz="0" w:space="0" w:color="auto"/>
      </w:divBdr>
      <w:divsChild>
        <w:div w:id="1410426340">
          <w:marLeft w:val="640"/>
          <w:marRight w:val="0"/>
          <w:marTop w:val="0"/>
          <w:marBottom w:val="0"/>
          <w:divBdr>
            <w:top w:val="none" w:sz="0" w:space="0" w:color="auto"/>
            <w:left w:val="none" w:sz="0" w:space="0" w:color="auto"/>
            <w:bottom w:val="none" w:sz="0" w:space="0" w:color="auto"/>
            <w:right w:val="none" w:sz="0" w:space="0" w:color="auto"/>
          </w:divBdr>
        </w:div>
        <w:div w:id="285816559">
          <w:marLeft w:val="640"/>
          <w:marRight w:val="0"/>
          <w:marTop w:val="0"/>
          <w:marBottom w:val="0"/>
          <w:divBdr>
            <w:top w:val="none" w:sz="0" w:space="0" w:color="auto"/>
            <w:left w:val="none" w:sz="0" w:space="0" w:color="auto"/>
            <w:bottom w:val="none" w:sz="0" w:space="0" w:color="auto"/>
            <w:right w:val="none" w:sz="0" w:space="0" w:color="auto"/>
          </w:divBdr>
        </w:div>
      </w:divsChild>
    </w:div>
    <w:div w:id="2084332320">
      <w:bodyDiv w:val="1"/>
      <w:marLeft w:val="0"/>
      <w:marRight w:val="0"/>
      <w:marTop w:val="0"/>
      <w:marBottom w:val="0"/>
      <w:divBdr>
        <w:top w:val="none" w:sz="0" w:space="0" w:color="auto"/>
        <w:left w:val="none" w:sz="0" w:space="0" w:color="auto"/>
        <w:bottom w:val="none" w:sz="0" w:space="0" w:color="auto"/>
        <w:right w:val="none" w:sz="0" w:space="0" w:color="auto"/>
      </w:divBdr>
      <w:divsChild>
        <w:div w:id="1704208124">
          <w:marLeft w:val="640"/>
          <w:marRight w:val="0"/>
          <w:marTop w:val="0"/>
          <w:marBottom w:val="0"/>
          <w:divBdr>
            <w:top w:val="none" w:sz="0" w:space="0" w:color="auto"/>
            <w:left w:val="none" w:sz="0" w:space="0" w:color="auto"/>
            <w:bottom w:val="none" w:sz="0" w:space="0" w:color="auto"/>
            <w:right w:val="none" w:sz="0" w:space="0" w:color="auto"/>
          </w:divBdr>
        </w:div>
        <w:div w:id="519438749">
          <w:marLeft w:val="640"/>
          <w:marRight w:val="0"/>
          <w:marTop w:val="0"/>
          <w:marBottom w:val="0"/>
          <w:divBdr>
            <w:top w:val="none" w:sz="0" w:space="0" w:color="auto"/>
            <w:left w:val="none" w:sz="0" w:space="0" w:color="auto"/>
            <w:bottom w:val="none" w:sz="0" w:space="0" w:color="auto"/>
            <w:right w:val="none" w:sz="0" w:space="0" w:color="auto"/>
          </w:divBdr>
        </w:div>
        <w:div w:id="2118598795">
          <w:marLeft w:val="640"/>
          <w:marRight w:val="0"/>
          <w:marTop w:val="0"/>
          <w:marBottom w:val="0"/>
          <w:divBdr>
            <w:top w:val="none" w:sz="0" w:space="0" w:color="auto"/>
            <w:left w:val="none" w:sz="0" w:space="0" w:color="auto"/>
            <w:bottom w:val="none" w:sz="0" w:space="0" w:color="auto"/>
            <w:right w:val="none" w:sz="0" w:space="0" w:color="auto"/>
          </w:divBdr>
        </w:div>
        <w:div w:id="1092361792">
          <w:marLeft w:val="640"/>
          <w:marRight w:val="0"/>
          <w:marTop w:val="0"/>
          <w:marBottom w:val="0"/>
          <w:divBdr>
            <w:top w:val="none" w:sz="0" w:space="0" w:color="auto"/>
            <w:left w:val="none" w:sz="0" w:space="0" w:color="auto"/>
            <w:bottom w:val="none" w:sz="0" w:space="0" w:color="auto"/>
            <w:right w:val="none" w:sz="0" w:space="0" w:color="auto"/>
          </w:divBdr>
        </w:div>
        <w:div w:id="373697403">
          <w:marLeft w:val="640"/>
          <w:marRight w:val="0"/>
          <w:marTop w:val="0"/>
          <w:marBottom w:val="0"/>
          <w:divBdr>
            <w:top w:val="none" w:sz="0" w:space="0" w:color="auto"/>
            <w:left w:val="none" w:sz="0" w:space="0" w:color="auto"/>
            <w:bottom w:val="none" w:sz="0" w:space="0" w:color="auto"/>
            <w:right w:val="none" w:sz="0" w:space="0" w:color="auto"/>
          </w:divBdr>
        </w:div>
        <w:div w:id="657420797">
          <w:marLeft w:val="640"/>
          <w:marRight w:val="0"/>
          <w:marTop w:val="0"/>
          <w:marBottom w:val="0"/>
          <w:divBdr>
            <w:top w:val="none" w:sz="0" w:space="0" w:color="auto"/>
            <w:left w:val="none" w:sz="0" w:space="0" w:color="auto"/>
            <w:bottom w:val="none" w:sz="0" w:space="0" w:color="auto"/>
            <w:right w:val="none" w:sz="0" w:space="0" w:color="auto"/>
          </w:divBdr>
        </w:div>
        <w:div w:id="690299976">
          <w:marLeft w:val="640"/>
          <w:marRight w:val="0"/>
          <w:marTop w:val="0"/>
          <w:marBottom w:val="0"/>
          <w:divBdr>
            <w:top w:val="none" w:sz="0" w:space="0" w:color="auto"/>
            <w:left w:val="none" w:sz="0" w:space="0" w:color="auto"/>
            <w:bottom w:val="none" w:sz="0" w:space="0" w:color="auto"/>
            <w:right w:val="none" w:sz="0" w:space="0" w:color="auto"/>
          </w:divBdr>
        </w:div>
        <w:div w:id="1850485708">
          <w:marLeft w:val="640"/>
          <w:marRight w:val="0"/>
          <w:marTop w:val="0"/>
          <w:marBottom w:val="0"/>
          <w:divBdr>
            <w:top w:val="none" w:sz="0" w:space="0" w:color="auto"/>
            <w:left w:val="none" w:sz="0" w:space="0" w:color="auto"/>
            <w:bottom w:val="none" w:sz="0" w:space="0" w:color="auto"/>
            <w:right w:val="none" w:sz="0" w:space="0" w:color="auto"/>
          </w:divBdr>
        </w:div>
        <w:div w:id="1253322794">
          <w:marLeft w:val="640"/>
          <w:marRight w:val="0"/>
          <w:marTop w:val="0"/>
          <w:marBottom w:val="0"/>
          <w:divBdr>
            <w:top w:val="none" w:sz="0" w:space="0" w:color="auto"/>
            <w:left w:val="none" w:sz="0" w:space="0" w:color="auto"/>
            <w:bottom w:val="none" w:sz="0" w:space="0" w:color="auto"/>
            <w:right w:val="none" w:sz="0" w:space="0" w:color="auto"/>
          </w:divBdr>
        </w:div>
        <w:div w:id="1166239975">
          <w:marLeft w:val="640"/>
          <w:marRight w:val="0"/>
          <w:marTop w:val="0"/>
          <w:marBottom w:val="0"/>
          <w:divBdr>
            <w:top w:val="none" w:sz="0" w:space="0" w:color="auto"/>
            <w:left w:val="none" w:sz="0" w:space="0" w:color="auto"/>
            <w:bottom w:val="none" w:sz="0" w:space="0" w:color="auto"/>
            <w:right w:val="none" w:sz="0" w:space="0" w:color="auto"/>
          </w:divBdr>
        </w:div>
        <w:div w:id="444931232">
          <w:marLeft w:val="640"/>
          <w:marRight w:val="0"/>
          <w:marTop w:val="0"/>
          <w:marBottom w:val="0"/>
          <w:divBdr>
            <w:top w:val="none" w:sz="0" w:space="0" w:color="auto"/>
            <w:left w:val="none" w:sz="0" w:space="0" w:color="auto"/>
            <w:bottom w:val="none" w:sz="0" w:space="0" w:color="auto"/>
            <w:right w:val="none" w:sz="0" w:space="0" w:color="auto"/>
          </w:divBdr>
        </w:div>
        <w:div w:id="856118518">
          <w:marLeft w:val="640"/>
          <w:marRight w:val="0"/>
          <w:marTop w:val="0"/>
          <w:marBottom w:val="0"/>
          <w:divBdr>
            <w:top w:val="none" w:sz="0" w:space="0" w:color="auto"/>
            <w:left w:val="none" w:sz="0" w:space="0" w:color="auto"/>
            <w:bottom w:val="none" w:sz="0" w:space="0" w:color="auto"/>
            <w:right w:val="none" w:sz="0" w:space="0" w:color="auto"/>
          </w:divBdr>
        </w:div>
        <w:div w:id="224148026">
          <w:marLeft w:val="640"/>
          <w:marRight w:val="0"/>
          <w:marTop w:val="0"/>
          <w:marBottom w:val="0"/>
          <w:divBdr>
            <w:top w:val="none" w:sz="0" w:space="0" w:color="auto"/>
            <w:left w:val="none" w:sz="0" w:space="0" w:color="auto"/>
            <w:bottom w:val="none" w:sz="0" w:space="0" w:color="auto"/>
            <w:right w:val="none" w:sz="0" w:space="0" w:color="auto"/>
          </w:divBdr>
        </w:div>
        <w:div w:id="1854146300">
          <w:marLeft w:val="640"/>
          <w:marRight w:val="0"/>
          <w:marTop w:val="0"/>
          <w:marBottom w:val="0"/>
          <w:divBdr>
            <w:top w:val="none" w:sz="0" w:space="0" w:color="auto"/>
            <w:left w:val="none" w:sz="0" w:space="0" w:color="auto"/>
            <w:bottom w:val="none" w:sz="0" w:space="0" w:color="auto"/>
            <w:right w:val="none" w:sz="0" w:space="0" w:color="auto"/>
          </w:divBdr>
        </w:div>
        <w:div w:id="238254847">
          <w:marLeft w:val="640"/>
          <w:marRight w:val="0"/>
          <w:marTop w:val="0"/>
          <w:marBottom w:val="0"/>
          <w:divBdr>
            <w:top w:val="none" w:sz="0" w:space="0" w:color="auto"/>
            <w:left w:val="none" w:sz="0" w:space="0" w:color="auto"/>
            <w:bottom w:val="none" w:sz="0" w:space="0" w:color="auto"/>
            <w:right w:val="none" w:sz="0" w:space="0" w:color="auto"/>
          </w:divBdr>
        </w:div>
        <w:div w:id="773356399">
          <w:marLeft w:val="640"/>
          <w:marRight w:val="0"/>
          <w:marTop w:val="0"/>
          <w:marBottom w:val="0"/>
          <w:divBdr>
            <w:top w:val="none" w:sz="0" w:space="0" w:color="auto"/>
            <w:left w:val="none" w:sz="0" w:space="0" w:color="auto"/>
            <w:bottom w:val="none" w:sz="0" w:space="0" w:color="auto"/>
            <w:right w:val="none" w:sz="0" w:space="0" w:color="auto"/>
          </w:divBdr>
        </w:div>
        <w:div w:id="3434165">
          <w:marLeft w:val="640"/>
          <w:marRight w:val="0"/>
          <w:marTop w:val="0"/>
          <w:marBottom w:val="0"/>
          <w:divBdr>
            <w:top w:val="none" w:sz="0" w:space="0" w:color="auto"/>
            <w:left w:val="none" w:sz="0" w:space="0" w:color="auto"/>
            <w:bottom w:val="none" w:sz="0" w:space="0" w:color="auto"/>
            <w:right w:val="none" w:sz="0" w:space="0" w:color="auto"/>
          </w:divBdr>
        </w:div>
        <w:div w:id="1415274681">
          <w:marLeft w:val="640"/>
          <w:marRight w:val="0"/>
          <w:marTop w:val="0"/>
          <w:marBottom w:val="0"/>
          <w:divBdr>
            <w:top w:val="none" w:sz="0" w:space="0" w:color="auto"/>
            <w:left w:val="none" w:sz="0" w:space="0" w:color="auto"/>
            <w:bottom w:val="none" w:sz="0" w:space="0" w:color="auto"/>
            <w:right w:val="none" w:sz="0" w:space="0" w:color="auto"/>
          </w:divBdr>
        </w:div>
        <w:div w:id="972364163">
          <w:marLeft w:val="640"/>
          <w:marRight w:val="0"/>
          <w:marTop w:val="0"/>
          <w:marBottom w:val="0"/>
          <w:divBdr>
            <w:top w:val="none" w:sz="0" w:space="0" w:color="auto"/>
            <w:left w:val="none" w:sz="0" w:space="0" w:color="auto"/>
            <w:bottom w:val="none" w:sz="0" w:space="0" w:color="auto"/>
            <w:right w:val="none" w:sz="0" w:space="0" w:color="auto"/>
          </w:divBdr>
        </w:div>
        <w:div w:id="1324816259">
          <w:marLeft w:val="640"/>
          <w:marRight w:val="0"/>
          <w:marTop w:val="0"/>
          <w:marBottom w:val="0"/>
          <w:divBdr>
            <w:top w:val="none" w:sz="0" w:space="0" w:color="auto"/>
            <w:left w:val="none" w:sz="0" w:space="0" w:color="auto"/>
            <w:bottom w:val="none" w:sz="0" w:space="0" w:color="auto"/>
            <w:right w:val="none" w:sz="0" w:space="0" w:color="auto"/>
          </w:divBdr>
        </w:div>
        <w:div w:id="63308223">
          <w:marLeft w:val="640"/>
          <w:marRight w:val="0"/>
          <w:marTop w:val="0"/>
          <w:marBottom w:val="0"/>
          <w:divBdr>
            <w:top w:val="none" w:sz="0" w:space="0" w:color="auto"/>
            <w:left w:val="none" w:sz="0" w:space="0" w:color="auto"/>
            <w:bottom w:val="none" w:sz="0" w:space="0" w:color="auto"/>
            <w:right w:val="none" w:sz="0" w:space="0" w:color="auto"/>
          </w:divBdr>
        </w:div>
      </w:divsChild>
    </w:div>
    <w:div w:id="2084334374">
      <w:bodyDiv w:val="1"/>
      <w:marLeft w:val="0"/>
      <w:marRight w:val="0"/>
      <w:marTop w:val="0"/>
      <w:marBottom w:val="0"/>
      <w:divBdr>
        <w:top w:val="none" w:sz="0" w:space="0" w:color="auto"/>
        <w:left w:val="none" w:sz="0" w:space="0" w:color="auto"/>
        <w:bottom w:val="none" w:sz="0" w:space="0" w:color="auto"/>
        <w:right w:val="none" w:sz="0" w:space="0" w:color="auto"/>
      </w:divBdr>
      <w:divsChild>
        <w:div w:id="1266185621">
          <w:marLeft w:val="640"/>
          <w:marRight w:val="0"/>
          <w:marTop w:val="0"/>
          <w:marBottom w:val="0"/>
          <w:divBdr>
            <w:top w:val="none" w:sz="0" w:space="0" w:color="auto"/>
            <w:left w:val="none" w:sz="0" w:space="0" w:color="auto"/>
            <w:bottom w:val="none" w:sz="0" w:space="0" w:color="auto"/>
            <w:right w:val="none" w:sz="0" w:space="0" w:color="auto"/>
          </w:divBdr>
        </w:div>
      </w:divsChild>
    </w:div>
    <w:div w:id="2103138973">
      <w:bodyDiv w:val="1"/>
      <w:marLeft w:val="0"/>
      <w:marRight w:val="0"/>
      <w:marTop w:val="0"/>
      <w:marBottom w:val="0"/>
      <w:divBdr>
        <w:top w:val="none" w:sz="0" w:space="0" w:color="auto"/>
        <w:left w:val="none" w:sz="0" w:space="0" w:color="auto"/>
        <w:bottom w:val="none" w:sz="0" w:space="0" w:color="auto"/>
        <w:right w:val="none" w:sz="0" w:space="0" w:color="auto"/>
      </w:divBdr>
      <w:divsChild>
        <w:div w:id="1688094615">
          <w:marLeft w:val="640"/>
          <w:marRight w:val="0"/>
          <w:marTop w:val="0"/>
          <w:marBottom w:val="0"/>
          <w:divBdr>
            <w:top w:val="none" w:sz="0" w:space="0" w:color="auto"/>
            <w:left w:val="none" w:sz="0" w:space="0" w:color="auto"/>
            <w:bottom w:val="none" w:sz="0" w:space="0" w:color="auto"/>
            <w:right w:val="none" w:sz="0" w:space="0" w:color="auto"/>
          </w:divBdr>
        </w:div>
        <w:div w:id="2145583679">
          <w:marLeft w:val="640"/>
          <w:marRight w:val="0"/>
          <w:marTop w:val="0"/>
          <w:marBottom w:val="0"/>
          <w:divBdr>
            <w:top w:val="none" w:sz="0" w:space="0" w:color="auto"/>
            <w:left w:val="none" w:sz="0" w:space="0" w:color="auto"/>
            <w:bottom w:val="none" w:sz="0" w:space="0" w:color="auto"/>
            <w:right w:val="none" w:sz="0" w:space="0" w:color="auto"/>
          </w:divBdr>
        </w:div>
        <w:div w:id="600069177">
          <w:marLeft w:val="640"/>
          <w:marRight w:val="0"/>
          <w:marTop w:val="0"/>
          <w:marBottom w:val="0"/>
          <w:divBdr>
            <w:top w:val="none" w:sz="0" w:space="0" w:color="auto"/>
            <w:left w:val="none" w:sz="0" w:space="0" w:color="auto"/>
            <w:bottom w:val="none" w:sz="0" w:space="0" w:color="auto"/>
            <w:right w:val="none" w:sz="0" w:space="0" w:color="auto"/>
          </w:divBdr>
        </w:div>
        <w:div w:id="1052342262">
          <w:marLeft w:val="640"/>
          <w:marRight w:val="0"/>
          <w:marTop w:val="0"/>
          <w:marBottom w:val="0"/>
          <w:divBdr>
            <w:top w:val="none" w:sz="0" w:space="0" w:color="auto"/>
            <w:left w:val="none" w:sz="0" w:space="0" w:color="auto"/>
            <w:bottom w:val="none" w:sz="0" w:space="0" w:color="auto"/>
            <w:right w:val="none" w:sz="0" w:space="0" w:color="auto"/>
          </w:divBdr>
        </w:div>
        <w:div w:id="1335375591">
          <w:marLeft w:val="640"/>
          <w:marRight w:val="0"/>
          <w:marTop w:val="0"/>
          <w:marBottom w:val="0"/>
          <w:divBdr>
            <w:top w:val="none" w:sz="0" w:space="0" w:color="auto"/>
            <w:left w:val="none" w:sz="0" w:space="0" w:color="auto"/>
            <w:bottom w:val="none" w:sz="0" w:space="0" w:color="auto"/>
            <w:right w:val="none" w:sz="0" w:space="0" w:color="auto"/>
          </w:divBdr>
        </w:div>
        <w:div w:id="1536963665">
          <w:marLeft w:val="640"/>
          <w:marRight w:val="0"/>
          <w:marTop w:val="0"/>
          <w:marBottom w:val="0"/>
          <w:divBdr>
            <w:top w:val="none" w:sz="0" w:space="0" w:color="auto"/>
            <w:left w:val="none" w:sz="0" w:space="0" w:color="auto"/>
            <w:bottom w:val="none" w:sz="0" w:space="0" w:color="auto"/>
            <w:right w:val="none" w:sz="0" w:space="0" w:color="auto"/>
          </w:divBdr>
        </w:div>
        <w:div w:id="825587729">
          <w:marLeft w:val="640"/>
          <w:marRight w:val="0"/>
          <w:marTop w:val="0"/>
          <w:marBottom w:val="0"/>
          <w:divBdr>
            <w:top w:val="none" w:sz="0" w:space="0" w:color="auto"/>
            <w:left w:val="none" w:sz="0" w:space="0" w:color="auto"/>
            <w:bottom w:val="none" w:sz="0" w:space="0" w:color="auto"/>
            <w:right w:val="none" w:sz="0" w:space="0" w:color="auto"/>
          </w:divBdr>
        </w:div>
        <w:div w:id="1302417760">
          <w:marLeft w:val="640"/>
          <w:marRight w:val="0"/>
          <w:marTop w:val="0"/>
          <w:marBottom w:val="0"/>
          <w:divBdr>
            <w:top w:val="none" w:sz="0" w:space="0" w:color="auto"/>
            <w:left w:val="none" w:sz="0" w:space="0" w:color="auto"/>
            <w:bottom w:val="none" w:sz="0" w:space="0" w:color="auto"/>
            <w:right w:val="none" w:sz="0" w:space="0" w:color="auto"/>
          </w:divBdr>
        </w:div>
        <w:div w:id="1920212950">
          <w:marLeft w:val="640"/>
          <w:marRight w:val="0"/>
          <w:marTop w:val="0"/>
          <w:marBottom w:val="0"/>
          <w:divBdr>
            <w:top w:val="none" w:sz="0" w:space="0" w:color="auto"/>
            <w:left w:val="none" w:sz="0" w:space="0" w:color="auto"/>
            <w:bottom w:val="none" w:sz="0" w:space="0" w:color="auto"/>
            <w:right w:val="none" w:sz="0" w:space="0" w:color="auto"/>
          </w:divBdr>
        </w:div>
        <w:div w:id="2001889134">
          <w:marLeft w:val="640"/>
          <w:marRight w:val="0"/>
          <w:marTop w:val="0"/>
          <w:marBottom w:val="0"/>
          <w:divBdr>
            <w:top w:val="none" w:sz="0" w:space="0" w:color="auto"/>
            <w:left w:val="none" w:sz="0" w:space="0" w:color="auto"/>
            <w:bottom w:val="none" w:sz="0" w:space="0" w:color="auto"/>
            <w:right w:val="none" w:sz="0" w:space="0" w:color="auto"/>
          </w:divBdr>
        </w:div>
        <w:div w:id="129635719">
          <w:marLeft w:val="640"/>
          <w:marRight w:val="0"/>
          <w:marTop w:val="0"/>
          <w:marBottom w:val="0"/>
          <w:divBdr>
            <w:top w:val="none" w:sz="0" w:space="0" w:color="auto"/>
            <w:left w:val="none" w:sz="0" w:space="0" w:color="auto"/>
            <w:bottom w:val="none" w:sz="0" w:space="0" w:color="auto"/>
            <w:right w:val="none" w:sz="0" w:space="0" w:color="auto"/>
          </w:divBdr>
        </w:div>
        <w:div w:id="1525745518">
          <w:marLeft w:val="640"/>
          <w:marRight w:val="0"/>
          <w:marTop w:val="0"/>
          <w:marBottom w:val="0"/>
          <w:divBdr>
            <w:top w:val="none" w:sz="0" w:space="0" w:color="auto"/>
            <w:left w:val="none" w:sz="0" w:space="0" w:color="auto"/>
            <w:bottom w:val="none" w:sz="0" w:space="0" w:color="auto"/>
            <w:right w:val="none" w:sz="0" w:space="0" w:color="auto"/>
          </w:divBdr>
        </w:div>
        <w:div w:id="450980285">
          <w:marLeft w:val="640"/>
          <w:marRight w:val="0"/>
          <w:marTop w:val="0"/>
          <w:marBottom w:val="0"/>
          <w:divBdr>
            <w:top w:val="none" w:sz="0" w:space="0" w:color="auto"/>
            <w:left w:val="none" w:sz="0" w:space="0" w:color="auto"/>
            <w:bottom w:val="none" w:sz="0" w:space="0" w:color="auto"/>
            <w:right w:val="none" w:sz="0" w:space="0" w:color="auto"/>
          </w:divBdr>
        </w:div>
        <w:div w:id="711540444">
          <w:marLeft w:val="640"/>
          <w:marRight w:val="0"/>
          <w:marTop w:val="0"/>
          <w:marBottom w:val="0"/>
          <w:divBdr>
            <w:top w:val="none" w:sz="0" w:space="0" w:color="auto"/>
            <w:left w:val="none" w:sz="0" w:space="0" w:color="auto"/>
            <w:bottom w:val="none" w:sz="0" w:space="0" w:color="auto"/>
            <w:right w:val="none" w:sz="0" w:space="0" w:color="auto"/>
          </w:divBdr>
        </w:div>
        <w:div w:id="454180113">
          <w:marLeft w:val="640"/>
          <w:marRight w:val="0"/>
          <w:marTop w:val="0"/>
          <w:marBottom w:val="0"/>
          <w:divBdr>
            <w:top w:val="none" w:sz="0" w:space="0" w:color="auto"/>
            <w:left w:val="none" w:sz="0" w:space="0" w:color="auto"/>
            <w:bottom w:val="none" w:sz="0" w:space="0" w:color="auto"/>
            <w:right w:val="none" w:sz="0" w:space="0" w:color="auto"/>
          </w:divBdr>
        </w:div>
        <w:div w:id="1212231066">
          <w:marLeft w:val="640"/>
          <w:marRight w:val="0"/>
          <w:marTop w:val="0"/>
          <w:marBottom w:val="0"/>
          <w:divBdr>
            <w:top w:val="none" w:sz="0" w:space="0" w:color="auto"/>
            <w:left w:val="none" w:sz="0" w:space="0" w:color="auto"/>
            <w:bottom w:val="none" w:sz="0" w:space="0" w:color="auto"/>
            <w:right w:val="none" w:sz="0" w:space="0" w:color="auto"/>
          </w:divBdr>
        </w:div>
        <w:div w:id="2022583743">
          <w:marLeft w:val="640"/>
          <w:marRight w:val="0"/>
          <w:marTop w:val="0"/>
          <w:marBottom w:val="0"/>
          <w:divBdr>
            <w:top w:val="none" w:sz="0" w:space="0" w:color="auto"/>
            <w:left w:val="none" w:sz="0" w:space="0" w:color="auto"/>
            <w:bottom w:val="none" w:sz="0" w:space="0" w:color="auto"/>
            <w:right w:val="none" w:sz="0" w:space="0" w:color="auto"/>
          </w:divBdr>
        </w:div>
        <w:div w:id="437338177">
          <w:marLeft w:val="640"/>
          <w:marRight w:val="0"/>
          <w:marTop w:val="0"/>
          <w:marBottom w:val="0"/>
          <w:divBdr>
            <w:top w:val="none" w:sz="0" w:space="0" w:color="auto"/>
            <w:left w:val="none" w:sz="0" w:space="0" w:color="auto"/>
            <w:bottom w:val="none" w:sz="0" w:space="0" w:color="auto"/>
            <w:right w:val="none" w:sz="0" w:space="0" w:color="auto"/>
          </w:divBdr>
        </w:div>
        <w:div w:id="634485212">
          <w:marLeft w:val="640"/>
          <w:marRight w:val="0"/>
          <w:marTop w:val="0"/>
          <w:marBottom w:val="0"/>
          <w:divBdr>
            <w:top w:val="none" w:sz="0" w:space="0" w:color="auto"/>
            <w:left w:val="none" w:sz="0" w:space="0" w:color="auto"/>
            <w:bottom w:val="none" w:sz="0" w:space="0" w:color="auto"/>
            <w:right w:val="none" w:sz="0" w:space="0" w:color="auto"/>
          </w:divBdr>
        </w:div>
        <w:div w:id="250941221">
          <w:marLeft w:val="640"/>
          <w:marRight w:val="0"/>
          <w:marTop w:val="0"/>
          <w:marBottom w:val="0"/>
          <w:divBdr>
            <w:top w:val="none" w:sz="0" w:space="0" w:color="auto"/>
            <w:left w:val="none" w:sz="0" w:space="0" w:color="auto"/>
            <w:bottom w:val="none" w:sz="0" w:space="0" w:color="auto"/>
            <w:right w:val="none" w:sz="0" w:space="0" w:color="auto"/>
          </w:divBdr>
        </w:div>
        <w:div w:id="282807935">
          <w:marLeft w:val="640"/>
          <w:marRight w:val="0"/>
          <w:marTop w:val="0"/>
          <w:marBottom w:val="0"/>
          <w:divBdr>
            <w:top w:val="none" w:sz="0" w:space="0" w:color="auto"/>
            <w:left w:val="none" w:sz="0" w:space="0" w:color="auto"/>
            <w:bottom w:val="none" w:sz="0" w:space="0" w:color="auto"/>
            <w:right w:val="none" w:sz="0" w:space="0" w:color="auto"/>
          </w:divBdr>
        </w:div>
      </w:divsChild>
    </w:div>
    <w:div w:id="2114354772">
      <w:bodyDiv w:val="1"/>
      <w:marLeft w:val="0"/>
      <w:marRight w:val="0"/>
      <w:marTop w:val="0"/>
      <w:marBottom w:val="0"/>
      <w:divBdr>
        <w:top w:val="none" w:sz="0" w:space="0" w:color="auto"/>
        <w:left w:val="none" w:sz="0" w:space="0" w:color="auto"/>
        <w:bottom w:val="none" w:sz="0" w:space="0" w:color="auto"/>
        <w:right w:val="none" w:sz="0" w:space="0" w:color="auto"/>
      </w:divBdr>
      <w:divsChild>
        <w:div w:id="982657848">
          <w:marLeft w:val="640"/>
          <w:marRight w:val="0"/>
          <w:marTop w:val="0"/>
          <w:marBottom w:val="0"/>
          <w:divBdr>
            <w:top w:val="none" w:sz="0" w:space="0" w:color="auto"/>
            <w:left w:val="none" w:sz="0" w:space="0" w:color="auto"/>
            <w:bottom w:val="none" w:sz="0" w:space="0" w:color="auto"/>
            <w:right w:val="none" w:sz="0" w:space="0" w:color="auto"/>
          </w:divBdr>
        </w:div>
        <w:div w:id="706371043">
          <w:marLeft w:val="640"/>
          <w:marRight w:val="0"/>
          <w:marTop w:val="0"/>
          <w:marBottom w:val="0"/>
          <w:divBdr>
            <w:top w:val="none" w:sz="0" w:space="0" w:color="auto"/>
            <w:left w:val="none" w:sz="0" w:space="0" w:color="auto"/>
            <w:bottom w:val="none" w:sz="0" w:space="0" w:color="auto"/>
            <w:right w:val="none" w:sz="0" w:space="0" w:color="auto"/>
          </w:divBdr>
        </w:div>
        <w:div w:id="1800143225">
          <w:marLeft w:val="640"/>
          <w:marRight w:val="0"/>
          <w:marTop w:val="0"/>
          <w:marBottom w:val="0"/>
          <w:divBdr>
            <w:top w:val="none" w:sz="0" w:space="0" w:color="auto"/>
            <w:left w:val="none" w:sz="0" w:space="0" w:color="auto"/>
            <w:bottom w:val="none" w:sz="0" w:space="0" w:color="auto"/>
            <w:right w:val="none" w:sz="0" w:space="0" w:color="auto"/>
          </w:divBdr>
        </w:div>
        <w:div w:id="13505693">
          <w:marLeft w:val="640"/>
          <w:marRight w:val="0"/>
          <w:marTop w:val="0"/>
          <w:marBottom w:val="0"/>
          <w:divBdr>
            <w:top w:val="none" w:sz="0" w:space="0" w:color="auto"/>
            <w:left w:val="none" w:sz="0" w:space="0" w:color="auto"/>
            <w:bottom w:val="none" w:sz="0" w:space="0" w:color="auto"/>
            <w:right w:val="none" w:sz="0" w:space="0" w:color="auto"/>
          </w:divBdr>
        </w:div>
        <w:div w:id="1411654650">
          <w:marLeft w:val="640"/>
          <w:marRight w:val="0"/>
          <w:marTop w:val="0"/>
          <w:marBottom w:val="0"/>
          <w:divBdr>
            <w:top w:val="none" w:sz="0" w:space="0" w:color="auto"/>
            <w:left w:val="none" w:sz="0" w:space="0" w:color="auto"/>
            <w:bottom w:val="none" w:sz="0" w:space="0" w:color="auto"/>
            <w:right w:val="none" w:sz="0" w:space="0" w:color="auto"/>
          </w:divBdr>
        </w:div>
        <w:div w:id="820460229">
          <w:marLeft w:val="640"/>
          <w:marRight w:val="0"/>
          <w:marTop w:val="0"/>
          <w:marBottom w:val="0"/>
          <w:divBdr>
            <w:top w:val="none" w:sz="0" w:space="0" w:color="auto"/>
            <w:left w:val="none" w:sz="0" w:space="0" w:color="auto"/>
            <w:bottom w:val="none" w:sz="0" w:space="0" w:color="auto"/>
            <w:right w:val="none" w:sz="0" w:space="0" w:color="auto"/>
          </w:divBdr>
        </w:div>
        <w:div w:id="942031297">
          <w:marLeft w:val="640"/>
          <w:marRight w:val="0"/>
          <w:marTop w:val="0"/>
          <w:marBottom w:val="0"/>
          <w:divBdr>
            <w:top w:val="none" w:sz="0" w:space="0" w:color="auto"/>
            <w:left w:val="none" w:sz="0" w:space="0" w:color="auto"/>
            <w:bottom w:val="none" w:sz="0" w:space="0" w:color="auto"/>
            <w:right w:val="none" w:sz="0" w:space="0" w:color="auto"/>
          </w:divBdr>
        </w:div>
        <w:div w:id="399716775">
          <w:marLeft w:val="640"/>
          <w:marRight w:val="0"/>
          <w:marTop w:val="0"/>
          <w:marBottom w:val="0"/>
          <w:divBdr>
            <w:top w:val="none" w:sz="0" w:space="0" w:color="auto"/>
            <w:left w:val="none" w:sz="0" w:space="0" w:color="auto"/>
            <w:bottom w:val="none" w:sz="0" w:space="0" w:color="auto"/>
            <w:right w:val="none" w:sz="0" w:space="0" w:color="auto"/>
          </w:divBdr>
        </w:div>
        <w:div w:id="1763918433">
          <w:marLeft w:val="640"/>
          <w:marRight w:val="0"/>
          <w:marTop w:val="0"/>
          <w:marBottom w:val="0"/>
          <w:divBdr>
            <w:top w:val="none" w:sz="0" w:space="0" w:color="auto"/>
            <w:left w:val="none" w:sz="0" w:space="0" w:color="auto"/>
            <w:bottom w:val="none" w:sz="0" w:space="0" w:color="auto"/>
            <w:right w:val="none" w:sz="0" w:space="0" w:color="auto"/>
          </w:divBdr>
        </w:div>
        <w:div w:id="439450042">
          <w:marLeft w:val="640"/>
          <w:marRight w:val="0"/>
          <w:marTop w:val="0"/>
          <w:marBottom w:val="0"/>
          <w:divBdr>
            <w:top w:val="none" w:sz="0" w:space="0" w:color="auto"/>
            <w:left w:val="none" w:sz="0" w:space="0" w:color="auto"/>
            <w:bottom w:val="none" w:sz="0" w:space="0" w:color="auto"/>
            <w:right w:val="none" w:sz="0" w:space="0" w:color="auto"/>
          </w:divBdr>
        </w:div>
        <w:div w:id="283653363">
          <w:marLeft w:val="640"/>
          <w:marRight w:val="0"/>
          <w:marTop w:val="0"/>
          <w:marBottom w:val="0"/>
          <w:divBdr>
            <w:top w:val="none" w:sz="0" w:space="0" w:color="auto"/>
            <w:left w:val="none" w:sz="0" w:space="0" w:color="auto"/>
            <w:bottom w:val="none" w:sz="0" w:space="0" w:color="auto"/>
            <w:right w:val="none" w:sz="0" w:space="0" w:color="auto"/>
          </w:divBdr>
        </w:div>
        <w:div w:id="1464034462">
          <w:marLeft w:val="640"/>
          <w:marRight w:val="0"/>
          <w:marTop w:val="0"/>
          <w:marBottom w:val="0"/>
          <w:divBdr>
            <w:top w:val="none" w:sz="0" w:space="0" w:color="auto"/>
            <w:left w:val="none" w:sz="0" w:space="0" w:color="auto"/>
            <w:bottom w:val="none" w:sz="0" w:space="0" w:color="auto"/>
            <w:right w:val="none" w:sz="0" w:space="0" w:color="auto"/>
          </w:divBdr>
        </w:div>
        <w:div w:id="371997489">
          <w:marLeft w:val="640"/>
          <w:marRight w:val="0"/>
          <w:marTop w:val="0"/>
          <w:marBottom w:val="0"/>
          <w:divBdr>
            <w:top w:val="none" w:sz="0" w:space="0" w:color="auto"/>
            <w:left w:val="none" w:sz="0" w:space="0" w:color="auto"/>
            <w:bottom w:val="none" w:sz="0" w:space="0" w:color="auto"/>
            <w:right w:val="none" w:sz="0" w:space="0" w:color="auto"/>
          </w:divBdr>
        </w:div>
        <w:div w:id="1452019389">
          <w:marLeft w:val="640"/>
          <w:marRight w:val="0"/>
          <w:marTop w:val="0"/>
          <w:marBottom w:val="0"/>
          <w:divBdr>
            <w:top w:val="none" w:sz="0" w:space="0" w:color="auto"/>
            <w:left w:val="none" w:sz="0" w:space="0" w:color="auto"/>
            <w:bottom w:val="none" w:sz="0" w:space="0" w:color="auto"/>
            <w:right w:val="none" w:sz="0" w:space="0" w:color="auto"/>
          </w:divBdr>
        </w:div>
        <w:div w:id="1966157417">
          <w:marLeft w:val="640"/>
          <w:marRight w:val="0"/>
          <w:marTop w:val="0"/>
          <w:marBottom w:val="0"/>
          <w:divBdr>
            <w:top w:val="none" w:sz="0" w:space="0" w:color="auto"/>
            <w:left w:val="none" w:sz="0" w:space="0" w:color="auto"/>
            <w:bottom w:val="none" w:sz="0" w:space="0" w:color="auto"/>
            <w:right w:val="none" w:sz="0" w:space="0" w:color="auto"/>
          </w:divBdr>
        </w:div>
        <w:div w:id="142746082">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riaalfia@gmail.com" TargetMode="Externa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nurfilaili@umsida.ac.id"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effywardati@umsida.ac.id" TargetMode="External"/><Relationship Id="rId14" Type="http://schemas.openxmlformats.org/officeDocument/2006/relationships/footer" Target="footer2.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D06C9215-C883-4B22-B63A-0938941D80CE}"/>
      </w:docPartPr>
      <w:docPartBody>
        <w:p w:rsidR="008E0AD6" w:rsidRDefault="007A1BAF">
          <w:r w:rsidRPr="008659A1">
            <w:rPr>
              <w:rStyle w:val="PlaceholderText"/>
            </w:rPr>
            <w:t>Click or tap here to enter text.</w:t>
          </w:r>
        </w:p>
      </w:docPartBody>
    </w:docPart>
    <w:docPart>
      <w:docPartPr>
        <w:name w:val="D6059D29253E4A3C8071935FE7C8F202"/>
        <w:category>
          <w:name w:val="General"/>
          <w:gallery w:val="placeholder"/>
        </w:category>
        <w:types>
          <w:type w:val="bbPlcHdr"/>
        </w:types>
        <w:behaviors>
          <w:behavior w:val="content"/>
        </w:behaviors>
        <w:guid w:val="{43EFA910-3E9F-44DC-A685-17014E388BB9}"/>
      </w:docPartPr>
      <w:docPartBody>
        <w:p w:rsidR="00600C8B" w:rsidRDefault="008E0AD6" w:rsidP="008E0AD6">
          <w:pPr>
            <w:pStyle w:val="D6059D29253E4A3C8071935FE7C8F202"/>
          </w:pPr>
          <w:r w:rsidRPr="008659A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BAF"/>
    <w:rsid w:val="000A6381"/>
    <w:rsid w:val="0016093F"/>
    <w:rsid w:val="00282D5D"/>
    <w:rsid w:val="003B5263"/>
    <w:rsid w:val="003D0629"/>
    <w:rsid w:val="004101B8"/>
    <w:rsid w:val="00472156"/>
    <w:rsid w:val="00600C8B"/>
    <w:rsid w:val="007A1BAF"/>
    <w:rsid w:val="007C557E"/>
    <w:rsid w:val="008E0AD6"/>
    <w:rsid w:val="00941010"/>
    <w:rsid w:val="00944C69"/>
    <w:rsid w:val="00B17AD8"/>
    <w:rsid w:val="00EA2BEE"/>
    <w:rsid w:val="00F22073"/>
    <w:rsid w:val="00F66A0A"/>
    <w:rsid w:val="00FA4668"/>
    <w:rsid w:val="00FF03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0AD6"/>
    <w:rPr>
      <w:color w:val="808080"/>
    </w:rPr>
  </w:style>
  <w:style w:type="paragraph" w:customStyle="1" w:styleId="D6059D29253E4A3C8071935FE7C8F202">
    <w:name w:val="D6059D29253E4A3C8071935FE7C8F202"/>
    <w:rsid w:val="008E0A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EA843E-BFAE-44D1-984F-7FF72AFA39A0}">
  <we:reference id="wa104382081" version="1.55.1.0" store="en-001" storeType="OMEX"/>
  <we:alternateReferences>
    <we:reference id="wa104382081" version="1.55.1.0" store="" storeType="OMEX"/>
  </we:alternateReferences>
  <we:properties>
    <we:property name="MENDELEY_CITATIONS" value="[{&quot;citationID&quot;:&quot;MENDELEY_CITATION_e7a64085-029f-4b65-a7e1-75dbc7cbcbad&quot;,&quot;properties&quot;:{&quot;noteIndex&quot;:0},&quot;isEdited&quot;:false,&quot;manualOverride&quot;:{&quot;isManuallyOverridden&quot;:false,&quot;citeprocText&quot;:&quot;[1]&quot;,&quot;manualOverrideText&quot;:&quot;&quot;},&quot;citationTag&quot;:&quot;MENDELEY_CITATION_v3_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&quot;,&quot;citationItems&quot;:[{&quot;id&quot;:&quot;38d14d81-31de-30b8-873b-832d804ba9b6&quot;,&quot;itemData&quot;:{&quot;type&quot;:&quot;article-journal&quot;,&quot;id&quot;:&quot;38d14d81-31de-30b8-873b-832d804ba9b6&quot;,&quot;title&quot;:&quot;Upaya Peningkatan Konsep Diri Positif Peserta Didik Kelas XII Sma Nahdlatul Ulama 1 Gresik Melalui Forgiveness Therapy&quot;,&quot;author&quot;:[{&quot;family&quot;:&quot;Riza&quot;,&quot;given&quot;:&quot;Muhammad Badril&quot;,&quot;parse-names&quot;:false,&quot;dropping-particle&quot;:&quot;&quot;,&quot;non-dropping-particle&quot;:&quot;&quot;}],&quot;container-title&quot;:&quot;Jurnal Mahasiswa Manajemen&quot;,&quot;DOI&quot;:&quot;10.30587/mahasiswamanajemen.v1i2.2013&quot;,&quot;ISSN&quot;:&quot;2722-4732&quot;,&quot;URL&quot;:&quot;https://journal.umg.ac.id/index.php/mahasiswamanajemen/article/view/2013/1360&quot;,&quot;issued&quot;:{&quot;date-parts&quot;:[[2020]]},&quot;page&quot;:&quot;81&quot;,&quot;abstract&quot;:&quot;Abstract Background - There are indications of low positive self-concept, especially in class XII students. Often the negative self-concept experienced by students is more influenced by unfinished emotion, namely feelings of being wronged in the past by the surrounding environment that has not been resolved so as to form various consequences of unconscious behavior in the present. Objective - Describe the application of classical forgiveness therapy guidance services in improving the positive self-concept of class XII students of SMA Nahdlatul Ulama 1 Gresik. Design / methodology / approach - action research guidance and counseling (PTBK). Findings - Improvements in classical guidance services from cycle 1 to cycle 2 have succeeded in increasing the positive self-concept of students as evidenced by the decline in students in the low and very low categories on the results of the self-concept questionnaire. Research implications - This study provides contributions in the management of students' self-concepts. Research limitations - This research on guidance and counseling was carried out with due regard to pandemic conditions during the study. So that service settings are also limited by space (keep distance) and time. For further researchers, this can be done more optimally through different service designs under normal conditions.&quot;,&quot;issue&quot;:&quot;2&quot;,&quot;volume&quot;:&quot;1&quot;,&quot;container-title-short&quot;:&quot;&quot;},&quot;isTemporary&quot;:false}]},{&quot;citationID&quot;:&quot;MENDELEY_CITATION_d0c59154-b86d-4ee1-b518-dc09b4db931a&quot;,&quot;properties&quot;:{&quot;noteIndex&quot;:0},&quot;isEdited&quot;:false,&quot;manualOverride&quot;:{&quot;isManuallyOverridden&quot;:false,&quot;citeprocText&quot;:&quot;[2]&quot;,&quot;manualOverrideText&quot;:&quot;&quot;},&quot;citationTag&quot;:&quot;MENDELEY_CITATION_v3_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&quot;,&quot;citationItems&quot;:[{&quot;id&quot;:&quot;9c552625-4bed-3c90-9d14-8aef5159c065&quot;,&quot;itemData&quot;:{&quot;type&quot;:&quot;article-journal&quot;,&quot;id&quot;:&quot;9c552625-4bed-3c90-9d14-8aef5159c065&quot;,&quot;title&quot;:&quot;Konsep Diri, Adversity Quotient dan Penyesuaian Diri pada Remaja Khoirul Bariyyah Hidayati&quot;,&quot;author&quot;:[{&quot;family&quot;:&quot;Hidayati&quot;,&quot;given&quot;:&quot;Khoirul&quot;,&quot;parse-names&quot;:false,&quot;dropping-particle&quot;:&quot;&quot;,&quot;non-dropping-particle&quot;:&quot;&quot;}],&quot;container-title&quot;:&quot;Persona Jurnal Psikologi Indonesia&quot;,&quot;DOI&quot;:&quot;https://doi.org/10.30996/persona.v5i02.730&quot;,&quot;URL&quot;:&quot;https://jurnal.untag-sby.ac.id/index.php/persona/article/view/730&quot;,&quot;issued&quot;:{&quot;date-parts&quot;:[[2016]]},&quot;page&quot;:&quot;137-144&quot;,&quot;abstract&quot;:&quot;Remaja Panti Asuhan biasanya memiliki kemampuan penyesuaian diri lebih Rendah dibandingkan Remaja pada umumnya. Penelitian ini dilakukan untuk mengetahui hubungan konsep diri dan adversity quotient dengan penyesuaian diri pada remaja panti asuhan. Subyek penelitian adalah 50 remaja Panti Asuhan Muhammadiyah Probolinggo, terdiri dari laki-laki dan perempuan yang berusia antara 15-16 tahun. Data tentang konsep diri, adversity quotientdan penyesuaian diri pada remaja panti asuhan diperoleh dengan menggunakan skala. Hasil uji analisis antara variabel konsep diri dan adversity quotient dengan penyesuaian diri dengan analisis regresi diperoleh F = 96,076 dengan p/sig = 0,000 (p&lt;0,01) berarti ada korelasi sangat signifikan secara bersama-sama antara konsep diri dan adversity quotient dengan penyesuaian diri. Diperoleh r2=0,803 yang berarti konsep diri dan adversity quotien memberikan sumbangan sebesar 80,30 % terhadap penyesuaian diri remaja. Selanjutnya diperoleh t = 13,097 dan r parsial =0,886 dengan p/sig = 0,000 (p&lt;0,01) berarti ada korelasi positif sangat signifikan antara konsep diri dengan penyesuaian diri remaja. Diperoleh t = 0,041 danr parsial = 0,006 dengan p/sig = 0,968 (p&gt;0,05) berarti tidak ada korelasi antara adversity quotientdengan penyesuaian diri remaja.&quot;,&quot;issue&quot;:&quot;02&quot;,&quot;volume&quot;:&quot;5&quot;,&quot;container-title-short&quot;:&quot;&quot;},&quot;isTemporary&quot;:false}]},{&quot;citationID&quot;:&quot;MENDELEY_CITATION_14a5f4c4-c846-43b3-a672-1b15b5355557&quot;,&quot;properties&quot;:{&quot;noteIndex&quot;:0},&quot;isEdited&quot;:false,&quot;manualOverride&quot;:{&quot;isManuallyOverridden&quot;:false,&quot;citeprocText&quot;:&quot;[3]&quot;,&quot;manualOverrideText&quot;:&quot;&quot;},&quot;citationTag&quot;:&quot;MENDELEY_CITATION_v3_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&quot;,&quot;citationItems&quot;:[{&quot;id&quot;:&quot;773637c7-398a-3fa3-b569-c37c70773e99&quot;,&quot;itemData&quot;:{&quot;type&quot;:&quot;article&quot;,&quot;id&quot;:&quot;773637c7-398a-3fa3-b569-c37c70773e99&quot;,&quot;title&quot;:&quot;Konsep Diri, Harga Diri, Dan Kepercayaan Diri Remaja&quot;,&quot;author&quot;:[{&quot;family&quot;:&quot;Budi&quot;,&quot;given&quot;:&quot;Andayani&quot;,&quot;parse-names&quot;:false,&quot;dropping-particle&quot;:&quot;&quot;,&quot;non-dropping-particle&quot;:&quot;&quot;},{&quot;family&quot;:&quot;Tina&quot;,&quot;given&quot;:&quot;Afiatin&quot;,&quot;parse-names&quot;:false,&quot;dropping-particle&quot;:&quot;&quot;,&quot;non-dropping-particle&quot;:&quot;&quot;}],&quot;container-title&quot;:&quot;Jurnal Psikologi UGM&quot;,&quot;DOI&quot;:&quot;10.22146/jpsi.10046&quot;,&quot;ISSN&quot;:&quot;0215-8884&quot;,&quot;URL&quot;:&quot;https://journal.ugm.ac.id/jpsi/article/view/10046&quot;,&quot;issued&quot;:{&quot;date-parts&quot;:[[2016]]},&quot;page&quot;:&quot;23-30&quot;,&quot;abstract&quot;:&quot;Kepercayaan diri merupakan salah satu aspek kepribadian yang penting dalam kehidupan manusia. Dari pendapat para ahli konsep diri dan harga diri mempunyai hubungan dengan tinggi rendahnya kepercayaan diri. Namun demikian, bagaimana arah hubungan tersebut belum diketahui. Penelitian ini bertujuan untuk membuktikan secara empirik hubungan antara konsep diri, harga diri, dan kepercayaan diri. Dengan subjek penelitian siswa SMP PIRI Ngabean sebanyak 208 orang, data diolah dengan analisis product moment dari Pearson. Diperoleh dukungan terhadap hipotesis penelitian yaitu bahwa ada hubungan yang positif antara konsep diri dan kepercayaan diri ( rxy =0,808; p &lt;0,01); dan ada hubungan yang positif antara harga diri dan kepercayaan diri ( rxy =0,684; p &lt;0,01). Hasil perhitungan ini dibandingkan dengan hasil analisis data yang sama dengan teknik korelasi parsial. Dengan mengendalikan pengaruh variabel harga diri diperoleh koefisien korelasi antarakonsep diri dan kepercayaan diri sebesar rxy =0,606 ( p &lt;0,01). Selanjutnya dengan mengendalikan pengaruh variabel konsep diri, diperoleh koefisien korelasi antara harga diri dan kepercayaan diri sebesar rxy =0,172 ( p &lt;0,05). Dari hasil analisis tersebut dapat dambil kesimpulan bahwa variabel konsep diri meruapakan prediktor yang lebih kuat terhadap kepercayaan diri. Hal ini didukung oleh dua hal. Pertama , koefisien korelasi antara harga diri dan kepercayaan diri lebih besar daripada koefisien korelasi antara harga diri dan kepercayaan diri. Kedua , penurunan koefisien korelasi antara harga diri dan kepercayaan diri cukup besar ketika variabel konsep diri dikendalikan pengaruhnya.&quot;,&quot;issue&quot;:&quot;2&quot;,&quot;volume&quot;:&quot;23&quot;,&quot;container-title-short&quot;:&quot;&quot;},&quot;isTemporary&quot;:false}]},{&quot;citationID&quot;:&quot;MENDELEY_CITATION_594d0d2b-35ed-4a97-9403-02e18ffb4568&quot;,&quot;properties&quot;:{&quot;noteIndex&quot;:0},&quot;isEdited&quot;:false,&quot;manualOverride&quot;:{&quot;isManuallyOverridden&quot;:false,&quot;citeprocText&quot;:&quot;[4]&quot;,&quot;manualOverrideText&quot;:&quot;&quot;},&quot;citationTag&quot;:&quot;MENDELEY_CITATION_v3_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&quot;,&quot;citationItems&quot;:[{&quot;id&quot;:&quot;24f55306-bcfb-308b-859b-df5d2e0bf989&quot;,&quot;itemData&quot;:{&quot;type&quot;:&quot;article-journal&quot;,&quot;id&quot;:&quot;24f55306-bcfb-308b-859b-df5d2e0bf989&quot;,&quot;title&quot;:&quot;Konsep Diri pada Masa Remaja Akhir dalam Kematangan Karir Siswa&quot;,&quot;author&quot;:[{&quot;family&quot;:&quot;Dewi&quot;,&quot;given&quot;:&quot;Fitri Nur Rohmah&quot;,&quot;parse-names&quot;:false,&quot;dropping-particle&quot;:&quot;&quot;,&quot;non-dropping-particle&quot;:&quot;&quot;}],&quot;container-title&quot;:&quot;KONSELING EDUKASI \&quot;Journal of Guidance and Counseling\&quot;&quot;,&quot;DOI&quot;:&quot;10.21043/konseling.v5i1.9746&quot;,&quot;issued&quot;:{&quot;date-parts&quot;:[[2021]]},&quot;page&quot;:&quot;46-62&quot;,&quot;abstract&quot;:&quot;Tujuan penelitian ini adalah untuk menggali dan memahami secara teoritik dan filosofis mengenai konsep diri pada masa remaja akhir dalam kematangan karir. Penelitian ini menggunakan metode penelitian library research (penelitian kepustakaan). Adapun hasil penelitian ini adalah: Kamatangan karir dapat diatasi jika seseorang pada masa remaja akhir dapat memaksimalkan konsep diri pada dirinya termasuk faktor internal dan eksternal didalamnya. Faktor internal yang dapat mempengaruhi konsep diri yakni: 1) diri identitas (identity self), 2) diri pelaku (behavioral self), dan 3) diri penerimaan atau penilaan (judging self). Sedangkan faktor eksternal yang dapat mempengaruhi konsep diri yakni: 1) diri fisik (physical self), 2) diri etika-normal (moral-ethical self), 3) diri pribadi (personal self), 4) diri keluarga (family self), dan 5) diri sosial (social self). Konsep diri perlu ada pada masa remaja akhir karena dengan keyakinan bahwa semua pencapaian ditentukan oleh usaha, keterampilan dan kemampuan, maka anak pada masa remaja akhir akan berusaha meningkatkan kemampuan dan keterampilan yang menjadi persyaratan karir.&quot;,&quot;issue&quot;:&quot;1&quot;,&quot;volume&quot;:&quot;5&quot;,&quot;container-title-short&quot;:&quot;&quot;},&quot;isTemporary&quot;:false}]},{&quot;citationID&quot;:&quot;MENDELEY_CITATION_21496532-ad20-45f2-84d5-c0a322aae0cc&quot;,&quot;properties&quot;:{&quot;noteIndex&quot;:0},&quot;isEdited&quot;:false,&quot;manualOverride&quot;:{&quot;isManuallyOverridden&quot;:false,&quot;citeprocText&quot;:&quot;[5]&quot;,&quot;manualOverrideText&quot;:&quot;&quot;},&quot;citationTag&quot;:&quot;MENDELEY_CITATION_v3_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&quot;,&quot;citationItems&quot;:[{&quot;id&quot;:&quot;9ceef915-56a5-3d17-98e7-99ec97ae413e&quot;,&quot;itemData&quot;:{&quot;type&quot;:&quot;article-journal&quot;,&quot;id&quot;:&quot;9ceef915-56a5-3d17-98e7-99ec97ae413e&quot;,&quot;title&quot;:&quot;Meningkatkan Konsep Diri Positif Untuk Penyesuaian Diri Pada Remaja di Panti Asuhan&quot;,&quot;author&quot;:[{&quot;family&quot;:&quot;Oktariani&quot;,&quot;given&quot;:&quot;&quot;,&quot;parse-names&quot;:false,&quot;dropping-particle&quot;:&quot;&quot;,&quot;non-dropping-particle&quot;:&quot;&quot;},{&quot;family&quot;:&quot;Syaputri&quot;,&quot;given&quot;:&quot;Echa&quot;,&quot;parse-names&quot;:false,&quot;dropping-particle&quot;:&quot;&quot;,&quot;non-dropping-particle&quot;:&quot;&quot;}],&quot;container-title&quot;:&quot;Servitium Smart Journal&quot;,&quot;DOI&quot;:&quot;10.31154/servitium.v1i1.2&quot;,&quot;URL&quot;:&quot;http://servitium.unklab.ac.id/index.php/ssj/article/view/2&quot;,&quot;issued&quot;:{&quot;date-parts&quot;:[[2022]]},&quot;page&quot;:&quot;25-29&quot;,&quot;abstract&quot;:&quot;Remaja yang tinggal di panti asuhan pada dasarnya akan mengalami masalah dengan penyesuaian diri, dimana remaja yang tinggal di panti asuhan idealnya mampu melakukan penyesuaian diri dengan lingkungan dalam panti meliputi teman sebaya dan pengasuh, maupun lingkungan luar panti meliputi masyarakat sekitar panti dan sekolah. dimana dalam menyesuaikan diri di lingkungan baik di panti ataupun di luar panti tentunya banyak masalah-masalah yang dihadapi remaja tersebut, baik internal maupun eksternal dari remaja tersebut dan sering dihadapkan kepada banyak persoalan yang menuntut perubahan dalam segala hal dibandingkan ketika tinggal bersama keluarga. Masalah penyesuaian diri pada remaja ini dapat dikaitkan dengan konsep diri yang didalam diri remaja tersebut. Konsep diri mulai berkembang sejak bayi dan akan terus berkembang sejalan dengan perkembangan individu itu sendiri. Konsep diri individu terbentuk melalui imaginasi individu tentang respon yang diberikan orang lain.Pengabdian masyarakat ini dilakukan untuk memberikan psikoedukasi untuk memberikan informasi pada remaja yang ada panti asuhan untuk bisa membentuk konsep diri yang positif di diri mereka sehingga remaja tersebut dapat dengan menyesuaikan dirinya di lingkungan dimana mereka tinggal maupun juga di lingkungan yang baru, agar mereka lebih siap untuk menghadapi segala situasi yang ada di masa yang akan datang.&quot;,&quot;issue&quot;:&quot;1&quot;,&quot;volume&quot;:&quot;1&quot;,&quot;container-title-short&quot;:&quot;&quot;},&quot;isTemporary&quot;:false}]},{&quot;citationID&quot;:&quot;MENDELEY_CITATION_ce137bfd-9ac5-40d1-94eb-6f5272249373&quot;,&quot;properties&quot;:{&quot;noteIndex&quot;:0},&quot;isEdited&quot;:false,&quot;manualOverride&quot;:{&quot;isManuallyOverridden&quot;:false,&quot;citeprocText&quot;:&quot;[6]&quot;,&quot;manualOverrideText&quot;:&quot;&quot;},&quot;citationTag&quot;:&quot;MENDELEY_CITATION_v3_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&quot;,&quot;citationItems&quot;:[{&quot;id&quot;:&quot;1781274c-9886-316b-a285-94c80e0ff5f1&quot;,&quot;itemData&quot;:{&quot;type&quot;:&quot;article-journal&quot;,&quot;id&quot;:&quot;1781274c-9886-316b-a285-94c80e0ff5f1&quot;,&quot;title&quot;:&quot;Hubungan Antara Konsep Diri (Dimensi Internal) Dan Optimisme Dengan Subjective Well-Being Siswa SMA Marsudirini Bekasi&quot;,&quot;author&quot;:[{&quot;family&quot;:&quot;Sari&quot;,&quot;given&quot;:&quot;Fransisca Indriana Puspita&quot;,&quot;parse-names&quot;:false,&quot;dropping-particle&quot;:&quot;&quot;,&quot;non-dropping-particle&quot;:&quot;&quot;},{&quot;family&quot;:&quot;Maryatmi&quot;,&quot;given&quot;:&quot;Anastasia Sri&quot;,&quot;parse-names&quot;:false,&quot;dropping-particle&quot;:&quot;&quot;,&quot;non-dropping-particle&quot;:&quot;&quot;}],&quot;container-title&quot;:&quot;Ikraith-Humaniora&quot;,&quot;URL&quot;:&quot;https://journals.upi-yai.ac.id/index.php/ikraith-humaniora/article/view/371&quot;,&quot;issued&quot;:{&quot;date-parts&quot;:[[2019]]},&quot;page&quot;:&quot;23-29&quot;,&quot;abstract&quot;:&quot;Penelitian ini bertujuan untuk mengetahui hubungan antara konsep diri (dimensi internal) dengan subjective well-being, hubungan antara konsep diri (dimensi internal) dengan subjective well-being, serta hubungan antara konsep diri (dimensi internal) dan optimisme dengan subjective well-being. Dalam penelitian ini, populasi yang digunakan adalah siswa kelas XI SMA Marsudirini Bekasi berjumlah 303 orang dan menggunakan teknik simple random sampling untuk menentukan sampel. Dalam penelitian ini digunakan tiga instrumen skala, yaitu skala konsep diri (dimensi internal), skala optimisme, dan skala subjective well-being. Pada skala konsep diri (dimensi internal) terdapat 30 item dengan 20 item valid dan diperoleh koefisien reliabilitas sebesar 0,593. Pada skala optimisme terdapat 30 item dengan 15 item valid dan diperoleh koefisien reliabilitas sebesar 0,584. Pada skala subjective well-being terdapat 22 item dengan 11 item valid dan diperoleh koefisien reliabilitas sebesar 0,706. Hasil penelitian ini menunjukkan bahwa 1) Ada hubungan antara konsep diri (dimensi internal) dengan subjective well-being (r = 0,343) dan p = 0,000 (p &lt; 0,05). 2) Ada hubungan antara optimisme dengan subjective well-being (r = 0,380) dan p = 0,000 (p &lt; 0,05). 3) Ada hubungan antara konsep diri (dimensi internal) dan optimisme dengan subjective well-being (r = 0,387) dan p = 0,000 (p &lt; 0,05).&quot;,&quot;issue&quot;:&quot;1&quot;,&quot;volume&quot;:&quot;3&quot;,&quot;container-title-short&quot;:&quot;&quot;},&quot;isTemporary&quot;:false}]},{&quot;citationID&quot;:&quot;MENDELEY_CITATION_e7ec58f6-075f-4dbf-b3f9-2de63648212e&quot;,&quot;properties&quot;:{&quot;noteIndex&quot;:0},&quot;isEdited&quot;:false,&quot;manualOverride&quot;:{&quot;isManuallyOverridden&quot;:false,&quot;citeprocText&quot;:&quot;[4]&quot;,&quot;manualOverrideText&quot;:&quot;&quot;},&quot;citationTag&quot;:&quot;MENDELEY_CITATION_v3_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&quot;,&quot;citationItems&quot;:[{&quot;id&quot;:&quot;24f55306-bcfb-308b-859b-df5d2e0bf989&quot;,&quot;itemData&quot;:{&quot;type&quot;:&quot;article-journal&quot;,&quot;id&quot;:&quot;24f55306-bcfb-308b-859b-df5d2e0bf989&quot;,&quot;title&quot;:&quot;Konsep Diri pada Masa Remaja Akhir dalam Kematangan Karir Siswa&quot;,&quot;author&quot;:[{&quot;family&quot;:&quot;Dewi&quot;,&quot;given&quot;:&quot;Fitri Nur Rohmah&quot;,&quot;parse-names&quot;:false,&quot;dropping-particle&quot;:&quot;&quot;,&quot;non-dropping-particle&quot;:&quot;&quot;}],&quot;container-title&quot;:&quot;KONSELING EDUKASI \&quot;Journal of Guidance and Counseling\&quot;&quot;,&quot;DOI&quot;:&quot;10.21043/konseling.v5i1.9746&quot;,&quot;issued&quot;:{&quot;date-parts&quot;:[[2021]]},&quot;page&quot;:&quot;46-62&quot;,&quot;abstract&quot;:&quot;Tujuan penelitian ini adalah untuk menggali dan memahami secara teoritik dan filosofis mengenai konsep diri pada masa remaja akhir dalam kematangan karir. Penelitian ini menggunakan metode penelitian library research (penelitian kepustakaan). Adapun hasil penelitian ini adalah: Kamatangan karir dapat diatasi jika seseorang pada masa remaja akhir dapat memaksimalkan konsep diri pada dirinya termasuk faktor internal dan eksternal didalamnya. Faktor internal yang dapat mempengaruhi konsep diri yakni: 1) diri identitas (identity self), 2) diri pelaku (behavioral self), dan 3) diri penerimaan atau penilaan (judging self). Sedangkan faktor eksternal yang dapat mempengaruhi konsep diri yakni: 1) diri fisik (physical self), 2) diri etika-normal (moral-ethical self), 3) diri pribadi (personal self), 4) diri keluarga (family self), dan 5) diri sosial (social self). Konsep diri perlu ada pada masa remaja akhir karena dengan keyakinan bahwa semua pencapaian ditentukan oleh usaha, keterampilan dan kemampuan, maka anak pada masa remaja akhir akan berusaha meningkatkan kemampuan dan keterampilan yang menjadi persyaratan karir.&quot;,&quot;issue&quot;:&quot;1&quot;,&quot;volume&quot;:&quot;5&quot;,&quot;container-title-short&quot;:&quot;&quot;},&quot;isTemporary&quot;:false}]},{&quot;citationID&quot;:&quot;MENDELEY_CITATION_90867867-8d75-4483-9347-6c2fef9da945&quot;,&quot;properties&quot;:{&quot;noteIndex&quot;:0},&quot;isEdited&quot;:false,&quot;manualOverride&quot;:{&quot;isManuallyOverridden&quot;:false,&quot;citeprocText&quot;:&quot;[7]&quot;,&quot;manualOverrideText&quot;:&quot;&quot;},&quot;citationTag&quot;:&quot;MENDELEY_CITATION_v3_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&quot;,&quot;citationItems&quot;:[{&quot;id&quot;:&quot;605e00b1-75e9-3445-9bde-e549433a9b99&quot;,&quot;itemData&quot;:{&quot;type&quot;:&quot;thesis&quot;,&quot;id&quot;:&quot;605e00b1-75e9-3445-9bde-e549433a9b99&quot;,&quot;title&quot;:&quot;Peningkatan Penerimaan Diri Siswa Kelas XI SMK SMTI Yogyakarta Menggunakan Konseling Kelompok Rational Emotive Behavior, Tahun Ajaran 2017/2018&quot;,&quot;author&quot;:[{&quot;family&quot;:&quot;Nur&quot;,&quot;given&quot;:&quot;Hasanah Vivi&quot;,&quot;parse-names&quot;:false,&quot;dropping-particle&quot;:&quot;&quot;,&quot;non-dropping-particle&quot;:&quot;&quot;}],&quot;issued&quot;:{&quot;date-parts&quot;:[[2018]]},&quot;number-of-pages&quot;:&quot;1-26&quot;,&quot;container-title-short&quot;:&quot;&quot;},&quot;isTemporary&quot;:false}]},{&quot;citationID&quot;:&quot;MENDELEY_CITATION_98960f1a-2ef1-4312-aafe-271cacf4a24a&quot;,&quot;properties&quot;:{&quot;noteIndex&quot;:0},&quot;isEdited&quot;:false,&quot;manualOverride&quot;:{&quot;isManuallyOverridden&quot;:false,&quot;citeprocText&quot;:&quot;[8]&quot;,&quot;manualOverrideText&quot;:&quot;&quot;},&quot;citationTag&quot;:&quot;MENDELEY_CITATION_v3_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&quot;,&quot;citationItems&quot;:[{&quot;id&quot;:&quot;6d3202b0-bf32-3098-8b98-068778373ff6&quot;,&quot;itemData&quot;:{&quot;type&quot;:&quot;article-journal&quot;,&quot;id&quot;:&quot;6d3202b0-bf32-3098-8b98-068778373ff6&quot;,&quot;title&quot;:&quot;Pembentukan Konsep Diri Remaja&quot;,&quot;author&quot;:[{&quot;family&quot;:&quot;Syahraeni&quot;,&quot;given&quot;:&quot;Andi&quot;,&quot;parse-names&quot;:false,&quot;dropping-particle&quot;:&quot;&quot;,&quot;non-dropping-particle&quot;:&quot;&quot;}],&quot;container-title&quot;:&quot;Jurnal Bimbingan Penyuluhan Islam&quot;,&quot;DOI&quot;:&quot;https://doi.org/10.24252/al-irsyad%20al-nafs.v7i1.14463&quot;,&quot;URL&quot;:&quot;https://journal3.uin-alauddin.ac.id/index.php/Al-Irsyad_Al-Nafs/article/view/14463&quot;,&quot;issued&quot;:{&quot;date-parts&quot;:[[2020]]},&quot;page&quot;:&quot;61-76&quot;,&quot;abstract&quot;:&quot;Konsep diri bagi remaja berperan agar remaja dapat menyesuaikan dengan lingkungannya, agar mereka dapat diterima oleh lingkungannya. Remaja yang memiliki konsep diri yang positif akan memiliki tujuan dan cita-cita yang jelas terhadap masa depannya. Juga akan memunyai semangat hidup dan semangat juang yang tinggi. Konsep diri merupakan evaluasi terhadap domain yang spesifik dari diri. Remaja dapat membuat evaluasi diri terhadap berbagai domain dalam hidup akademiknya. Konsep diri terbentuk berdasarkan persepsi seseorang mengenai sikap-sikap orang lain terhadap dirinya. Pada seorang anak, Ia mulai belajar berfikir dan merasakan dirinya seperti apa yang telah ditentukan oleh orang lain dalam lingkungannya. Pembentukan konsep diri antara laki-laki dan perempuan mengalami perbedaan. Perempuan dalam pembentukan konsep diri bersumber dari keadaan fisik dan popularitas dirinya, sedangkan konsep diri laki-laki bersumber dari agresifitas dan kekuatan dirinya.&quot;,&quot;issue&quot;:&quot;1&quot;,&quot;volume&quot;:&quot;7&quot;,&quot;container-title-short&quot;:&quot;&quot;},&quot;isTemporary&quot;:false}]},{&quot;citationID&quot;:&quot;MENDELEY_CITATION_8db04908-9412-4ac3-a30b-bd5126e76d71&quot;,&quot;properties&quot;:{&quot;noteIndex&quot;:0},&quot;isEdited&quot;:false,&quot;manualOverride&quot;:{&quot;isManuallyOverridden&quot;:false,&quot;citeprocText&quot;:&quot;[9]&quot;,&quot;manualOverrideText&quot;:&quot;&quot;},&quot;citationTag&quot;:&quot;MENDELEY_CITATION_v3_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&quot;,&quot;citationItems&quot;:[{&quot;id&quot;:&quot;e3961526-ae04-3783-9e4c-3dff284cb90e&quot;,&quot;itemData&quot;:{&quot;type&quot;:&quot;article-journal&quot;,&quot;id&quot;:&quot;e3961526-ae04-3783-9e4c-3dff284cb90e&quot;,&quot;title&quot;:&quot;Upaya Meningkatkan Penerimaan Diri (Selfacceptance) Siswa Melalui Konseling Individu Dengan Pendekatan Realita Kelas Xi Sma Negeri 15 Bandar Lampung&quot;,&quot;author&quot;:[{&quot;family&quot;:&quot;Sekali&quot;,&quot;given&quot;:&quot;Ratna&quot;,&quot;parse-names&quot;:false,&quot;dropping-particle&quot;:&quot;&quot;,&quot;non-dropping-particle&quot;:&quot;&quot;}],&quot;container-title&quot;:&quot;Jurnal Evaluasi dan Pembelajaran&quot;,&quot;DOI&quot;:&quot;10.52647/jep.v2i2.21&quot;,&quot;ISSN&quot;:&quot;2621-7627&quot;,&quot;URL&quot;:&quot;https://jepjurnal.stkipalitb.ac.id/index.php/hepi/article/view/21&quot;,&quot;issued&quot;:{&quot;date-parts&quot;:[[2020]]},&quot;page&quot;:&quot;135-147&quot;,&quot;abstract&quot;:&quot;Tujuan penelitian ini adalah untuk mengetahui apakah self acceptance siswa kelas XI dapat diubah melalui konseling individu realita. Penelitian ini termasuk dalam jenis penelitian eksperimen dengan desain penelitian one group pre-test and post-test design. Subyek penelitian ini adalah 6 siswa kelas XI SMA Negeri 15 Bandar Lampung yang memiliki self acceptance rendah dan memenuhi beberapa kriteria dalam subyek penelitian. Pemilihan subyek penelitian berdasarkan hasil wawancara terhadap guru pembimbing serta siswa. Sebelum dan setelah pemberian treatment. Analisis data menggunakan teknik analisis data deskriptif persentase dan uji wilcoxon. Hasil penelitian menunjukan bahwa self acceptance siswa sebelum mendapatkan konseling individu realita termasuk dalam kriteria rendah dengan persentase 48%. Setelah mendapatkan konseling individu realita mengalami peningkatan menjadi 64% dengan kriteria sedang. Dengan demikian terjadi perubahan positif sebesar 16%. Hasil perhitungan uji wilcoxon sebelum dan setelah mendapatkan treatment, diperoleh Zhitung=2,20&gt;Ztabel= 0 dengan taraf signifikansi 5% sehingga dinyatakan bahwa Ha diterima. Dengan kata lain bahwa konseling individu realita dapat mengubah self acceptance rendah pada siswa kelas XI SMA Negeri 15 Bandar Lampung. Kata kunci: konseling individu, realita, self acceptance,&quot;,&quot;issue&quot;:&quot;2&quot;,&quot;volume&quot;:&quot;2&quot;,&quot;container-title-short&quot;:&quot;&quot;},&quot;isTemporary&quot;:false}]},{&quot;citationID&quot;:&quot;MENDELEY_CITATION_945f23e9-9fc5-4fa8-973f-1ce2b31d5b9b&quot;,&quot;properties&quot;:{&quot;noteIndex&quot;:0},&quot;isEdited&quot;:false,&quot;manualOverride&quot;:{&quot;isManuallyOverridden&quot;:false,&quot;citeprocText&quot;:&quot;[10]&quot;,&quot;manualOverrideText&quot;:&quot;&quot;},&quot;citationTag&quot;:&quot;MENDELEY_CITATION_v3_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&quot;,&quot;citationItems&quot;:[{&quot;id&quot;:&quot;4fc4aef0-a98b-3920-8a05-50aaf6b4b4c1&quot;,&quot;itemData&quot;:{&quot;type&quot;:&quot;article-journal&quot;,&quot;id&quot;:&quot;4fc4aef0-a98b-3920-8a05-50aaf6b4b4c1&quot;,&quot;title&quot;:&quot;Kontribusi Penerimaan Diri dan Tipe Kepribadian Narsistik terhadap Penggunaan Aplikasi Photoeditor&quot;,&quot;author&quot;:[{&quot;family&quot;:&quot;Hartawi&quot;,&quot;given&quot;:&quot;Ester&quot;,&quot;parse-names&quot;:false,&quot;dropping-particle&quot;:&quot;&quot;,&quot;non-dropping-particle&quot;:&quot;&quot;},{&quot;family&quot;:&quot;Yusra&quot;,&quot;given&quot;:&quot;Zulmi&quot;,&quot;parse-names&quot;:false,&quot;dropping-particle&quot;:&quot;&quot;,&quot;non-dropping-particle&quot;:&quot;&quot;}],&quot;container-title&quot;:&quot;Jurnal RAP UNP&quot;,&quot;DOI&quot;:&quot;https://doi.org/10.24036/rapun.v9i1.10385&quot;,&quot;URL&quot;:&quot;https://ejournal.unp.ac.id/index.php/psikologi/article/view/10385&quot;,&quot;issued&quot;:{&quot;date-parts&quot;:[[2018]]},&quot;page&quot;:&quot;25-36&quot;,&quot;abstract&quot;:&quot;Contribution self acceptance and narcissistic personality against photo editor usage.This study aims to determine the contribution of self acceptance and narcissistic personality type against photo editor application usage. The subjects of this study are 66 high school students who are determined by accidental sampling technique. The kind of research thatis used is a self acceptance scale, narcissistic personality type scale adapted from NPI 40, and photo editor application usage scale. Data processed using a Multiple Regression Analysis Statistics. The result showed that there is no correlation of self acceptance to the photo editor application usage and there is correlation of narcissistic personality type with photo editor application usage.&quot;,&quot;issue&quot;:&quot;1&quot;,&quot;volume&quot;:&quot;9&quot;,&quot;container-title-short&quot;:&quot;&quot;},&quot;isTemporary&quot;:false}]},{&quot;citationID&quot;:&quot;MENDELEY_CITATION_924ef338-67ca-4d5a-aed9-2a05883baf53&quot;,&quot;properties&quot;:{&quot;noteIndex&quot;:0},&quot;isEdited&quot;:false,&quot;manualOverride&quot;:{&quot;isManuallyOverridden&quot;:false,&quot;citeprocText&quot;:&quot;[3]&quot;,&quot;manualOverrideText&quot;:&quot;&quot;},&quot;citationTag&quot;:&quot;MENDELEY_CITATION_v3_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&quot;,&quot;citationItems&quot;:[{&quot;id&quot;:&quot;773637c7-398a-3fa3-b569-c37c70773e99&quot;,&quot;itemData&quot;:{&quot;type&quot;:&quot;article&quot;,&quot;id&quot;:&quot;773637c7-398a-3fa3-b569-c37c70773e99&quot;,&quot;title&quot;:&quot;Konsep Diri, Harga Diri, Dan Kepercayaan Diri Remaja&quot;,&quot;author&quot;:[{&quot;family&quot;:&quot;Budi&quot;,&quot;given&quot;:&quot;Andayani&quot;,&quot;parse-names&quot;:false,&quot;dropping-particle&quot;:&quot;&quot;,&quot;non-dropping-particle&quot;:&quot;&quot;},{&quot;family&quot;:&quot;Tina&quot;,&quot;given&quot;:&quot;Afiatin&quot;,&quot;parse-names&quot;:false,&quot;dropping-particle&quot;:&quot;&quot;,&quot;non-dropping-particle&quot;:&quot;&quot;}],&quot;container-title&quot;:&quot;Jurnal Psikologi UGM&quot;,&quot;DOI&quot;:&quot;10.22146/jpsi.10046&quot;,&quot;ISSN&quot;:&quot;0215-8884&quot;,&quot;URL&quot;:&quot;https://journal.ugm.ac.id/jpsi/article/view/10046&quot;,&quot;issued&quot;:{&quot;date-parts&quot;:[[2016]]},&quot;page&quot;:&quot;23-30&quot;,&quot;abstract&quot;:&quot;Kepercayaan diri merupakan salah satu aspek kepribadian yang penting dalam kehidupan manusia. Dari pendapat para ahli konsep diri dan harga diri mempunyai hubungan dengan tinggi rendahnya kepercayaan diri. Namun demikian, bagaimana arah hubungan tersebut belum diketahui. Penelitian ini bertujuan untuk membuktikan secara empirik hubungan antara konsep diri, harga diri, dan kepercayaan diri. Dengan subjek penelitian siswa SMP PIRI Ngabean sebanyak 208 orang, data diolah dengan analisis product moment dari Pearson. Diperoleh dukungan terhadap hipotesis penelitian yaitu bahwa ada hubungan yang positif antara konsep diri dan kepercayaan diri ( rxy =0,808; p &lt;0,01); dan ada hubungan yang positif antara harga diri dan kepercayaan diri ( rxy =0,684; p &lt;0,01). Hasil perhitungan ini dibandingkan dengan hasil analisis data yang sama dengan teknik korelasi parsial. Dengan mengendalikan pengaruh variabel harga diri diperoleh koefisien korelasi antarakonsep diri dan kepercayaan diri sebesar rxy =0,606 ( p &lt;0,01). Selanjutnya dengan mengendalikan pengaruh variabel konsep diri, diperoleh koefisien korelasi antara harga diri dan kepercayaan diri sebesar rxy =0,172 ( p &lt;0,05). Dari hasil analisis tersebut dapat dambil kesimpulan bahwa variabel konsep diri meruapakan prediktor yang lebih kuat terhadap kepercayaan diri. Hal ini didukung oleh dua hal. Pertama , koefisien korelasi antara harga diri dan kepercayaan diri lebih besar daripada koefisien korelasi antara harga diri dan kepercayaan diri. Kedua , penurunan koefisien korelasi antara harga diri dan kepercayaan diri cukup besar ketika variabel konsep diri dikendalikan pengaruhnya.&quot;,&quot;issue&quot;:&quot;2&quot;,&quot;volume&quot;:&quot;23&quot;,&quot;container-title-short&quot;:&quot;&quot;},&quot;isTemporary&quot;:false}]},{&quot;citationID&quot;:&quot;MENDELEY_CITATION_823f1fb1-a74f-4b03-81e3-0ac5825f586f&quot;,&quot;properties&quot;:{&quot;noteIndex&quot;:0},&quot;isEdited&quot;:false,&quot;manualOverride&quot;:{&quot;isManuallyOverridden&quot;:false,&quot;citeprocText&quot;:&quot;[11]&quot;,&quot;manualOverrideText&quot;:&quot;&quot;},&quot;citationTag&quot;:&quot;MENDELEY_CITATION_v3_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&quot;,&quot;citationItems&quot;:[{&quot;id&quot;:&quot;9321d9aa-aab3-3300-8a7d-db7c52f6d36d&quot;,&quot;itemData&quot;:{&quot;type&quot;:&quot;article-journal&quot;,&quot;id&quot;:&quot;9321d9aa-aab3-3300-8a7d-db7c52f6d36d&quot;,&quot;title&quot;:&quot;Meta-Analisis Quasi Eksperimental Model Pembelajaran Value Clarification Technique (VCT) Terhadap Prestasi Belajar Siswa Sekolah Dasar&quot;,&quot;author&quot;:[{&quot;family&quot;:&quot;Akhwani&quot;,&quot;given&quot;:&quot;Akhwani&quot;,&quot;parse-names&quot;:false,&quot;dropping-particle&quot;:&quot;&quot;,&quot;non-dropping-particle&quot;:&quot;&quot;},{&quot;family&quot;:&quot;Nurizka&quot;,&quot;given&quot;:&quot;Rian&quot;,&quot;parse-names&quot;:false,&quot;dropping-particle&quot;:&quot;&quot;,&quot;non-dropping-particle&quot;:&quot;&quot;}],&quot;container-title&quot;:&quot;Jurnal Basicedu&quot;,&quot;DOI&quot;:&quot;10.31004/basicedu.v5i2.706&quot;,&quot;ISSN&quot;:&quot;2580-3735&quot;,&quot;issued&quot;:{&quot;date-parts&quot;:[[2021]]},&quot;page&quot;:&quot;446-454&quot;,&quot;abstract&quot;:&quot;Tidak ada model pembelajaran yang paling baik dan paling buruk. Model pembelajaran memiliki karakteristik sesuai dengan konten tujuan pembelajaran yang ingin dicapai. Penelitian ini berujuan untuk menganalisis pengaruh model pembelajaran VCT terhadap prestasi belajar siswa sekolah dasar. Metode yang digunakan adalah meta-analisis. Penelitian didesain dengan mengganalisis beberapa hasil penelitian quasi eksperimental terkait model pembelajaran VCT terhadap hasil belajar siswa sekolah dasar. Hasil penelitian menunjukan bahwa terdapat selisih antara kelas eksperimen dengan kelas kontrol terhadap prestasi belajar siswa sekolah dasar. Rata-rata nilai siswa pada model pembelajaran VCT sebesar 75,02, sementara kelas konvensional adalah 67,06, terdapat selisih 7,96. Dengan kata lain terdapat kenaikan rata-rata 10,61 persen. Model pembelajaran VCT cenderung digunakan dalam materi Pendidikan Kewarganegaraan dan IPS. Pendidikan Kewarganegaraan merupakan materi yang berbasis nilai, sementara VCT merupakan model pembelajaran yang dapat digunakan untuk mengembangkan nilai. VCT dapat dipadukan dengan media video untuk menyampaikan stimulus cerita. Model pembelajaran VCT dapat digunakan guru untuk meningkatkan hasil belajar siswa sekolah dasar.&quot;,&quot;issue&quot;:&quot;2&quot;,&quot;volume&quot;:&quot;5&quot;,&quot;container-title-short&quot;:&quot;&quot;},&quot;isTemporary&quot;:false}]},{&quot;citationID&quot;:&quot;MENDELEY_CITATION_780d8756-7a07-4c72-8206-429fca4b7558&quot;,&quot;properties&quot;:{&quot;noteIndex&quot;:0},&quot;isEdited&quot;:false,&quot;manualOverride&quot;:{&quot;isManuallyOverridden&quot;:false,&quot;citeprocText&quot;:&quot;[12]&quot;,&quot;manualOverrideText&quot;:&quot;&quot;},&quot;citationTag&quot;:&quot;MENDELEY_CITATION_v3_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&quot;,&quot;citationItems&quot;:[{&quot;id&quot;:&quot;78d55b6c-ee6e-3026-bd02-923ab92d3992&quot;,&quot;itemData&quot;:{&quot;type&quot;:&quot;thesis&quot;,&quot;id&quot;:&quot;78d55b6c-ee6e-3026-bd02-923ab92d3992&quot;,&quot;title&quot;:&quot;Pengaruh Dukungan Sosial Keluarga Terhadap Konsep Diri Siswa SMA di Tangerang Selatan&quot;,&quot;author&quot;:[{&quot;family&quot;:&quot;Mochtan&quot;,&quot;given&quot;:&quot;Aisha Nabila&quot;,&quot;parse-names&quot;:false,&quot;dropping-particle&quot;:&quot;&quot;,&quot;non-dropping-particle&quot;:&quot;&quot;}],&quot;container-title&quot;:&quot;Skripsi&quot;,&quot;URL&quot;:&quot;http://repository.unj.ac.id/3045/1/AISHA NABILA MOCHTAN.pdf&quot;,&quot;issued&quot;:{&quot;date-parts&quot;:[[2019]]},&quot;number-of-pages&quot;:&quot;1-157&quot;,&quot;abstract&quot;:&quot;… terdapat lima korban meninggal dunia dan lima korban lainnya menderita … bullying, sebaliknya seseorang dengan konsep diri yang negatif cenderung akan melakukan perilaku bullying…&quot;,&quot;container-title-short&quot;:&quot;&quot;},&quot;isTemporary&quot;:false}]},{&quot;citationID&quot;:&quot;MENDELEY_CITATION_57e66474-306e-4a56-9824-16d801826f71&quot;,&quot;properties&quot;:{&quot;noteIndex&quot;:0},&quot;isEdited&quot;:false,&quot;manualOverride&quot;:{&quot;isManuallyOverridden&quot;:false,&quot;citeprocText&quot;:&quot;[7]&quot;,&quot;manualOverrideText&quot;:&quot;&quot;},&quot;citationTag&quot;:&quot;MENDELEY_CITATION_v3_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&quot;,&quot;citationItems&quot;:[{&quot;id&quot;:&quot;605e00b1-75e9-3445-9bde-e549433a9b99&quot;,&quot;itemData&quot;:{&quot;type&quot;:&quot;thesis&quot;,&quot;id&quot;:&quot;605e00b1-75e9-3445-9bde-e549433a9b99&quot;,&quot;title&quot;:&quot;Peningkatan Penerimaan Diri Siswa Kelas XI SMK SMTI Yogyakarta Menggunakan Konseling Kelompok Rational Emotive Behavior, Tahun Ajaran 2017/2018&quot;,&quot;author&quot;:[{&quot;family&quot;:&quot;Nur&quot;,&quot;given&quot;:&quot;Hasanah Vivi&quot;,&quot;parse-names&quot;:false,&quot;dropping-particle&quot;:&quot;&quot;,&quot;non-dropping-particle&quot;:&quot;&quot;}],&quot;issued&quot;:{&quot;date-parts&quot;:[[2018]]},&quot;number-of-pages&quot;:&quot;1-26&quot;,&quot;container-title-short&quot;:&quot;&quot;},&quot;isTemporary&quot;:false}]},{&quot;citationID&quot;:&quot;MENDELEY_CITATION_f0c6d212-8aec-4b40-bc62-9bc967ecbf5b&quot;,&quot;properties&quot;:{&quot;noteIndex&quot;:0},&quot;isEdited&quot;:false,&quot;manualOverride&quot;:{&quot;isManuallyOverridden&quot;:false,&quot;citeprocText&quot;:&quot;[13]&quot;,&quot;manualOverrideText&quot;:&quot;&quot;},&quot;citationTag&quot;:&quot;MENDELEY_CITATION_v3_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&quot;,&quot;citationItems&quot;:[{&quot;id&quot;:&quot;11430581-165a-3a86-be07-762f8672dd3d&quot;,&quot;itemData&quot;:{&quot;type&quot;:&quot;article-journal&quot;,&quot;id&quot;:&quot;11430581-165a-3a86-be07-762f8672dd3d&quot;,&quot;title&quot;:&quot;Pembelajaran Di Era Pandemi Covid-19: Implementasi Flipped Classroom Berbantuan Youtube Di Lembaga Pendidikan dan Keterampilan&quot;,&quot;author&quot;:[{&quot;family&quot;:&quot;Rahmah&quot;,&quot;given&quot;:&quot;Lailatul Hanifi&quot;,&quot;parse-names&quot;:false,&quot;dropping-particle&quot;:&quot;&quot;,&quot;non-dropping-particle&quot;:&quot;&quot;},{&quot;family&quot;:&quot;Nurlaela&quot;,&quot;given&quot;:&quot;Luthfiyah&quot;,&quot;parse-names&quot;:false,&quot;dropping-particle&quot;:&quot;&quot;,&quot;non-dropping-particle&quot;:&quot;&quot;},{&quot;family&quot;:&quot;Maspiyah&quot;,&quot;given&quot;:&quot;Maspiyah&quot;,&quot;parse-names&quot;:false,&quot;dropping-particle&quot;:&quot;&quot;,&quot;non-dropping-particle&quot;:&quot;&quot;},{&quot;family&quot;:&quot;Rijanto&quot;,&quot;given&quot;:&quot;Tri&quot;,&quot;parse-names&quot;:false,&quot;dropping-particle&quot;:&quot;&quot;,&quot;non-dropping-particle&quot;:&quot;&quot;}],&quot;container-title&quot;:&quot;JIPI (Jurnal Ilmiah Penelitian dan Pembelajaran Informatika)&quot;,&quot;DOI&quot;:&quot;10.29100/jipi.v6i2.2060&quot;,&quot;URL&quot;:&quot;https://jurnal.stkippgritulungagung.ac.id/index.php/jipi/article/view/2060&quot;,&quot;issued&quot;:{&quot;date-parts&quot;:[[2021]]},&quot;page&quot;:&quot;286-292&quot;,&quot;abstract&quot;:&quot;… PEMBELAJARAN DI ERA PANDEMI COVID-19: IMPLEMENTASI … Implementing Flipped Classroom Model Utilizing Online Learning Guides in an Academic Hospital Library Setting,” in …&quot;,&quot;issue&quot;:&quot;2&quot;,&quot;volume&quot;:&quot;6&quot;,&quot;container-title-short&quot;:&quot;&quot;},&quot;isTemporary&quot;:false}]},{&quot;citationID&quot;:&quot;MENDELEY_CITATION_9b1b7095-ccc4-4d10-b367-611917e6fe2b&quot;,&quot;properties&quot;:{&quot;noteIndex&quot;:0},&quot;isEdited&quot;:false,&quot;manualOverride&quot;:{&quot;isManuallyOverridden&quot;:false,&quot;citeprocText&quot;:&quot;[14]&quot;,&quot;manualOverrideText&quot;:&quot;&quot;},&quot;citationTag&quot;:&quot;MENDELEY_CITATION_v3_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&quot;,&quot;citationItems&quot;:[{&quot;id&quot;:&quot;c41d6f06-2507-3f18-9893-195175cc5109&quot;,&quot;itemData&quot;:{&quot;type&quot;:&quot;article-journal&quot;,&quot;id&quot;:&quot;c41d6f06-2507-3f18-9893-195175cc5109&quot;,&quot;title&quot;:&quot;Hubungan Konsep Diri Dengan Penerimaan Diri Siswa&quot;,&quot;author&quot;:[{&quot;family&quot;:&quot;Rahmadani&quot;,&quot;given&quot;:&quot;F P&quot;,&quot;parse-names&quot;:false,&quot;dropping-particle&quot;:&quot;&quot;,&quot;non-dropping-particle&quot;:&quot;&quot;}],&quot;container-title&quot;:&quot;e-Journal Pembelajaran Inovasi, Jurnal Ilmiah …&quot;,&quot;URL&quot;:&quot;http://ejournal.unp.ac.id/students/index.php/pgsd/article/view/5319&quot;,&quot;issued&quot;:{&quot;date-parts&quot;:[[2019]]},&quot;page&quot;:&quot;52-68&quot;,&quot;abstract&quot;:&quot;… (1) tingkat konsep diri berada pada kategori cukup baik, (2) tingkat penerimaan diri berada pada … konsep diri dengan penerimaan diri siswa dengan koefisien korelasi 0,118 dan taraf …&quot;,&quot;issue&quot;:&quot;2&quot;,&quot;volume&quot;:&quot;4&quot;,&quot;container-title-short&quot;:&quot;&quot;},&quot;isTemporary&quot;:false}]},{&quot;citationID&quot;:&quot;MENDELEY_CITATION_e77b8556-1bdb-4571-9025-10e6b58809c8&quot;,&quot;properties&quot;:{&quot;noteIndex&quot;:0},&quot;isEdited&quot;:false,&quot;manualOverride&quot;:{&quot;isManuallyOverridden&quot;:false,&quot;citeprocText&quot;:&quot;[15]&quot;,&quot;manualOverrideText&quot;:&quot;&quot;},&quot;citationTag&quot;:&quot;MENDELEY_CITATION_v3_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&quot;,&quot;citationItems&quot;:[{&quot;id&quot;:&quot;baf06429-541b-3801-b0a8-d50dbeb7166f&quot;,&quot;itemData&quot;:{&quot;type&quot;:&quot;thesis&quot;,&quot;id&quot;:&quot;baf06429-541b-3801-b0a8-d50dbeb7166f&quot;,&quot;title&quot;:&quot;Hubungan Antara Konsep Diri Dengan Penerimaan Diri Remaja Di Panti Asuhan Puteri Aisiyah&quot;,&quot;author&quot;:[{&quot;family&quot;:&quot;Megawati&quot;,&quot;given&quot;:&quot;Mili&quot;,&quot;parse-names&quot;:false,&quot;dropping-particle&quot;:&quot;&quot;,&quot;non-dropping-particle&quot;:&quot;&quot;},{&quot;family&quot;:&quot;Gaol&quot;,&quot;given&quot;:&quot;Lumban&quot;,&quot;parse-names&quot;:false,&quot;dropping-particle&quot;:&quot;&quot;,&quot;non-dropping-particle&quot;:&quot;&quot;},{&quot;family&quot;:&quot;Psikologi&quot;,&quot;given&quot;:&quot;Fakultas&quot;,&quot;parse-names&quot;:false,&quot;dropping-particle&quot;:&quot;&quot;,&quot;non-dropping-particle&quot;:&quot;&quot;},{&quot;family&quot;:&quot;Area&quot;,&quot;given&quot;:&quot;Universitas Medan&quot;,&quot;parse-names&quot;:false,&quot;dropping-particle&quot;:&quot;&quot;,&quot;non-dropping-particle&quot;:&quot;&quot;},{&quot;family&quot;:&quot;Area&quot;,&quot;given&quot;:&quot;Universitas Medan&quot;,&quot;parse-names&quot;:false,&quot;dropping-particle&quot;:&quot;&quot;,&quot;non-dropping-particle&quot;:&quot;&quot;}],&quot;URL&quot;:&quot;https://proceedings.uinsgd.ac.id/index.php/proceedings/article/download/907/814&quot;,&quot;issued&quot;:{&quot;date-parts&quot;:[[2022]]},&quot;abstract&quot;:&quot;Penelitian ini bertujuan untuk melihat hubungan antara konsep diri dengan penerimaan diri pada remaja panti asuhan Puteri Aisyiyah. Penelitian ini menggunakan pendekatan kuantitatif. Subjek dalam penelitian ini adalah remaja panti yang berusia 12-17 tahun. Teknik pengambilan sampel dalam penelitian ini menggunakan total sampling yaitu teknik yang jumlah sampel sama dengan jumlah populasi, maka sampel penelitiannya berjumlah 42 remaja. Teknik pengambilan data menggunakan skala likert. Berdasarkan perhitungan analisis product moment dengan nilai koefisien (rxy) 0,892 dengan p= 0,000 &lt; 0,050. Hasil ini menunjukkan bahwa hipotesis dalam penelitian “diterima”, yaitu terdapat hubungan positif dan signifikan antara konsep diri dengan penerimaan diri pada remaja panti asuhan, yang menunjukkan semakin positif konsep diri maka semakin tinggi penerimaan diri, demikian sebaliknya semakin negatif konsep diri maka semakin rendah penerimaan diri. Adapun koefisien determinasi dari korelasi tersebut adalah sebesar r₂ = 0,795 artinya konsep diri berkontribusi terhadap penerimaan diri sebesar 79,5% sedangkan sisanya ditentukan oleh aspek lain yang tidak diteliti dalam penelitian ini. Konsep diri dalam penelitian ini tergolong positif karena (mean hipotetik = 110 &lt; mean empirik = 149,52), sedangkan penerimaan diri dalam penelitian ini tergolong tinggi karena (mean hipotetik = 92,5 &lt; mean empirik = 6122,48).&quot;,&quot;container-title-short&quot;:&quot;&quot;},&quot;isTemporary&quot;:false}]},{&quot;citationID&quot;:&quot;MENDELEY_CITATION_60607cc2-07d8-4c26-94d3-3647669771f9&quot;,&quot;properties&quot;:{&quot;noteIndex&quot;:0},&quot;isEdited&quot;:false,&quot;manualOverride&quot;:{&quot;isManuallyOverridden&quot;:false,&quot;citeprocText&quot;:&quot;[7]&quot;,&quot;manualOverrideText&quot;:&quot;&quot;},&quot;citationTag&quot;:&quot;MENDELEY_CITATION_v3_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&quot;,&quot;citationItems&quot;:[{&quot;id&quot;:&quot;605e00b1-75e9-3445-9bde-e549433a9b99&quot;,&quot;itemData&quot;:{&quot;type&quot;:&quot;thesis&quot;,&quot;id&quot;:&quot;605e00b1-75e9-3445-9bde-e549433a9b99&quot;,&quot;title&quot;:&quot;Peningkatan Penerimaan Diri Siswa Kelas XI SMK SMTI Yogyakarta Menggunakan Konseling Kelompok Rational Emotive Behavior, Tahun Ajaran 2017/2018&quot;,&quot;author&quot;:[{&quot;family&quot;:&quot;Nur&quot;,&quot;given&quot;:&quot;Hasanah Vivi&quot;,&quot;parse-names&quot;:false,&quot;dropping-particle&quot;:&quot;&quot;,&quot;non-dropping-particle&quot;:&quot;&quot;}],&quot;issued&quot;:{&quot;date-parts&quot;:[[2018]]},&quot;number-of-pages&quot;:&quot;1-26&quot;,&quot;container-title-short&quot;:&quot;&quot;},&quot;isTemporary&quot;:false}]},{&quot;citationID&quot;:&quot;MENDELEY_CITATION_7587b210-2773-4d7f-b561-20ce06635c3b&quot;,&quot;properties&quot;:{&quot;noteIndex&quot;:0},&quot;isEdited&quot;:false,&quot;manualOverride&quot;:{&quot;isManuallyOverridden&quot;:false,&quot;citeprocText&quot;:&quot;[16]&quot;,&quot;manualOverrideText&quot;:&quot;&quot;},&quot;citationTag&quot;:&quot;MENDELEY_CITATION_v3_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&quot;,&quot;citationItems&quot;:[{&quot;id&quot;:&quot;1ab3f679-0696-3745-8a8c-3f6ac8a37292&quot;,&quot;itemData&quot;:{&quot;type&quot;:&quot;article-journal&quot;,&quot;id&quot;:&quot;1ab3f679-0696-3745-8a8c-3f6ac8a37292&quot;,&quot;title&quot;:&quot;Hubungan Antara Konsep Diri dan Interaksi Sosial dengan Penerimaan Diri Siswa di SMA Negeri 10 Malang&quot;,&quot;author&quot;:[{&quot;family&quot;:&quot;Legistini&quot;,&quot;given&quot;:&quot;Lyta&quot;,&quot;parse-names&quot;:false,&quot;dropping-particle&quot;:&quot;&quot;,&quot;non-dropping-particle&quot;:&quot;&quot;},{&quot;family&quot;:&quot;Flurentin&quot;,&quot;given&quot;:&quot;Elia&quot;,&quot;parse-names&quot;:false,&quot;dropping-particle&quot;:&quot;&quot;,&quot;non-dropping-particle&quot;:&quot;&quot;},{&quot;family&quot;:&quot;Ramli&quot;,&quot;given&quot;:&quot;M.&quot;,&quot;parse-names&quot;:false,&quot;dropping-particle&quot;:&quot;&quot;,&quot;non-dropping-particle&quot;:&quot;&quot;}],&quot;container-title&quot;:&quot;Prosiding Seminar Nasional …&quot;,&quot;URL&quot;:&quot;http://conference.um.ac.id/index.php/bk/article/view/43&quot;,&quot;issued&quot;:{&quot;date-parts&quot;:[[2020]]},&quot;page&quot;:&quot;10-16&quot;,&quot;abstract&quot;:&quot;Penelitian ini bertujuan untuk mengetahui hubungan antara konsep diri dan interaksi sosial dengan penerimaan diri siswa di SMA Negeri 10 Malang. Penelitian ini merupakan penelitian korelasional. Populasi dalam penelitian ini adalah siswa SMA Negeri 10 Malang. Sampel diambil dengan menggunakan teknik proportional random sampling dengan jumlah sampel 104 siswa. Data diperoleh dengan menggunakan instrumen konsep diri, instrumen interaksi sosial, dan instrumen penerimaan diri. Data dianalisis menggunakan analisis regresi berganda.Hasil penelitian menunjukkan bahwa:(1) konsep diri dengan penerimaan diri secara signifikan berhubungan; (2) interaksi sosial dengan penerimaan diri secara signifikan berhubungan; (3) konsep diri dan interaksi sosial secara bersama-sama berhubungan dengan penerimaan diri.&quot;,&quot;issue&quot;:&quot;5&quot;,&quot;container-title-short&quot;:&quot;&quot;},&quot;isTemporary&quot;:false}]},{&quot;citationID&quot;:&quot;MENDELEY_CITATION_83deb782-c517-4286-bd3b-de9ffc432228&quot;,&quot;properties&quot;:{&quot;noteIndex&quot;:0},&quot;isEdited&quot;:false,&quot;manualOverride&quot;:{&quot;isManuallyOverridden&quot;:false,&quot;citeprocText&quot;:&quot;[17]&quot;,&quot;manualOverrideText&quot;:&quot;&quot;},&quot;citationTag&quot;:&quot;MENDELEY_CITATION_v3_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&quot;,&quot;citationItems&quot;:[{&quot;id&quot;:&quot;3de4888e-bca3-36e8-a2e9-4646dddd6349&quot;,&quot;itemData&quot;:{&quot;type&quot;:&quot;article-journal&quot;,&quot;id&quot;:&quot;3de4888e-bca3-36e8-a2e9-4646dddd6349&quot;,&quot;title&quot;:&quot;Sosialisasi Konsep Diri Dalam Meningkatkan Penerimaan Diri dan Interaksi Sosial Yang Baik Pada Remaja&quot;,&quot;author&quot;:[{&quot;family&quot;:&quot;Rahmi&quot;,&quot;given&quot;:&quot;Ai&quot;,&quot;parse-names&quot;:false,&quot;dropping-particle&quot;:&quot;&quot;,&quot;non-dropping-particle&quot;:&quot;&quot;},{&quot;family&quot;:&quot;Aisah&quot;,&quot;given&quot;:&quot;Siti&quot;,&quot;parse-names&quot;:false,&quot;dropping-particle&quot;:&quot;&quot;,&quot;non-dropping-particle&quot;:&quot;&quot;}],&quot;container-title&quot;:&quot;Proceedings UIN Sunan Gunung Djati Bandung&quot;,&quot;URL&quot;:&quot;https://proceedings.uinsgd.ac.id/index.php/proceedings/article/download/907/814&quot;,&quot;issued&quot;:{&quot;date-parts&quot;:[[2021]]},&quot;page&quot;:&quot;24-32&quot;,&quot;abstract&quot;:&quot;… tahu bagaimana diri kita merasakan siapa kita. Ketika kita sudah mengetahui kekurangan dan kelebihan dalam diri sendiri, maka timbulah penerimaan diri yang baik. Penerimaan diri …&quot;,&quot;issue&quot;:&quot;50&quot;,&quot;volume&quot;:&quot;1&quot;,&quot;container-title-short&quot;:&quot;&quot;},&quot;isTemporary&quot;:false}]},{&quot;citationID&quot;:&quot;MENDELEY_CITATION_63113270-f52a-449a-8dc6-0db2a7e17706&quot;,&quot;properties&quot;:{&quot;noteIndex&quot;:0},&quot;isEdited&quot;:false,&quot;manualOverride&quot;:{&quot;isManuallyOverridden&quot;:false,&quot;citeprocText&quot;:&quot;[18]&quot;,&quot;manualOverrideText&quot;:&quot;&quot;},&quot;citationTag&quot;:&quot;MENDELEY_CITATION_v3_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&quot;,&quot;citationItems&quot;:[{&quot;id&quot;:&quot;10ecdb3c-9010-37d4-bb9b-2049e0782243&quot;,&quot;itemData&quot;:{&quot;type&quot;:&quot;article-journal&quot;,&quot;id&quot;:&quot;10ecdb3c-9010-37d4-bb9b-2049e0782243&quot;,&quot;title&quot;:&quot;Penerapan Teori REBT dengan Menggunakan Teknik Assertive Adaptive untuk Menumbuhkan Kemampuan Adaptasi pada Remaja&quot;,&quot;author&quot;:[{&quot;family&quot;:&quot;Pradana&quot;,&quot;given&quot;:&quot;Charis Rizqi&quot;,&quot;parse-names&quot;:false,&quot;dropping-particle&quot;:&quot;&quot;,&quot;non-dropping-particle&quot;:&quot;&quot;}],&quot;container-title&quot;:&quot;Al Musyrif: Jurnal Bimbingan dan Konseling Islam&quot;,&quot;DOI&quot;:&quot;10.38073/almusyrif.v5i2.840&quot;,&quot;ISSN&quot;:&quot;2655-5425&quot;,&quot;URL&quot;:&quot;https://ejournal.uiidalwa.ac.id/index.php/almusyrif/article/view/840/423&quot;,&quot;issued&quot;:{&quot;date-parts&quot;:[[2022]]},&quot;page&quot;:&quot;106-113&quot;,&quot;abstract&quot;:&quot;The focus of this research is (1) How is the process of applying adaptive assertive techniques to foster adaptive abilities in adolescents (2) How is the application of adaptive assertive techniques to foster adaptive abilities in adolescents . To describe these problems, researchers used a qualitative descriptive approach. Data collection techniques used are observation, interviews and documentation. The data analysis technique used is descriptive analysis. From the results of data analysis it can be concluded that REBT with Adaptive Assertive Techniques to Grow Adaptive Capabilities in Adolescents is carried out in 5 steps, namely helping problems, diagnosis, prognosis, therapy/medication, evaluation/follow-up. After the counseling process has been carried out, there are several impacts from the application of adaptive assertive techniques to the counselee where the counselee's ability to adapt is increasing. The counselee is able to control himself when the counselee feels difficulty in adaptation&quot;,&quot;issue&quot;:&quot;2&quot;,&quot;volume&quot;:&quot;5&quot;,&quot;container-title-short&quot;:&quot;&quot;},&quot;isTemporary&quot;:false}]},{&quot;citationID&quot;:&quot;MENDELEY_CITATION_bed05003-0f78-4ce6-b80c-c03973e00711&quot;,&quot;properties&quot;:{&quot;noteIndex&quot;:0},&quot;isEdited&quot;:false,&quot;manualOverride&quot;:{&quot;isManuallyOverridden&quot;:false,&quot;citeprocText&quot;:&quot;[19]&quot;,&quot;manualOverrideText&quot;:&quot;&quot;},&quot;citationTag&quot;:&quot;MENDELEY_CITATION_v3_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&quot;,&quot;citationItems&quot;:[{&quot;id&quot;:&quot;eef9c39b-8dbe-3449-ac7c-418adc13b901&quot;,&quot;itemData&quot;:{&quot;type&quot;:&quot;article-journal&quot;,&quot;id&quot;:&quot;eef9c39b-8dbe-3449-ac7c-418adc13b901&quot;,&quot;title&quot;:&quot;Pengaruh Dukungan sosial teman sebaya dan Konsep Diri terhadap Penyesuaian Diri pada Siswa SMA Kelas X&quot;,&quot;author&quot;:[{&quot;family&quot;:&quot;Saputro&quot;,&quot;given&quot;:&quot;Yusup Adi&quot;,&quot;parse-names&quot;:false,&quot;dropping-particle&quot;:&quot;&quot;,&quot;non-dropping-particle&quot;:&quot;&quot;},{&quot;family&quot;:&quot;Sugiarti&quot;,&quot;given&quot;:&quot;Rini&quot;,&quot;parse-names&quot;:false,&quot;dropping-particle&quot;:&quot;&quot;,&quot;non-dropping-particle&quot;:&quot;&quot;}],&quot;container-title&quot;:&quot;PHILANTHROPY: Journal of Psychology&quot;,&quot;DOI&quot;:&quot;10.26623/philanthropy.v5i1.3270&quot;,&quot;ISSN&quot;:&quot;2580-6076&quot;,&quot;URL&quot;:&quot;https://journals.usm.ac.id/index.php/philanthropy/article/view/3270/2098&quot;,&quot;issued&quot;:{&quot;date-parts&quot;:[[2021]]},&quot;page&quot;:&quot;59&quot;,&quot;abstract&quot;:&quot;Perubahan tersebut mengharuskan remaja untuk melakukan penyesuaian dirinya sendiri maupun sosial. Dengan demikian remaja dituntut untuk membangun komunikasi baik dengan teman sebaya di sekolah maupun diluar sekolah.Tujuan penelitian ini adalah untuk mengetahui pengaruh antara dukungan sosial teman sebaya dan konsep diri terhadap penyesuaian diri pada siswa sma kelas X. metode penelitian ini menggunakan penelitian kuantitaif dengan subjek berjumlah 183 siswa. Instrument yang digunakan dalam penelitian ini adalah skala penyesuaian diri, skala dukungan sosial teman sebaya, dan skala konsep diri. teknik analisis data dalam penelitian ini menggunakan teknik analisis regresi berganda dengan bantuan pls (partial least square). Hasil analisis antara dukungan sosial teman sebaya dan konsep diri terhadap penyesuaian diri dengan nilai koefisien regresi (β) 0.67 dan signifikan dengan nilai P-value 0.01 artinya &lt;0.01, artinya berpengaruh positif jika dukungan sosial teman sebaya dan konsep diri meningkat maka penyesuaian diri juga akan meningkat Keywords: dukungan sosial teman sebaya, konsep diri, penyesuaian diri&quot;,&quot;issue&quot;:&quot;1&quot;,&quot;volume&quot;:&quot;5&quot;,&quot;container-title-short&quot;:&quot;&quot;},&quot;isTemporary&quot;:false}]},{&quot;citationID&quot;:&quot;MENDELEY_CITATION_cf972291-a5d8-4601-bd77-ee5f7069ab45&quot;,&quot;properties&quot;:{&quot;noteIndex&quot;:0},&quot;isEdited&quot;:false,&quot;manualOverride&quot;:{&quot;isManuallyOverridden&quot;:false,&quot;citeprocText&quot;:&quot;[20]&quot;,&quot;manualOverrideText&quot;:&quot;&quot;},&quot;citationTag&quot;:&quot;MENDELEY_CITATION_v3_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&quot;,&quot;citationItems&quot;:[{&quot;id&quot;:&quot;5f2cc727-bcfc-3ad8-befd-dfd1d2c59e59&quot;,&quot;itemData&quot;:{&quot;type&quot;:&quot;book&quot;,&quot;id&quot;:&quot;5f2cc727-bcfc-3ad8-befd-dfd1d2c59e59&quot;,&quot;title&quot;:&quot;Konsep Diri Karakteristik Berbagai Usia&quot;,&quot;author&quot;:[{&quot;family&quot;:&quot;Hartanti&quot;,&quot;given&quot;:&quot;Jahju&quot;,&quot;parse-names&quot;:false,&quot;dropping-particle&quot;:&quot;&quot;,&quot;non-dropping-particle&quot;:&quot;&quot;}],&quot;issued&quot;:{&quot;date-parts&quot;:[[2018]]},&quot;number-of-pages&quot;:&quot;282&quot;,&quot;abstract&quot;:&quot;This research analyzes the work motivation of civil servants from Cluj-Napoca City Hall. Based on Victor Vroom’s expectancy theory are analyzed the aspects related to the context of work and career of civil servants that influence their expectation, instrumentality and valences. The study is based on a quantitative research methodology. The results show that although there are positive influences, however, the level of work motivation is medium. The study is important for the management of local public institutions, public and private managers as well as other interested parties.&quot;,&quot;container-title-short&quot;:&quot;&quot;},&quot;isTemporary&quot;:false}]},{&quot;citationID&quot;:&quot;MENDELEY_CITATION_08b3b806-3a78-4a43-8c76-3d7717d37385&quot;,&quot;properties&quot;:{&quot;noteIndex&quot;:0},&quot;isEdited&quot;:false,&quot;manualOverride&quot;:{&quot;isManuallyOverridden&quot;:false,&quot;citeprocText&quot;:&quot;[8]&quot;,&quot;manualOverrideText&quot;:&quot;&quot;},&quot;citationTag&quot;:&quot;MENDELEY_CITATION_v3_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&quot;,&quot;citationItems&quot;:[{&quot;id&quot;:&quot;6d3202b0-bf32-3098-8b98-068778373ff6&quot;,&quot;itemData&quot;:{&quot;type&quot;:&quot;article-journal&quot;,&quot;id&quot;:&quot;6d3202b0-bf32-3098-8b98-068778373ff6&quot;,&quot;title&quot;:&quot;Pembentukan Konsep Diri Remaja&quot;,&quot;author&quot;:[{&quot;family&quot;:&quot;Syahraeni&quot;,&quot;given&quot;:&quot;Andi&quot;,&quot;parse-names&quot;:false,&quot;dropping-particle&quot;:&quot;&quot;,&quot;non-dropping-particle&quot;:&quot;&quot;}],&quot;container-title&quot;:&quot;Jurnal Bimbingan Penyuluhan Islam&quot;,&quot;DOI&quot;:&quot;https://doi.org/10.24252/al-irsyad%20al-nafs.v7i1.14463&quot;,&quot;URL&quot;:&quot;https://journal3.uin-alauddin.ac.id/index.php/Al-Irsyad_Al-Nafs/article/view/14463&quot;,&quot;issued&quot;:{&quot;date-parts&quot;:[[2020]]},&quot;page&quot;:&quot;61-76&quot;,&quot;abstract&quot;:&quot;Konsep diri bagi remaja berperan agar remaja dapat menyesuaikan dengan lingkungannya, agar mereka dapat diterima oleh lingkungannya. Remaja yang memiliki konsep diri yang positif akan memiliki tujuan dan cita-cita yang jelas terhadap masa depannya. Juga akan memunyai semangat hidup dan semangat juang yang tinggi. Konsep diri merupakan evaluasi terhadap domain yang spesifik dari diri. Remaja dapat membuat evaluasi diri terhadap berbagai domain dalam hidup akademiknya. Konsep diri terbentuk berdasarkan persepsi seseorang mengenai sikap-sikap orang lain terhadap dirinya. Pada seorang anak, Ia mulai belajar berfikir dan merasakan dirinya seperti apa yang telah ditentukan oleh orang lain dalam lingkungannya. Pembentukan konsep diri antara laki-laki dan perempuan mengalami perbedaan. Perempuan dalam pembentukan konsep diri bersumber dari keadaan fisik dan popularitas dirinya, sedangkan konsep diri laki-laki bersumber dari agresifitas dan kekuatan dirinya.&quot;,&quot;issue&quot;:&quot;1&quot;,&quot;volume&quot;:&quot;7&quot;,&quot;container-title-short&quot;:&quot;&quot;},&quot;isTemporary&quot;:false}]},{&quot;citationID&quot;:&quot;MENDELEY_CITATION_e70889f7-19fd-4f79-8a45-68427785488e&quot;,&quot;properties&quot;:{&quot;noteIndex&quot;:0},&quot;isEdited&quot;:false,&quot;manualOverride&quot;:{&quot;isManuallyOverridden&quot;:false,&quot;citeprocText&quot;:&quot;[21]&quot;,&quot;manualOverrideText&quot;:&quot;&quot;},&quot;citationTag&quot;:&quot;MENDELEY_CITATION_v3_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&quot;,&quot;citationItems&quot;:[{&quot;id&quot;:&quot;c7d2c394-6b40-34ed-85ca-a1fe44cbd0f0&quot;,&quot;itemData&quot;:{&quot;type&quot;:&quot;article-journal&quot;,&quot;id&quot;:&quot;c7d2c394-6b40-34ed-85ca-a1fe44cbd0f0&quot;,&quot;title&quot;:&quot;Konsep Diri Dalam Menghadapi Quarter Life Crisis&quot;,&quot;author&quot;:[{&quot;family&quot;:&quot;Lestari&quot;,&quot;given&quot;:&quot;Uti&quot;,&quot;parse-names&quot;:false,&quot;dropping-particle&quot;:&quot;&quot;,&quot;non-dropping-particle&quot;:&quot;&quot;},{&quot;family&quot;:&quot;Masluchah&quot;,&quot;given&quot;:&quot;Luluk&quot;,&quot;parse-names&quot;:false,&quot;dropping-particle&quot;:&quot;&quot;,&quot;non-dropping-particle&quot;:&quot;&quot;},{&quot;family&quot;:&quot;Mufidah&quot;,&quot;given&quot;:&quot;Wardatul&quot;,&quot;parse-names&quot;:false,&quot;dropping-particle&quot;:&quot;&quot;,&quot;non-dropping-particle&quot;:&quot;&quot;}],&quot;container-title&quot;:&quot;IDEA: Jurnal Psikologi&quot;,&quot;DOI&quot;:&quot;10.32492/idea.v6i1.6102&quot;,&quot;ISSN&quot;:&quot;2579-3632&quot;,&quot;URL&quot;:&quot;https://ejournal.undar.or.id/index.php/idea/article/view/42/47&quot;,&quot;issued&quot;:{&quot;date-parts&quot;:[[2022]]},&quot;page&quot;:&quot;14-28&quot;,&quot;abstract&quot;:&quot;This study aims to determine the influence of self-concept in facing the quarter life crisis in students. The hypothesis proposed is the influence of self-concept in the face of quarter life crisis in students. The research methodology used is quantitative research.The subjects of this study were 80 students between 19 and 29 years old in the city of Jombang using random sampling on purpose.The research instruments used in this study are the self-concept scale and the quarter life crisis scale. The data analysis used in this study was the correlation of moments produced through the SPSS (Statistical Package For The Social Sciences) program.Hypothesis Test obtained the correlation coefficient rxy = -0.416 with a significant 0.000 (p&lt;0.01). This shows that there is a very significant negative correlation between self-concept and quarter life crisis, that is, the higher the self-concept, the individual does not experience a cquarter life crisis, so the hypothesis that is addressed .&quot;,&quot;issue&quot;:&quot;1&quot;,&quot;volume&quot;:&quot;6&quot;,&quot;container-title-short&quot;:&quot;&quot;},&quot;isTemporary&quot;:false}]},{&quot;citationID&quot;:&quot;MENDELEY_CITATION_7065b3ce-289f-411f-9d5b-531835e2ab36&quot;,&quot;properties&quot;:{&quot;noteIndex&quot;:0},&quot;isEdited&quot;:false,&quot;manualOverride&quot;:{&quot;isManuallyOverridden&quot;:false,&quot;citeprocText&quot;:&quot;[22]&quot;,&quot;manualOverrideText&quot;:&quot;&quot;},&quot;citationTag&quot;:&quot;MENDELEY_CITATION_v3_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&quot;,&quot;citationItems&quot;:[{&quot;id&quot;:&quot;d5e32c79-6e76-30ad-a702-e8f4bcfd9abb&quot;,&quot;itemData&quot;:{&quot;type&quot;:&quot;article-journal&quot;,&quot;id&quot;:&quot;d5e32c79-6e76-30ad-a702-e8f4bcfd9abb&quot;,&quot;title&quot;:&quot;Konsep Diri Dan Kecerdasan Emosional Terhadap Perilaku Prososial Remaja Sekolah Menengah Atas&quot;,&quot;author&quot;:[{&quot;family&quot;:&quot;Utari&quot;,&quot;given&quot;:&quot;Ayu Ratna Tri&quot;,&quot;parse-names&quot;:false,&quot;dropping-particle&quot;:&quot;&quot;,&quot;non-dropping-particle&quot;:&quot;&quot;},{&quot;family&quot;:&quot;Rustika&quot;,&quot;given&quot;:&quot;I Made&quot;,&quot;parse-names&quot;:false,&quot;dropping-particle&quot;:&quot;&quot;,&quot;non-dropping-particle&quot;:&quot;&quot;}],&quot;container-title&quot;:&quot;Jurnal Studia Insania&quot;,&quot;DOI&quot;:&quot;10.18592/jsi.v8i2.3852&quot;,&quot;ISSN&quot;:&quot;2355-1011&quot;,&quot;issued&quot;:{&quot;date-parts&quot;:[[2021]]},&quot;page&quot;:&quot;80&quot;,&quot;abstract&quot;:&quot;Prosocial behaviour is the form of behaviour that benefit others in the sense of material, physical and psychological, which is done on its own initiative without any specific motives. Prosocial behaviour is important for adolescents because of the need to be accepted by their social environment. The purpose of the study was to gather information regarding the role of self concept and emotional intelligence towards prosocial behaviour of adolescents. The subjects in this research is adolescents which currently are studying in senior high school in Denpasar. The sample consists of 107 people. The results of multiple regression test shows that self concept and emotional intelligence has a role towards prosocial behaviour of adolescents by 37,7% with significance of 0,000 (p&lt;0,05).&quot;,&quot;issue&quot;:&quot;2&quot;,&quot;volume&quot;:&quot;8&quot;,&quot;container-title-short&quot;:&quot;&quot;},&quot;isTemporary&quot;:false}]},{&quot;citationID&quot;:&quot;MENDELEY_CITATION_47c5ed74-83d2-4bad-84ba-3a3cc3713924&quot;,&quot;properties&quot;:{&quot;noteIndex&quot;:0},&quot;isEdited&quot;:false,&quot;manualOverride&quot;:{&quot;isManuallyOverridden&quot;:false,&quot;citeprocText&quot;:&quot;[5]&quot;,&quot;manualOverrideText&quot;:&quot;&quot;},&quot;citationTag&quot;:&quot;MENDELEY_CITATION_v3_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&quot;,&quot;citationItems&quot;:[{&quot;id&quot;:&quot;9ceef915-56a5-3d17-98e7-99ec97ae413e&quot;,&quot;itemData&quot;:{&quot;type&quot;:&quot;article-journal&quot;,&quot;id&quot;:&quot;9ceef915-56a5-3d17-98e7-99ec97ae413e&quot;,&quot;title&quot;:&quot;Meningkatkan Konsep Diri Positif Untuk Penyesuaian Diri Pada Remaja di Panti Asuhan&quot;,&quot;author&quot;:[{&quot;family&quot;:&quot;Oktariani&quot;,&quot;given&quot;:&quot;&quot;,&quot;parse-names&quot;:false,&quot;dropping-particle&quot;:&quot;&quot;,&quot;non-dropping-particle&quot;:&quot;&quot;},{&quot;family&quot;:&quot;Syaputri&quot;,&quot;given&quot;:&quot;Echa&quot;,&quot;parse-names&quot;:false,&quot;dropping-particle&quot;:&quot;&quot;,&quot;non-dropping-particle&quot;:&quot;&quot;}],&quot;container-title&quot;:&quot;Servitium Smart Journal&quot;,&quot;DOI&quot;:&quot;10.31154/servitium.v1i1.2&quot;,&quot;URL&quot;:&quot;http://servitium.unklab.ac.id/index.php/ssj/article/view/2&quot;,&quot;issued&quot;:{&quot;date-parts&quot;:[[2022]]},&quot;page&quot;:&quot;25-29&quot;,&quot;abstract&quot;:&quot;Remaja yang tinggal di panti asuhan pada dasarnya akan mengalami masalah dengan penyesuaian diri, dimana remaja yang tinggal di panti asuhan idealnya mampu melakukan penyesuaian diri dengan lingkungan dalam panti meliputi teman sebaya dan pengasuh, maupun lingkungan luar panti meliputi masyarakat sekitar panti dan sekolah. dimana dalam menyesuaikan diri di lingkungan baik di panti ataupun di luar panti tentunya banyak masalah-masalah yang dihadapi remaja tersebut, baik internal maupun eksternal dari remaja tersebut dan sering dihadapkan kepada banyak persoalan yang menuntut perubahan dalam segala hal dibandingkan ketika tinggal bersama keluarga. Masalah penyesuaian diri pada remaja ini dapat dikaitkan dengan konsep diri yang didalam diri remaja tersebut. Konsep diri mulai berkembang sejak bayi dan akan terus berkembang sejalan dengan perkembangan individu itu sendiri. Konsep diri individu terbentuk melalui imaginasi individu tentang respon yang diberikan orang lain.Pengabdian masyarakat ini dilakukan untuk memberikan psikoedukasi untuk memberikan informasi pada remaja yang ada panti asuhan untuk bisa membentuk konsep diri yang positif di diri mereka sehingga remaja tersebut dapat dengan menyesuaikan dirinya di lingkungan dimana mereka tinggal maupun juga di lingkungan yang baru, agar mereka lebih siap untuk menghadapi segala situasi yang ada di masa yang akan datang.&quot;,&quot;issue&quot;:&quot;1&quot;,&quot;volume&quot;:&quot;1&quot;,&quot;container-title-short&quot;:&quot;&quot;},&quot;isTemporary&quot;:false}]},{&quot;citationID&quot;:&quot;MENDELEY_CITATION_9dabf7d8-cf60-4ea0-82bc-4e59101c8165&quot;,&quot;properties&quot;:{&quot;noteIndex&quot;:0},&quot;isEdited&quot;:false,&quot;manualOverride&quot;:{&quot;isManuallyOverridden&quot;:false,&quot;citeprocText&quot;:&quot;[23]&quot;,&quot;manualOverrideText&quot;:&quot;&quot;},&quot;citationTag&quot;:&quot;MENDELEY_CITATION_v3_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&quot;,&quot;citationItems&quot;:[{&quot;id&quot;:&quot;050c8c6f-720e-3e4a-977b-e7a4c89dc25d&quot;,&quot;itemData&quot;:{&quot;type&quot;:&quot;article-journal&quot;,&quot;id&quot;:&quot;050c8c6f-720e-3e4a-977b-e7a4c89dc25d&quot;,&quot;title&quot;:&quot;Penerimaan Diri Remaja Putri Terhadap Orang Tua Tiri (Studi Kasus Dua Remaja Putri Di Desa Mojopetung Gresik)&quot;,&quot;author&quot;:[{&quot;family&quot;:&quot;Aini&quot;,&quot;given&quot;:&quot;Nur&quot;,&quot;parse-names&quot;:false,&quot;dropping-particle&quot;:&quot;&quot;,&quot;non-dropping-particle&quot;:&quot;&quot;},{&quot;family&quot;:&quot;Zuhdi&quot;,&quot;given&quot;:&quot;Muhammad Sholihuddin&quot;,&quot;parse-names&quot;:false,&quot;dropping-particle&quot;:&quot;&quot;,&quot;non-dropping-particle&quot;:&quot;&quot;}],&quot;container-title&quot;:&quot;At-Taujih : Bimbingan dan Konseling Islam&quot;,&quot;DOI&quot;:&quot;10.22373/taujih.v4i1.11846&quot;,&quot;ISSN&quot;:&quot;2598-585X&quot;,&quot;URL&quot;:&quot;https://jurnal.ar-raniry.ac.id/index.php/Taujih/article/view/11846/7310&quot;,&quot;issued&quot;:{&quot;date-parts&quot;:[[2021]]},&quot;page&quot;:&quot;97&quot;,&quot;abstract&quot;:&quot;Penerimaan diri merupakan suatu keadaan dimana seseorang dapat menerima kelebihan dan kekurangan atas dirinya sendiri serta lingkungan sekitarnya. Tujuan penelitian ini yaitu untuk mengetahui proses penerimaan diri seorang remaja putri yang memiliki orang tua tiri serta mengetahui apa saja faktor pendukung subjek bisa sampai pada tahap penerimaan diri. Metode yang digunakan dalam penelitian ini yaitu kualitatif dengan desain penelitian studi kasus. Pengumpulan data dilakukan melalui observasi subjek dan wawancara secara mendalam. Subjek yang digunakan dalam penelitian yaitu 2 orang remaja putri yang memiliki orang tua tiri. Dilihat dari hasil penelitian menunjukkan bahwa dari kedua subjek sudah mampu sampai pada tahap penerimaan diri. Meskipun di awal fase, keduanya sama – sama mengalami penolakan dengan latar belakang yang berbeda. Keduanya sama – sama mendapatkan dukungan sosial dari saudara dekatnya sehingga bisa membentuk konsep diri yang positif. Subjek SI pada akhirnya bisa menerima orang tua tirinya, karena dia berfikir bahwa ibunya sangat membutuhkan pendamping untuk bisa membantu mengasuh dirinya dan kakaknya. Di sisi lain SI juga sudah bisa merasakan kebaikan ayah tirinya. lain halnya dengan subjek NA, dia akhirnya dapat menerima ibu tirinya karena termotivasi oleh dukungan yang diberikan oleh saudara dekatnya. Dia yakin bahwa dia bisa menjadi remaja yang sukses dan mandiri meskipun penolakan masih dia dapatkan dari ibut tirinya. Dalam hal ini mengungkapkan bahwa umur tidak menjamin kedewasaan seseorang untuk bisa berfikir secara luas. Kedua subjek bisa berada pada tahap penerimaan diri setelah melewati 5 proses tahap penerimaan yaitu denial, anger, bergaining, depression serta acceptance. Faktor lain yang menjadi pendukung dalam penerimaan diri yaitu Berfikir positif, dukungan sosial, mempunyai keberhasilan dalam bidang tertentu, serta konsep diri yang positif.&quot;,&quot;issue&quot;:&quot;1&quot;,&quot;volume&quot;:&quot;4&quot;,&quot;container-title-short&quot;:&quot;&quot;},&quot;isTemporary&quot;:false}]},{&quot;citationID&quot;:&quot;MENDELEY_CITATION_ce3f8014-619e-4e35-87bf-c53e3c130bc3&quot;,&quot;properties&quot;:{&quot;noteIndex&quot;:0},&quot;isEdited&quot;:false,&quot;manualOverride&quot;:{&quot;isManuallyOverridden&quot;:false,&quot;citeprocText&quot;:&quot;[24]&quot;,&quot;manualOverrideText&quot;:&quot;&quot;},&quot;citationTag&quot;:&quot;MENDELEY_CITATION_v3_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&quot;,&quot;citationItems&quot;:[{&quot;id&quot;:&quot;3b85f72f-5a1a-3216-9660-de47f364465f&quot;,&quot;itemData&quot;:{&quot;type&quot;:&quot;article-journal&quot;,&quot;id&quot;:&quot;3b85f72f-5a1a-3216-9660-de47f364465f&quot;,&quot;title&quot;:&quot;Gambaran Penerimaan Diri Korban Bullying&quot;,&quot;author&quot;:[{&quot;family&quot;:&quot;Febriana&quot;,&quot;given&quot;:&quot;&quot;,&quot;parse-names&quot;:false,&quot;dropping-particle&quot;:&quot;&quot;,&quot;non-dropping-particle&quot;:&quot;&quot;},{&quot;family&quot;:&quot;Rahmasari&quot;,&quot;given&quot;:&quot;&quot;,&quot;parse-names&quot;:false,&quot;dropping-particle&quot;:&quot;&quot;,&quot;non-dropping-particle&quot;:&quot;&quot;}],&quot;container-title&quot;:&quot;Jurnal Penelitian Psikologi&quot;,&quot;URL&quot;:&quot;https://ejournal.unesa.ac.id/index.php/character/article/view/41313&quot;,&quot;issued&quot;:{&quot;date-parts&quot;:[[2021]]},&quot;page&quot;:&quot;1-15&quot;,&quot;abstract&quot;:&quot;Bullying adalah suatu perilaku yang dapat berdampak buruk pada korbannya terutama dalam menerima dirinya. Pada kenyataannya terdapat beberapa korban yang dapat menerima dirinya dengan baik pasca menjadi korban bullying. Penelitian ini bertujuan untuk melihat gambaran penerimaan diri pada korban bullying dengan menggunakan metode penelitian kualitatif dan pendekatan studi kasus. Subjek penelitian berjumlah tiga orang dengan karakteristik perempuan berusia 18-22 tahun, pernah mengalami bullying pada masa SMA, serta bullying yang dialami dapat berupa fisik, verbal, social dan cyberbullying. Teknik pengumpulan data yang digunakan yaitu wawancara secara mendalam dan semi-terstruktur serta menggunakan teknik analisa tematik. Dalam penelitian ini menemukan empat tema yaitu perlakuan bullying yang diterima, dampak bullying, tahapan penerimaan diri, dan aspek penerimaan diri. Hasil penelitian ini memaparkan bahwa ketiga subjek korban bullying memiliki penerimaan diri yang baik. Meskipun melalui situasi yang sulit namun ketiga subjek dapat bangkit dengan memiliki penerimaan diri serta dapat bertumbuh dan berkembang lebih baik.&quot;,&quot;issue&quot;:&quot;5&quot;,&quot;volume&quot;:&quot;8&quot;,&quot;container-title-short&quot;:&quot;&quot;},&quot;isTemporary&quot;:false}]},{&quot;citationID&quot;:&quot;MENDELEY_CITATION_dbe86156-b9e8-41cc-981a-3939c1c17631&quot;,&quot;properties&quot;:{&quot;noteIndex&quot;:0},&quot;isEdited&quot;:false,&quot;manualOverride&quot;:{&quot;isManuallyOverridden&quot;:false,&quot;citeprocText&quot;:&quot;[25]&quot;,&quot;manualOverrideText&quot;:&quot;&quot;},&quot;citationTag&quot;:&quot;MENDELEY_CITATION_v3_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&quot;,&quot;citationItems&quot;:[{&quot;id&quot;:&quot;2e32037d-3555-322c-8e1f-2ece00456300&quot;,&quot;itemData&quot;:{&quot;type&quot;:&quot;article-journal&quot;,&quot;id&quot;:&quot;2e32037d-3555-322c-8e1f-2ece00456300&quot;,&quot;title&quot;:&quot;Peran Penerimaan Diri dan Dukungan Sosial terhadap Konsep Diri Remaja yang tinggal di Panti Asuhan di Bali&quot;,&quot;author&quot;:[{&quot;family&quot;:&quot;Ratih&quot;,&quot;given&quot;:&quot;Ayu&quot;,&quot;parse-names&quot;:false,&quot;dropping-particle&quot;:&quot;&quot;,&quot;non-dropping-particle&quot;:&quot;&quot;}],&quot;container-title&quot;:&quot;Jurnal Psikologi Udayana&quot;,&quot;issued&quot;:{&quot;date-parts&quot;:[[2016]]},&quot;page&quot;:&quot;509-518&quot;,&quot;abstract&quot;:&quot;Masa remaja diketahui sebagai masa yang penting dalam pembentukan konsep diri. Namun tidak semua remaja dapat melewati fase tersebut dalam lingkup keluarga. Remaja yang tinggal di panti asuhan memiliki latar belakang yang mengharuskan untuk tinggal di panti asuhan, sehingga hal tersebut dapat mempengaruhi pembentukan konsep diri. Penelitian ini bertujuan untuk mengetahui peran penerimaan diri dan dukungan sosial terhadap konsep diri remaja yang tinggal di panti asuhan di Bali. Penelitian ini diharapkan dapat memberikan manfaat dalam pembentukan konsep diri remaja yang tinggal di panti asuhan melalui peran penerimaan diri dan dukungan sosial. Subjek penelitian ini adalah remaja yang tinggal di panti asuhan yang berjumlah 98 orang. Teknik pengambilan sampel menggunakan two stage cluster sampling. Hasil analisis regresi berganda menunjukkan (R) sebesar 0.703 (F=46.318; p&lt;0,05), yang memiliki arti bahwa penerimaan diri dan dukungan sosial secara bersama-sama berperan terhadap konsep diri. Koefisien determinasi sebesar 0.494, memiliki arti bahwa sumbangan efektif penerimaan diri dan dukungan sosial dalam menjelaskan varian konsep diri sebanyak 49,4%, dan dari nilai beta terstandarisasi didapatkan bahwa penerimaan diri lebih berperan terhadap konsep diri dengan nilai sebesar 0,506 daripada dukungan sosial sebesar 0,278. Kesimpulan dari penelitian ini yaitu terdapat peran yang signifikan dari penerimaan diri dan dukungan sosial terhadap konsep diri remaja yang tinggal di panti asuhan di Bali&quot;,&quot;issue&quot;:&quot;3&quot;,&quot;volume&quot;:&quot;3&quot;,&quot;container-title-short&quot;:&quot;&quot;},&quot;isTemporary&quot;:false}]}]"/>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864D6-BF15-4415-81B0-D1C7C3552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9</Pages>
  <Words>5322</Words>
  <Characters>30342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35593</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NURIA ALFIA</cp:lastModifiedBy>
  <cp:revision>40</cp:revision>
  <cp:lastPrinted>2024-07-17T15:33:00Z</cp:lastPrinted>
  <dcterms:created xsi:type="dcterms:W3CDTF">2019-01-25T07:21:00Z</dcterms:created>
  <dcterms:modified xsi:type="dcterms:W3CDTF">2024-07-28T13:56:00Z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17th edition (full note)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